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0CF0" w:rsidRDefault="00700CF0" w:rsidP="00700CF0">
      <w:pPr>
        <w:pStyle w:val="Ttulo1"/>
        <w:ind w:left="0" w:firstLine="0"/>
      </w:pPr>
      <w:bookmarkStart w:id="0" w:name="_Toc403403503"/>
      <w:r>
        <w:t>PARTE I – Formulário</w:t>
      </w:r>
      <w:bookmarkEnd w:id="0"/>
    </w:p>
    <w:p w:rsidR="00700CF0" w:rsidRDefault="00700CF0" w:rsidP="00700CF0">
      <w:pPr>
        <w:pStyle w:val="Ttulo1"/>
        <w:ind w:left="0" w:firstLine="0"/>
        <w:rPr>
          <w:rFonts w:ascii="Calibri" w:hAnsi="Calibri" w:cs="Calibri"/>
          <w:color w:val="000000"/>
        </w:rPr>
      </w:pPr>
      <w:bookmarkStart w:id="1" w:name="_Toc403403504"/>
      <w:r>
        <w:t>Introdução ao Formulário do INDL</w:t>
      </w:r>
      <w:bookmarkEnd w:id="1"/>
    </w:p>
    <w:p w:rsidR="005F647D" w:rsidRPr="00252903" w:rsidRDefault="005F647D" w:rsidP="005F647D">
      <w:pPr>
        <w:shd w:val="clear" w:color="auto" w:fill="FFFFFF"/>
        <w:spacing w:before="0" w:after="0"/>
        <w:ind w:firstLine="720"/>
        <w:rPr>
          <w:rFonts w:asciiTheme="majorHAnsi" w:hAnsiTheme="majorHAnsi"/>
        </w:rPr>
      </w:pPr>
      <w:r w:rsidRPr="00252903">
        <w:rPr>
          <w:rFonts w:asciiTheme="majorHAnsi" w:hAnsiTheme="majorHAnsi"/>
          <w:color w:val="000000"/>
        </w:rPr>
        <w:t>A produç</w:t>
      </w:r>
      <w:r>
        <w:rPr>
          <w:rFonts w:asciiTheme="majorHAnsi" w:hAnsiTheme="majorHAnsi"/>
          <w:color w:val="000000"/>
        </w:rPr>
        <w:t>ão de conhecimento</w:t>
      </w:r>
      <w:r w:rsidRPr="00252903">
        <w:rPr>
          <w:rFonts w:asciiTheme="majorHAnsi" w:hAnsiTheme="majorHAnsi"/>
          <w:color w:val="000000"/>
        </w:rPr>
        <w:t xml:space="preserve"> sobre as línguas tem </w:t>
      </w:r>
      <w:bookmarkStart w:id="2" w:name="_GoBack"/>
      <w:bookmarkEnd w:id="2"/>
      <w:r w:rsidRPr="00252903">
        <w:rPr>
          <w:rFonts w:asciiTheme="majorHAnsi" w:hAnsiTheme="majorHAnsi"/>
          <w:color w:val="000000"/>
        </w:rPr>
        <w:t>seu escopo definido a partir de algumas temáticas centrais para a metodologia do INDL. Essas temáticas estão sistematizadas num formulário específico, um dos produtos dos inventários, apresentado nesta seção.</w:t>
      </w:r>
    </w:p>
    <w:p w:rsidR="005F647D" w:rsidRPr="00252903" w:rsidRDefault="005F647D" w:rsidP="005F647D">
      <w:pPr>
        <w:spacing w:before="0" w:after="0"/>
        <w:ind w:firstLine="720"/>
        <w:rPr>
          <w:rFonts w:asciiTheme="majorHAnsi" w:hAnsiTheme="majorHAnsi"/>
        </w:rPr>
      </w:pPr>
      <w:r w:rsidRPr="00252903">
        <w:rPr>
          <w:rFonts w:asciiTheme="majorHAnsi" w:hAnsiTheme="majorHAnsi"/>
        </w:rPr>
        <w:t xml:space="preserve">O formulário fornece um roteiro básico dos temas de pesquisa, mas em nenhuma maneira totaliza os processos de inventários ou produtos dos inventários. Como um roteiro, o formulário também não esgota as questões possíveis de investigação para cada tema sugerido. Na verdade, os </w:t>
      </w:r>
      <w:r>
        <w:rPr>
          <w:rFonts w:asciiTheme="majorHAnsi" w:hAnsiTheme="majorHAnsi"/>
        </w:rPr>
        <w:t>pesquisadores</w:t>
      </w:r>
      <w:r w:rsidRPr="00252903">
        <w:rPr>
          <w:rFonts w:asciiTheme="majorHAnsi" w:hAnsiTheme="majorHAnsi"/>
        </w:rPr>
        <w:t xml:space="preserve"> são encorajados a ir além, cobrindo as questões propostas de cada tema e inovando com outras questões e temas pertinentes à situação sociolinguística específica em que estejam trabalhando. Essa</w:t>
      </w:r>
      <w:r>
        <w:rPr>
          <w:rFonts w:asciiTheme="majorHAnsi" w:hAnsiTheme="majorHAnsi"/>
        </w:rPr>
        <w:t>s</w:t>
      </w:r>
      <w:r w:rsidRPr="00252903">
        <w:rPr>
          <w:rFonts w:asciiTheme="majorHAnsi" w:hAnsiTheme="majorHAnsi"/>
        </w:rPr>
        <w:t xml:space="preserve"> informações adicionais podem ser fornecidas no próprio formulário, em campos específicos de observações e detalhamentos, bem como no relatório de pesquisa que é um dos produtos do INDL. </w:t>
      </w:r>
    </w:p>
    <w:p w:rsidR="005F647D" w:rsidRPr="00252903" w:rsidRDefault="005F647D" w:rsidP="005F647D">
      <w:pPr>
        <w:spacing w:before="0" w:after="0"/>
        <w:ind w:firstLine="360"/>
        <w:rPr>
          <w:rFonts w:asciiTheme="majorHAnsi" w:hAnsiTheme="majorHAnsi"/>
        </w:rPr>
      </w:pPr>
      <w:r>
        <w:rPr>
          <w:rFonts w:asciiTheme="majorHAnsi" w:hAnsiTheme="majorHAnsi"/>
        </w:rPr>
        <w:t xml:space="preserve">O objetivo do formulário é </w:t>
      </w:r>
      <w:r w:rsidRPr="00252903">
        <w:rPr>
          <w:rFonts w:asciiTheme="majorHAnsi" w:hAnsiTheme="majorHAnsi"/>
        </w:rPr>
        <w:t>sintetizar e organizar o trabalho de pesquisa</w:t>
      </w:r>
      <w:r>
        <w:rPr>
          <w:rFonts w:asciiTheme="majorHAnsi" w:hAnsiTheme="majorHAnsi"/>
        </w:rPr>
        <w:t xml:space="preserve"> e baseia-se</w:t>
      </w:r>
      <w:r w:rsidRPr="00252903">
        <w:rPr>
          <w:rFonts w:asciiTheme="majorHAnsi" w:hAnsiTheme="majorHAnsi"/>
        </w:rPr>
        <w:t xml:space="preserve"> em questões padronizadas, visando a construção de um banco de conhecimentos sobre a diversidade linguística no Brasil. </w:t>
      </w:r>
    </w:p>
    <w:p w:rsidR="005F647D" w:rsidRDefault="005F647D" w:rsidP="005F647D">
      <w:pPr>
        <w:spacing w:before="0" w:after="0"/>
        <w:ind w:firstLine="360"/>
        <w:rPr>
          <w:rFonts w:asciiTheme="majorHAnsi" w:hAnsiTheme="majorHAnsi"/>
        </w:rPr>
      </w:pPr>
      <w:r w:rsidRPr="00252903">
        <w:rPr>
          <w:rFonts w:asciiTheme="majorHAnsi" w:hAnsiTheme="majorHAnsi"/>
        </w:rPr>
        <w:t xml:space="preserve">O formulário está organizado em 6 </w:t>
      </w:r>
      <w:r w:rsidRPr="008B16D6">
        <w:rPr>
          <w:rFonts w:asciiTheme="majorHAnsi" w:hAnsiTheme="majorHAnsi"/>
          <w:i/>
        </w:rPr>
        <w:t>módulos</w:t>
      </w:r>
      <w:r>
        <w:rPr>
          <w:rFonts w:asciiTheme="majorHAnsi" w:hAnsiTheme="majorHAnsi"/>
        </w:rPr>
        <w:t>, com um conjunto de temas para cada um deles, conforme ilustrado a seguir:</w:t>
      </w:r>
    </w:p>
    <w:p w:rsidR="005F647D" w:rsidRPr="00077714" w:rsidRDefault="005F647D" w:rsidP="005F647D">
      <w:pPr>
        <w:widowControl/>
        <w:spacing w:before="0" w:after="0" w:line="240" w:lineRule="auto"/>
        <w:jc w:val="left"/>
        <w:rPr>
          <w:rFonts w:asciiTheme="minorHAnsi" w:hAnsiTheme="minorHAnsi" w:cstheme="minorHAnsi"/>
          <w:b/>
          <w:bCs/>
          <w:color w:val="429293"/>
          <w:sz w:val="18"/>
          <w:szCs w:val="18"/>
        </w:rPr>
      </w:pPr>
      <w:r w:rsidRPr="00077714">
        <w:rPr>
          <w:rFonts w:asciiTheme="minorHAnsi" w:hAnsiTheme="minorHAnsi" w:cstheme="minorHAnsi"/>
          <w:b/>
          <w:bCs/>
          <w:color w:val="429293"/>
          <w:sz w:val="24"/>
          <w:szCs w:val="24"/>
        </w:rPr>
        <w:t xml:space="preserve">1. </w:t>
      </w:r>
      <w:r w:rsidRPr="00077714">
        <w:rPr>
          <w:rFonts w:asciiTheme="minorHAnsi" w:hAnsiTheme="minorHAnsi" w:cstheme="minorHAnsi"/>
          <w:b/>
          <w:bCs/>
          <w:color w:val="429293"/>
          <w:sz w:val="18"/>
          <w:szCs w:val="18"/>
        </w:rPr>
        <w:t>IDENTIFICAÇÃO DA PESQUISA</w:t>
      </w:r>
    </w:p>
    <w:p w:rsidR="005F647D" w:rsidRPr="00077714" w:rsidRDefault="005F647D" w:rsidP="005F647D">
      <w:pPr>
        <w:pStyle w:val="PargrafodaLista"/>
        <w:widowControl/>
        <w:numPr>
          <w:ilvl w:val="0"/>
          <w:numId w:val="25"/>
        </w:numPr>
        <w:spacing w:before="0" w:after="0"/>
        <w:jc w:val="left"/>
        <w:rPr>
          <w:rFonts w:asciiTheme="minorHAnsi" w:hAnsiTheme="minorHAnsi" w:cstheme="minorHAnsi"/>
          <w:color w:val="222831"/>
          <w:sz w:val="21"/>
          <w:szCs w:val="21"/>
        </w:rPr>
      </w:pPr>
      <w:r w:rsidRPr="00077714">
        <w:rPr>
          <w:rFonts w:asciiTheme="minorHAnsi" w:hAnsiTheme="minorHAnsi" w:cstheme="minorHAnsi"/>
          <w:color w:val="222831"/>
          <w:sz w:val="21"/>
          <w:szCs w:val="21"/>
        </w:rPr>
        <w:t>Dados do proponente;</w:t>
      </w:r>
    </w:p>
    <w:p w:rsidR="005F647D" w:rsidRPr="00077714" w:rsidRDefault="005F647D" w:rsidP="005F647D">
      <w:pPr>
        <w:pStyle w:val="PargrafodaLista"/>
        <w:widowControl/>
        <w:numPr>
          <w:ilvl w:val="0"/>
          <w:numId w:val="25"/>
        </w:numPr>
        <w:spacing w:before="0" w:after="0"/>
        <w:jc w:val="left"/>
        <w:rPr>
          <w:rFonts w:asciiTheme="minorHAnsi" w:hAnsiTheme="minorHAnsi" w:cstheme="minorHAnsi"/>
          <w:color w:val="222831"/>
          <w:sz w:val="21"/>
          <w:szCs w:val="21"/>
        </w:rPr>
      </w:pPr>
      <w:r w:rsidRPr="00077714">
        <w:rPr>
          <w:rFonts w:asciiTheme="minorHAnsi" w:hAnsiTheme="minorHAnsi" w:cstheme="minorHAnsi"/>
          <w:color w:val="222831"/>
          <w:sz w:val="21"/>
          <w:szCs w:val="21"/>
        </w:rPr>
        <w:t>Identificação da pesquisa;</w:t>
      </w:r>
    </w:p>
    <w:p w:rsidR="005F647D" w:rsidRPr="00077714" w:rsidRDefault="005F647D" w:rsidP="005F647D">
      <w:pPr>
        <w:pStyle w:val="PargrafodaLista"/>
        <w:widowControl/>
        <w:numPr>
          <w:ilvl w:val="0"/>
          <w:numId w:val="25"/>
        </w:numPr>
        <w:spacing w:before="0" w:after="0"/>
        <w:jc w:val="left"/>
        <w:rPr>
          <w:rFonts w:asciiTheme="minorHAnsi" w:hAnsiTheme="minorHAnsi" w:cstheme="minorHAnsi"/>
          <w:color w:val="222831"/>
          <w:sz w:val="21"/>
          <w:szCs w:val="21"/>
        </w:rPr>
      </w:pPr>
      <w:r w:rsidRPr="00077714">
        <w:rPr>
          <w:rFonts w:asciiTheme="minorHAnsi" w:hAnsiTheme="minorHAnsi" w:cstheme="minorHAnsi"/>
          <w:color w:val="222831"/>
          <w:sz w:val="21"/>
          <w:szCs w:val="21"/>
        </w:rPr>
        <w:t>Escopo do inventário;</w:t>
      </w:r>
    </w:p>
    <w:p w:rsidR="005F647D" w:rsidRPr="00077714" w:rsidRDefault="005F647D" w:rsidP="005F647D">
      <w:pPr>
        <w:pStyle w:val="PargrafodaLista"/>
        <w:widowControl/>
        <w:numPr>
          <w:ilvl w:val="0"/>
          <w:numId w:val="25"/>
        </w:numPr>
        <w:spacing w:before="0" w:after="0"/>
        <w:jc w:val="left"/>
        <w:rPr>
          <w:rFonts w:asciiTheme="minorHAnsi" w:hAnsiTheme="minorHAnsi" w:cstheme="minorHAnsi"/>
          <w:color w:val="222831"/>
          <w:sz w:val="21"/>
          <w:szCs w:val="21"/>
        </w:rPr>
      </w:pPr>
      <w:r w:rsidRPr="00077714">
        <w:rPr>
          <w:rFonts w:asciiTheme="minorHAnsi" w:hAnsiTheme="minorHAnsi" w:cstheme="minorHAnsi"/>
          <w:color w:val="222831"/>
          <w:sz w:val="21"/>
          <w:szCs w:val="21"/>
        </w:rPr>
        <w:t>Documentação de anuência;</w:t>
      </w:r>
    </w:p>
    <w:p w:rsidR="005F647D" w:rsidRPr="00077714" w:rsidRDefault="005F647D" w:rsidP="005F647D">
      <w:pPr>
        <w:pStyle w:val="PargrafodaLista"/>
        <w:widowControl/>
        <w:numPr>
          <w:ilvl w:val="0"/>
          <w:numId w:val="25"/>
        </w:numPr>
        <w:spacing w:before="0" w:after="0"/>
        <w:jc w:val="left"/>
        <w:rPr>
          <w:rFonts w:asciiTheme="minorHAnsi" w:hAnsiTheme="minorHAnsi" w:cstheme="minorHAnsi"/>
          <w:color w:val="222831"/>
          <w:sz w:val="21"/>
          <w:szCs w:val="21"/>
          <w:lang w:val="pt-BR"/>
        </w:rPr>
      </w:pPr>
      <w:r w:rsidRPr="00077714">
        <w:rPr>
          <w:rFonts w:asciiTheme="minorHAnsi" w:hAnsiTheme="minorHAnsi" w:cstheme="minorHAnsi"/>
          <w:color w:val="222831"/>
          <w:sz w:val="21"/>
          <w:szCs w:val="21"/>
          <w:lang w:val="pt-BR"/>
        </w:rPr>
        <w:t>Avaliação sobre as informações fornecidas;</w:t>
      </w:r>
    </w:p>
    <w:p w:rsidR="005F647D" w:rsidRPr="00077714" w:rsidRDefault="005F647D" w:rsidP="005F647D">
      <w:pPr>
        <w:pStyle w:val="PargrafodaLista"/>
        <w:widowControl/>
        <w:numPr>
          <w:ilvl w:val="0"/>
          <w:numId w:val="25"/>
        </w:numPr>
        <w:spacing w:before="0" w:after="0"/>
        <w:jc w:val="left"/>
        <w:rPr>
          <w:rFonts w:asciiTheme="minorHAnsi" w:hAnsiTheme="minorHAnsi" w:cstheme="minorHAnsi"/>
          <w:color w:val="222831"/>
          <w:sz w:val="21"/>
          <w:szCs w:val="21"/>
          <w:lang w:val="pt-BR"/>
        </w:rPr>
      </w:pPr>
      <w:r w:rsidRPr="00077714">
        <w:rPr>
          <w:rFonts w:asciiTheme="minorHAnsi" w:hAnsiTheme="minorHAnsi" w:cstheme="minorHAnsi"/>
          <w:color w:val="222831"/>
          <w:sz w:val="21"/>
          <w:szCs w:val="21"/>
          <w:lang w:val="pt-BR"/>
        </w:rPr>
        <w:t>Identificação da área de abrangência da pesquisa.</w:t>
      </w:r>
    </w:p>
    <w:p w:rsidR="005F647D" w:rsidRPr="00077714" w:rsidRDefault="005F647D" w:rsidP="005F647D">
      <w:pPr>
        <w:widowControl/>
        <w:spacing w:before="0" w:after="0" w:line="240" w:lineRule="auto"/>
        <w:jc w:val="left"/>
        <w:rPr>
          <w:rFonts w:asciiTheme="minorHAnsi" w:hAnsiTheme="minorHAnsi" w:cstheme="minorHAnsi"/>
          <w:b/>
          <w:bCs/>
          <w:color w:val="429293"/>
          <w:sz w:val="18"/>
          <w:szCs w:val="18"/>
        </w:rPr>
      </w:pPr>
      <w:r w:rsidRPr="00077714">
        <w:rPr>
          <w:rFonts w:asciiTheme="minorHAnsi" w:hAnsiTheme="minorHAnsi" w:cstheme="minorHAnsi"/>
          <w:b/>
          <w:bCs/>
          <w:color w:val="429293"/>
          <w:sz w:val="24"/>
          <w:szCs w:val="24"/>
        </w:rPr>
        <w:t xml:space="preserve">2. </w:t>
      </w:r>
      <w:r w:rsidRPr="00077714">
        <w:rPr>
          <w:rFonts w:asciiTheme="minorHAnsi" w:hAnsiTheme="minorHAnsi" w:cstheme="minorHAnsi"/>
          <w:b/>
          <w:bCs/>
          <w:color w:val="429293"/>
          <w:sz w:val="18"/>
          <w:szCs w:val="18"/>
        </w:rPr>
        <w:t>CARACTERIZAÇÃO TERRITORIAL</w:t>
      </w:r>
    </w:p>
    <w:p w:rsidR="005F647D" w:rsidRPr="00077714" w:rsidRDefault="005F647D" w:rsidP="005F647D">
      <w:pPr>
        <w:pStyle w:val="PargrafodaLista"/>
        <w:widowControl/>
        <w:numPr>
          <w:ilvl w:val="0"/>
          <w:numId w:val="26"/>
        </w:numPr>
        <w:spacing w:before="0" w:after="0"/>
        <w:jc w:val="left"/>
        <w:rPr>
          <w:rFonts w:asciiTheme="minorHAnsi" w:hAnsiTheme="minorHAnsi" w:cstheme="minorHAnsi"/>
          <w:color w:val="222831"/>
          <w:sz w:val="21"/>
          <w:szCs w:val="21"/>
          <w:lang w:val="pt-BR"/>
        </w:rPr>
      </w:pPr>
      <w:r w:rsidRPr="00077714">
        <w:rPr>
          <w:rFonts w:asciiTheme="minorHAnsi" w:hAnsiTheme="minorHAnsi" w:cstheme="minorHAnsi"/>
          <w:color w:val="222831"/>
          <w:sz w:val="21"/>
          <w:szCs w:val="21"/>
          <w:lang w:val="pt-BR"/>
        </w:rPr>
        <w:t>Identificação das localidades onde a língua é falada;</w:t>
      </w:r>
    </w:p>
    <w:p w:rsidR="005F647D" w:rsidRPr="00077714" w:rsidRDefault="005F647D" w:rsidP="005F647D">
      <w:pPr>
        <w:pStyle w:val="PargrafodaLista"/>
        <w:widowControl/>
        <w:numPr>
          <w:ilvl w:val="0"/>
          <w:numId w:val="26"/>
        </w:numPr>
        <w:spacing w:before="0" w:after="0"/>
        <w:jc w:val="left"/>
        <w:rPr>
          <w:rFonts w:asciiTheme="minorHAnsi" w:hAnsiTheme="minorHAnsi" w:cstheme="minorHAnsi"/>
          <w:color w:val="222831"/>
          <w:sz w:val="21"/>
          <w:szCs w:val="21"/>
          <w:lang w:val="pt-BR"/>
        </w:rPr>
      </w:pPr>
      <w:r w:rsidRPr="00077714">
        <w:rPr>
          <w:rFonts w:asciiTheme="minorHAnsi" w:hAnsiTheme="minorHAnsi" w:cstheme="minorHAnsi"/>
          <w:color w:val="222831"/>
          <w:sz w:val="21"/>
          <w:szCs w:val="21"/>
          <w:lang w:val="pt-BR"/>
        </w:rPr>
        <w:t>Caracterização do território da língua.</w:t>
      </w:r>
    </w:p>
    <w:p w:rsidR="005F647D" w:rsidRPr="00077714" w:rsidRDefault="005F647D" w:rsidP="005F647D">
      <w:pPr>
        <w:widowControl/>
        <w:spacing w:before="0" w:after="0" w:line="240" w:lineRule="auto"/>
        <w:jc w:val="left"/>
        <w:rPr>
          <w:rFonts w:asciiTheme="minorHAnsi" w:hAnsiTheme="minorHAnsi" w:cstheme="minorHAnsi"/>
          <w:b/>
          <w:bCs/>
          <w:color w:val="429293"/>
          <w:sz w:val="18"/>
          <w:szCs w:val="18"/>
        </w:rPr>
      </w:pPr>
      <w:r w:rsidRPr="00077714">
        <w:rPr>
          <w:rFonts w:asciiTheme="minorHAnsi" w:hAnsiTheme="minorHAnsi" w:cstheme="minorHAnsi"/>
          <w:b/>
          <w:bCs/>
          <w:color w:val="429293"/>
          <w:sz w:val="24"/>
          <w:szCs w:val="24"/>
        </w:rPr>
        <w:t xml:space="preserve">3. </w:t>
      </w:r>
      <w:r w:rsidRPr="00077714">
        <w:rPr>
          <w:rFonts w:asciiTheme="minorHAnsi" w:hAnsiTheme="minorHAnsi" w:cstheme="minorHAnsi"/>
          <w:b/>
          <w:bCs/>
          <w:color w:val="429293"/>
          <w:sz w:val="18"/>
          <w:szCs w:val="18"/>
        </w:rPr>
        <w:t>IDENTIFICAÇÃO E CARACTERIZAÇÃO DA COMUNIDADE LINGUÍSTICA</w:t>
      </w:r>
    </w:p>
    <w:p w:rsidR="005F647D" w:rsidRPr="00077714" w:rsidRDefault="005F647D" w:rsidP="005F647D">
      <w:pPr>
        <w:pStyle w:val="PargrafodaLista"/>
        <w:widowControl/>
        <w:numPr>
          <w:ilvl w:val="0"/>
          <w:numId w:val="27"/>
        </w:numPr>
        <w:spacing w:before="0" w:after="0"/>
        <w:jc w:val="left"/>
        <w:rPr>
          <w:rFonts w:asciiTheme="minorHAnsi" w:hAnsiTheme="minorHAnsi" w:cstheme="minorHAnsi"/>
          <w:color w:val="222831"/>
          <w:sz w:val="21"/>
          <w:szCs w:val="21"/>
        </w:rPr>
      </w:pPr>
      <w:r w:rsidRPr="00077714">
        <w:rPr>
          <w:rFonts w:asciiTheme="minorHAnsi" w:hAnsiTheme="minorHAnsi" w:cstheme="minorHAnsi"/>
          <w:color w:val="222831"/>
          <w:sz w:val="21"/>
          <w:szCs w:val="21"/>
        </w:rPr>
        <w:t>Identificação da comunidade linguística;</w:t>
      </w:r>
    </w:p>
    <w:p w:rsidR="005F647D" w:rsidRPr="00077714" w:rsidRDefault="005F647D" w:rsidP="005F647D">
      <w:pPr>
        <w:pStyle w:val="PargrafodaLista"/>
        <w:widowControl/>
        <w:numPr>
          <w:ilvl w:val="0"/>
          <w:numId w:val="27"/>
        </w:numPr>
        <w:spacing w:before="0" w:after="0"/>
        <w:jc w:val="left"/>
        <w:rPr>
          <w:rFonts w:asciiTheme="minorHAnsi" w:hAnsiTheme="minorHAnsi" w:cstheme="minorHAnsi"/>
          <w:color w:val="222831"/>
          <w:sz w:val="21"/>
          <w:szCs w:val="21"/>
        </w:rPr>
      </w:pPr>
      <w:r w:rsidRPr="00077714">
        <w:rPr>
          <w:rFonts w:asciiTheme="minorHAnsi" w:hAnsiTheme="minorHAnsi" w:cstheme="minorHAnsi"/>
          <w:color w:val="222831"/>
          <w:sz w:val="21"/>
          <w:szCs w:val="21"/>
        </w:rPr>
        <w:t>População da comunidade linguística;</w:t>
      </w:r>
    </w:p>
    <w:p w:rsidR="005F647D" w:rsidRPr="00077714" w:rsidRDefault="005F647D" w:rsidP="005F647D">
      <w:pPr>
        <w:pStyle w:val="PargrafodaLista"/>
        <w:widowControl/>
        <w:numPr>
          <w:ilvl w:val="0"/>
          <w:numId w:val="27"/>
        </w:numPr>
        <w:spacing w:before="0" w:after="0"/>
        <w:jc w:val="left"/>
        <w:rPr>
          <w:rFonts w:asciiTheme="minorHAnsi" w:hAnsiTheme="minorHAnsi" w:cstheme="minorHAnsi"/>
          <w:color w:val="222831"/>
          <w:sz w:val="21"/>
          <w:szCs w:val="21"/>
        </w:rPr>
      </w:pPr>
      <w:r w:rsidRPr="00077714">
        <w:rPr>
          <w:rFonts w:asciiTheme="minorHAnsi" w:hAnsiTheme="minorHAnsi" w:cstheme="minorHAnsi"/>
          <w:color w:val="222831"/>
          <w:sz w:val="21"/>
          <w:szCs w:val="21"/>
        </w:rPr>
        <w:t>Caracterização da comunidade linguística.</w:t>
      </w:r>
    </w:p>
    <w:p w:rsidR="005F647D" w:rsidRPr="00077714" w:rsidRDefault="005F647D" w:rsidP="005F647D">
      <w:pPr>
        <w:widowControl/>
        <w:spacing w:before="0" w:after="0" w:line="240" w:lineRule="auto"/>
        <w:jc w:val="left"/>
        <w:rPr>
          <w:rFonts w:asciiTheme="minorHAnsi" w:hAnsiTheme="minorHAnsi" w:cstheme="minorHAnsi"/>
          <w:b/>
          <w:bCs/>
          <w:color w:val="429293"/>
          <w:sz w:val="18"/>
          <w:szCs w:val="18"/>
        </w:rPr>
      </w:pPr>
      <w:r w:rsidRPr="00077714">
        <w:rPr>
          <w:rFonts w:asciiTheme="minorHAnsi" w:hAnsiTheme="minorHAnsi" w:cstheme="minorHAnsi"/>
          <w:b/>
          <w:bCs/>
          <w:color w:val="429293"/>
          <w:sz w:val="24"/>
          <w:szCs w:val="24"/>
        </w:rPr>
        <w:t xml:space="preserve">4. </w:t>
      </w:r>
      <w:r w:rsidRPr="00077714">
        <w:rPr>
          <w:rFonts w:asciiTheme="minorHAnsi" w:hAnsiTheme="minorHAnsi" w:cstheme="minorHAnsi"/>
          <w:b/>
          <w:bCs/>
          <w:color w:val="429293"/>
          <w:sz w:val="18"/>
          <w:szCs w:val="18"/>
        </w:rPr>
        <w:t>IDENTIFICAÇÃO E CARACTERIZAÇÃO DA LÍNGUA DE REFERÊNCIA</w:t>
      </w:r>
    </w:p>
    <w:p w:rsidR="005F647D" w:rsidRPr="00077714" w:rsidRDefault="005F647D" w:rsidP="005F647D">
      <w:pPr>
        <w:pStyle w:val="PargrafodaLista"/>
        <w:widowControl/>
        <w:numPr>
          <w:ilvl w:val="0"/>
          <w:numId w:val="28"/>
        </w:numPr>
        <w:spacing w:before="0" w:after="0"/>
        <w:jc w:val="left"/>
        <w:rPr>
          <w:rFonts w:asciiTheme="minorHAnsi" w:hAnsiTheme="minorHAnsi" w:cstheme="minorHAnsi"/>
          <w:color w:val="222831"/>
          <w:sz w:val="21"/>
          <w:szCs w:val="21"/>
        </w:rPr>
      </w:pPr>
      <w:r w:rsidRPr="00077714">
        <w:rPr>
          <w:rFonts w:asciiTheme="minorHAnsi" w:hAnsiTheme="minorHAnsi" w:cstheme="minorHAnsi"/>
          <w:color w:val="222831"/>
          <w:sz w:val="21"/>
          <w:szCs w:val="21"/>
        </w:rPr>
        <w:lastRenderedPageBreak/>
        <w:t>Denominações;</w:t>
      </w:r>
    </w:p>
    <w:p w:rsidR="005F647D" w:rsidRPr="00077714" w:rsidRDefault="005F647D" w:rsidP="005F647D">
      <w:pPr>
        <w:pStyle w:val="PargrafodaLista"/>
        <w:widowControl/>
        <w:numPr>
          <w:ilvl w:val="0"/>
          <w:numId w:val="28"/>
        </w:numPr>
        <w:spacing w:before="0" w:after="0"/>
        <w:jc w:val="left"/>
        <w:rPr>
          <w:rFonts w:asciiTheme="minorHAnsi" w:hAnsiTheme="minorHAnsi" w:cstheme="minorHAnsi"/>
          <w:color w:val="222831"/>
          <w:sz w:val="21"/>
          <w:szCs w:val="21"/>
        </w:rPr>
      </w:pPr>
      <w:r w:rsidRPr="00077714">
        <w:rPr>
          <w:rFonts w:asciiTheme="minorHAnsi" w:hAnsiTheme="minorHAnsi" w:cstheme="minorHAnsi"/>
          <w:color w:val="222831"/>
          <w:sz w:val="21"/>
          <w:szCs w:val="21"/>
        </w:rPr>
        <w:t>Modalidade da língua;</w:t>
      </w:r>
    </w:p>
    <w:p w:rsidR="005F647D" w:rsidRPr="00077714" w:rsidRDefault="005F647D" w:rsidP="005F647D">
      <w:pPr>
        <w:pStyle w:val="PargrafodaLista"/>
        <w:widowControl/>
        <w:numPr>
          <w:ilvl w:val="0"/>
          <w:numId w:val="28"/>
        </w:numPr>
        <w:spacing w:before="0" w:after="0"/>
        <w:jc w:val="left"/>
        <w:rPr>
          <w:rFonts w:asciiTheme="minorHAnsi" w:hAnsiTheme="minorHAnsi" w:cstheme="minorHAnsi"/>
          <w:color w:val="222831"/>
          <w:sz w:val="21"/>
          <w:szCs w:val="21"/>
        </w:rPr>
      </w:pPr>
      <w:r w:rsidRPr="00077714">
        <w:rPr>
          <w:rFonts w:asciiTheme="minorHAnsi" w:hAnsiTheme="minorHAnsi" w:cstheme="minorHAnsi"/>
          <w:color w:val="222831"/>
          <w:sz w:val="21"/>
          <w:szCs w:val="21"/>
        </w:rPr>
        <w:t>Historicidade;</w:t>
      </w:r>
    </w:p>
    <w:p w:rsidR="005F647D" w:rsidRPr="00077714" w:rsidRDefault="005F647D" w:rsidP="005F647D">
      <w:pPr>
        <w:pStyle w:val="PargrafodaLista"/>
        <w:widowControl/>
        <w:numPr>
          <w:ilvl w:val="0"/>
          <w:numId w:val="28"/>
        </w:numPr>
        <w:spacing w:before="0" w:after="0"/>
        <w:jc w:val="left"/>
        <w:rPr>
          <w:rFonts w:asciiTheme="minorHAnsi" w:hAnsiTheme="minorHAnsi" w:cstheme="minorHAnsi"/>
          <w:color w:val="222831"/>
          <w:sz w:val="21"/>
          <w:szCs w:val="21"/>
        </w:rPr>
      </w:pPr>
      <w:r w:rsidRPr="00077714">
        <w:rPr>
          <w:rFonts w:asciiTheme="minorHAnsi" w:hAnsiTheme="minorHAnsi" w:cstheme="minorHAnsi"/>
          <w:color w:val="222831"/>
          <w:sz w:val="21"/>
          <w:szCs w:val="21"/>
        </w:rPr>
        <w:t>Língua e variedades;</w:t>
      </w:r>
    </w:p>
    <w:p w:rsidR="005F647D" w:rsidRPr="00077714" w:rsidRDefault="005F647D" w:rsidP="005F647D">
      <w:pPr>
        <w:pStyle w:val="PargrafodaLista"/>
        <w:widowControl/>
        <w:numPr>
          <w:ilvl w:val="0"/>
          <w:numId w:val="28"/>
        </w:numPr>
        <w:spacing w:before="0" w:after="0"/>
        <w:jc w:val="left"/>
        <w:rPr>
          <w:rFonts w:asciiTheme="minorHAnsi" w:hAnsiTheme="minorHAnsi" w:cstheme="minorHAnsi"/>
          <w:color w:val="222831"/>
          <w:sz w:val="21"/>
          <w:szCs w:val="21"/>
        </w:rPr>
      </w:pPr>
      <w:r w:rsidRPr="00077714">
        <w:rPr>
          <w:rFonts w:asciiTheme="minorHAnsi" w:hAnsiTheme="minorHAnsi" w:cstheme="minorHAnsi"/>
          <w:color w:val="222831"/>
          <w:sz w:val="21"/>
          <w:szCs w:val="21"/>
        </w:rPr>
        <w:t>Situação político-jurídica;</w:t>
      </w:r>
    </w:p>
    <w:p w:rsidR="005F647D" w:rsidRPr="00077714" w:rsidRDefault="005F647D" w:rsidP="005F647D">
      <w:pPr>
        <w:pStyle w:val="PargrafodaLista"/>
        <w:widowControl/>
        <w:numPr>
          <w:ilvl w:val="0"/>
          <w:numId w:val="28"/>
        </w:numPr>
        <w:spacing w:before="0" w:after="0"/>
        <w:jc w:val="left"/>
        <w:rPr>
          <w:rFonts w:asciiTheme="minorHAnsi" w:hAnsiTheme="minorHAnsi" w:cstheme="minorHAnsi"/>
          <w:color w:val="222831"/>
          <w:sz w:val="21"/>
          <w:szCs w:val="21"/>
        </w:rPr>
      </w:pPr>
      <w:r w:rsidRPr="00077714">
        <w:rPr>
          <w:rFonts w:asciiTheme="minorHAnsi" w:hAnsiTheme="minorHAnsi" w:cstheme="minorHAnsi"/>
          <w:color w:val="222831"/>
          <w:sz w:val="21"/>
          <w:szCs w:val="21"/>
        </w:rPr>
        <w:t>Recursos documentais;</w:t>
      </w:r>
    </w:p>
    <w:p w:rsidR="005F647D" w:rsidRPr="00077714" w:rsidRDefault="005F647D" w:rsidP="005F647D">
      <w:pPr>
        <w:pStyle w:val="PargrafodaLista"/>
        <w:widowControl/>
        <w:numPr>
          <w:ilvl w:val="0"/>
          <w:numId w:val="28"/>
        </w:numPr>
        <w:spacing w:before="0" w:after="0"/>
        <w:jc w:val="left"/>
        <w:rPr>
          <w:rFonts w:asciiTheme="minorHAnsi" w:hAnsiTheme="minorHAnsi" w:cstheme="minorHAnsi"/>
          <w:color w:val="222831"/>
          <w:sz w:val="21"/>
          <w:szCs w:val="21"/>
        </w:rPr>
      </w:pPr>
      <w:r w:rsidRPr="00077714">
        <w:rPr>
          <w:rFonts w:asciiTheme="minorHAnsi" w:hAnsiTheme="minorHAnsi" w:cstheme="minorHAnsi"/>
          <w:color w:val="222831"/>
          <w:sz w:val="21"/>
          <w:szCs w:val="21"/>
        </w:rPr>
        <w:t>Pessoas de referência;</w:t>
      </w:r>
    </w:p>
    <w:p w:rsidR="005F647D" w:rsidRPr="00077714" w:rsidRDefault="005F647D" w:rsidP="005F647D">
      <w:pPr>
        <w:pStyle w:val="PargrafodaLista"/>
        <w:widowControl/>
        <w:numPr>
          <w:ilvl w:val="0"/>
          <w:numId w:val="28"/>
        </w:numPr>
        <w:spacing w:before="0" w:after="0"/>
        <w:jc w:val="left"/>
        <w:rPr>
          <w:rFonts w:asciiTheme="minorHAnsi" w:hAnsiTheme="minorHAnsi" w:cstheme="minorHAnsi"/>
          <w:color w:val="222831"/>
          <w:sz w:val="21"/>
          <w:szCs w:val="21"/>
        </w:rPr>
      </w:pPr>
      <w:r w:rsidRPr="00077714">
        <w:rPr>
          <w:rFonts w:asciiTheme="minorHAnsi" w:hAnsiTheme="minorHAnsi" w:cstheme="minorHAnsi"/>
          <w:color w:val="222831"/>
          <w:sz w:val="21"/>
          <w:szCs w:val="21"/>
        </w:rPr>
        <w:t>Instituições.</w:t>
      </w:r>
    </w:p>
    <w:p w:rsidR="005F647D" w:rsidRPr="00077714" w:rsidRDefault="005F647D" w:rsidP="005F647D">
      <w:pPr>
        <w:widowControl/>
        <w:spacing w:before="0" w:after="0" w:line="240" w:lineRule="auto"/>
        <w:jc w:val="left"/>
        <w:rPr>
          <w:rFonts w:asciiTheme="minorHAnsi" w:hAnsiTheme="minorHAnsi" w:cstheme="minorHAnsi"/>
          <w:b/>
          <w:bCs/>
          <w:color w:val="429293"/>
          <w:sz w:val="18"/>
          <w:szCs w:val="18"/>
        </w:rPr>
      </w:pPr>
      <w:r w:rsidRPr="00077714">
        <w:rPr>
          <w:rFonts w:asciiTheme="minorHAnsi" w:hAnsiTheme="minorHAnsi" w:cstheme="minorHAnsi"/>
          <w:b/>
          <w:bCs/>
          <w:color w:val="429293"/>
          <w:sz w:val="24"/>
          <w:szCs w:val="24"/>
        </w:rPr>
        <w:t xml:space="preserve">5. </w:t>
      </w:r>
      <w:r w:rsidRPr="00077714">
        <w:rPr>
          <w:rFonts w:asciiTheme="minorHAnsi" w:hAnsiTheme="minorHAnsi" w:cstheme="minorHAnsi"/>
          <w:b/>
          <w:bCs/>
          <w:color w:val="429293"/>
          <w:sz w:val="18"/>
          <w:szCs w:val="18"/>
        </w:rPr>
        <w:t>DIAGNÓSTICO SOCIOLINGUÍSTICO</w:t>
      </w:r>
    </w:p>
    <w:p w:rsidR="005F647D" w:rsidRPr="00077714" w:rsidRDefault="005F647D" w:rsidP="005F647D">
      <w:pPr>
        <w:pStyle w:val="PargrafodaLista"/>
        <w:widowControl/>
        <w:numPr>
          <w:ilvl w:val="0"/>
          <w:numId w:val="29"/>
        </w:numPr>
        <w:spacing w:before="0" w:after="0"/>
        <w:jc w:val="left"/>
        <w:rPr>
          <w:rFonts w:asciiTheme="minorHAnsi" w:hAnsiTheme="minorHAnsi" w:cstheme="minorHAnsi"/>
          <w:color w:val="222831"/>
          <w:sz w:val="21"/>
          <w:szCs w:val="21"/>
        </w:rPr>
      </w:pPr>
      <w:r w:rsidRPr="00077714">
        <w:rPr>
          <w:rFonts w:asciiTheme="minorHAnsi" w:hAnsiTheme="minorHAnsi" w:cstheme="minorHAnsi"/>
          <w:color w:val="222831"/>
          <w:sz w:val="21"/>
          <w:szCs w:val="21"/>
        </w:rPr>
        <w:t>Falantes;</w:t>
      </w:r>
    </w:p>
    <w:p w:rsidR="005F647D" w:rsidRPr="00077714" w:rsidRDefault="005F647D" w:rsidP="005F647D">
      <w:pPr>
        <w:pStyle w:val="PargrafodaLista"/>
        <w:widowControl/>
        <w:numPr>
          <w:ilvl w:val="0"/>
          <w:numId w:val="29"/>
        </w:numPr>
        <w:spacing w:before="0" w:after="0"/>
        <w:jc w:val="left"/>
        <w:rPr>
          <w:rFonts w:asciiTheme="minorHAnsi" w:hAnsiTheme="minorHAnsi" w:cstheme="minorHAnsi"/>
          <w:color w:val="222831"/>
          <w:sz w:val="21"/>
          <w:szCs w:val="21"/>
        </w:rPr>
      </w:pPr>
      <w:r w:rsidRPr="00077714">
        <w:rPr>
          <w:rFonts w:asciiTheme="minorHAnsi" w:hAnsiTheme="minorHAnsi" w:cstheme="minorHAnsi"/>
          <w:color w:val="222831"/>
          <w:sz w:val="21"/>
          <w:szCs w:val="21"/>
        </w:rPr>
        <w:t>Aquisição;</w:t>
      </w:r>
    </w:p>
    <w:p w:rsidR="005F647D" w:rsidRPr="00077714" w:rsidRDefault="005F647D" w:rsidP="005F647D">
      <w:pPr>
        <w:pStyle w:val="PargrafodaLista"/>
        <w:widowControl/>
        <w:numPr>
          <w:ilvl w:val="0"/>
          <w:numId w:val="29"/>
        </w:numPr>
        <w:spacing w:before="0" w:after="0"/>
        <w:jc w:val="left"/>
        <w:rPr>
          <w:rFonts w:asciiTheme="minorHAnsi" w:hAnsiTheme="minorHAnsi" w:cstheme="minorHAnsi"/>
          <w:color w:val="222831"/>
          <w:sz w:val="21"/>
          <w:szCs w:val="21"/>
          <w:lang w:val="pt-BR"/>
        </w:rPr>
      </w:pPr>
      <w:r w:rsidRPr="00077714">
        <w:rPr>
          <w:rFonts w:asciiTheme="minorHAnsi" w:hAnsiTheme="minorHAnsi" w:cstheme="minorHAnsi"/>
          <w:color w:val="222831"/>
          <w:sz w:val="21"/>
          <w:szCs w:val="21"/>
          <w:lang w:val="pt-BR"/>
        </w:rPr>
        <w:t>Transmissão da língua de referência;</w:t>
      </w:r>
    </w:p>
    <w:p w:rsidR="005F647D" w:rsidRPr="00077714" w:rsidRDefault="005F647D" w:rsidP="005F647D">
      <w:pPr>
        <w:pStyle w:val="PargrafodaLista"/>
        <w:widowControl/>
        <w:numPr>
          <w:ilvl w:val="0"/>
          <w:numId w:val="29"/>
        </w:numPr>
        <w:spacing w:before="0" w:after="0"/>
        <w:jc w:val="left"/>
        <w:rPr>
          <w:rFonts w:asciiTheme="minorHAnsi" w:hAnsiTheme="minorHAnsi" w:cstheme="minorHAnsi"/>
          <w:color w:val="222831"/>
          <w:sz w:val="21"/>
          <w:szCs w:val="21"/>
        </w:rPr>
      </w:pPr>
      <w:r w:rsidRPr="00077714">
        <w:rPr>
          <w:rFonts w:asciiTheme="minorHAnsi" w:hAnsiTheme="minorHAnsi" w:cstheme="minorHAnsi"/>
          <w:color w:val="222831"/>
          <w:sz w:val="21"/>
          <w:szCs w:val="21"/>
        </w:rPr>
        <w:t>Escrita e leitura;</w:t>
      </w:r>
    </w:p>
    <w:p w:rsidR="005F647D" w:rsidRPr="00077714" w:rsidRDefault="005F647D" w:rsidP="005F647D">
      <w:pPr>
        <w:pStyle w:val="PargrafodaLista"/>
        <w:widowControl/>
        <w:numPr>
          <w:ilvl w:val="0"/>
          <w:numId w:val="29"/>
        </w:numPr>
        <w:spacing w:before="0" w:after="0"/>
        <w:jc w:val="left"/>
        <w:rPr>
          <w:rFonts w:asciiTheme="minorHAnsi" w:hAnsiTheme="minorHAnsi" w:cstheme="minorHAnsi"/>
          <w:color w:val="222831"/>
          <w:sz w:val="21"/>
          <w:szCs w:val="21"/>
        </w:rPr>
      </w:pPr>
      <w:r w:rsidRPr="00077714">
        <w:rPr>
          <w:rFonts w:asciiTheme="minorHAnsi" w:hAnsiTheme="minorHAnsi" w:cstheme="minorHAnsi"/>
          <w:color w:val="222831"/>
          <w:sz w:val="21"/>
          <w:szCs w:val="21"/>
        </w:rPr>
        <w:t>Situações de uso;</w:t>
      </w:r>
    </w:p>
    <w:p w:rsidR="005F647D" w:rsidRPr="00077714" w:rsidRDefault="005F647D" w:rsidP="005F647D">
      <w:pPr>
        <w:pStyle w:val="PargrafodaLista"/>
        <w:widowControl/>
        <w:numPr>
          <w:ilvl w:val="0"/>
          <w:numId w:val="29"/>
        </w:numPr>
        <w:spacing w:before="0" w:after="0"/>
        <w:jc w:val="left"/>
        <w:rPr>
          <w:rFonts w:asciiTheme="minorHAnsi" w:hAnsiTheme="minorHAnsi" w:cstheme="minorHAnsi"/>
          <w:color w:val="222831"/>
          <w:sz w:val="21"/>
          <w:szCs w:val="21"/>
        </w:rPr>
      </w:pPr>
      <w:r w:rsidRPr="00077714">
        <w:rPr>
          <w:rFonts w:asciiTheme="minorHAnsi" w:hAnsiTheme="minorHAnsi" w:cstheme="minorHAnsi"/>
          <w:color w:val="222831"/>
          <w:sz w:val="21"/>
          <w:szCs w:val="21"/>
        </w:rPr>
        <w:t>Atitudes linguísticas na comunidade;</w:t>
      </w:r>
    </w:p>
    <w:p w:rsidR="005F647D" w:rsidRPr="00077714" w:rsidRDefault="005F647D" w:rsidP="005F647D">
      <w:pPr>
        <w:pStyle w:val="PargrafodaLista"/>
        <w:widowControl/>
        <w:numPr>
          <w:ilvl w:val="0"/>
          <w:numId w:val="29"/>
        </w:numPr>
        <w:spacing w:before="0" w:after="0"/>
        <w:jc w:val="left"/>
        <w:rPr>
          <w:rFonts w:asciiTheme="minorHAnsi" w:hAnsiTheme="minorHAnsi" w:cstheme="minorHAnsi"/>
          <w:color w:val="222831"/>
          <w:sz w:val="21"/>
          <w:szCs w:val="21"/>
        </w:rPr>
      </w:pPr>
      <w:r w:rsidRPr="00077714">
        <w:rPr>
          <w:rFonts w:asciiTheme="minorHAnsi" w:hAnsiTheme="minorHAnsi" w:cstheme="minorHAnsi"/>
          <w:color w:val="222831"/>
          <w:sz w:val="21"/>
          <w:szCs w:val="21"/>
        </w:rPr>
        <w:t>Síntese.</w:t>
      </w:r>
    </w:p>
    <w:p w:rsidR="005F647D" w:rsidRPr="00077714" w:rsidRDefault="005F647D" w:rsidP="005F647D">
      <w:pPr>
        <w:widowControl/>
        <w:spacing w:before="0" w:after="0" w:line="240" w:lineRule="auto"/>
        <w:jc w:val="left"/>
        <w:rPr>
          <w:rFonts w:asciiTheme="minorHAnsi" w:hAnsiTheme="minorHAnsi" w:cstheme="minorHAnsi"/>
          <w:b/>
          <w:bCs/>
          <w:color w:val="429293"/>
          <w:sz w:val="18"/>
          <w:szCs w:val="18"/>
        </w:rPr>
      </w:pPr>
      <w:r w:rsidRPr="00077714">
        <w:rPr>
          <w:rFonts w:asciiTheme="minorHAnsi" w:hAnsiTheme="minorHAnsi" w:cstheme="minorHAnsi"/>
          <w:b/>
          <w:bCs/>
          <w:color w:val="429293"/>
          <w:sz w:val="24"/>
          <w:szCs w:val="24"/>
        </w:rPr>
        <w:t xml:space="preserve">6. </w:t>
      </w:r>
      <w:r w:rsidRPr="00077714">
        <w:rPr>
          <w:rFonts w:asciiTheme="minorHAnsi" w:hAnsiTheme="minorHAnsi" w:cstheme="minorHAnsi"/>
          <w:b/>
          <w:bCs/>
          <w:color w:val="429293"/>
          <w:sz w:val="18"/>
          <w:szCs w:val="18"/>
        </w:rPr>
        <w:t>AVALIAÇÃO DA VITALIDADE LINGUÍSTICA, REVITALIZAÇÃO E PROMOÇÃO</w:t>
      </w:r>
    </w:p>
    <w:p w:rsidR="005F647D" w:rsidRPr="00077714" w:rsidRDefault="005F647D" w:rsidP="005F647D">
      <w:pPr>
        <w:pStyle w:val="PargrafodaLista"/>
        <w:widowControl/>
        <w:numPr>
          <w:ilvl w:val="0"/>
          <w:numId w:val="30"/>
        </w:numPr>
        <w:spacing w:before="0" w:after="0"/>
        <w:jc w:val="left"/>
        <w:rPr>
          <w:rFonts w:asciiTheme="minorHAnsi" w:hAnsiTheme="minorHAnsi" w:cstheme="minorHAnsi"/>
          <w:color w:val="222831"/>
          <w:sz w:val="21"/>
          <w:szCs w:val="21"/>
          <w:lang w:val="pt-BR"/>
        </w:rPr>
      </w:pPr>
      <w:r w:rsidRPr="00077714">
        <w:rPr>
          <w:rFonts w:asciiTheme="minorHAnsi" w:hAnsiTheme="minorHAnsi" w:cstheme="minorHAnsi"/>
          <w:color w:val="222831"/>
          <w:sz w:val="21"/>
          <w:szCs w:val="21"/>
          <w:lang w:val="pt-BR"/>
        </w:rPr>
        <w:t>Ações de revitalização e promoção;</w:t>
      </w:r>
    </w:p>
    <w:p w:rsidR="005F647D" w:rsidRPr="00077714" w:rsidRDefault="005F647D" w:rsidP="005F647D">
      <w:pPr>
        <w:pStyle w:val="PargrafodaLista"/>
        <w:numPr>
          <w:ilvl w:val="0"/>
          <w:numId w:val="30"/>
        </w:numPr>
        <w:rPr>
          <w:rFonts w:asciiTheme="minorHAnsi" w:hAnsiTheme="minorHAnsi" w:cstheme="minorHAnsi"/>
        </w:rPr>
      </w:pPr>
      <w:r w:rsidRPr="00077714">
        <w:rPr>
          <w:rFonts w:asciiTheme="minorHAnsi" w:hAnsiTheme="minorHAnsi" w:cstheme="minorHAnsi"/>
          <w:color w:val="222831"/>
          <w:sz w:val="21"/>
          <w:szCs w:val="21"/>
        </w:rPr>
        <w:t>Vitalidade linguística.</w:t>
      </w:r>
    </w:p>
    <w:p w:rsidR="005F647D" w:rsidRPr="00430BA9" w:rsidRDefault="005F647D" w:rsidP="005F647D">
      <w:r w:rsidRPr="00252903">
        <w:rPr>
          <w:rFonts w:asciiTheme="majorHAnsi" w:hAnsiTheme="majorHAnsi"/>
        </w:rPr>
        <w:t>O primeiro módulo</w:t>
      </w:r>
      <w:r>
        <w:rPr>
          <w:rFonts w:asciiTheme="majorHAnsi" w:hAnsiTheme="majorHAnsi"/>
        </w:rPr>
        <w:t>, IDENTIFICAÇÃO DA PESQUISA,</w:t>
      </w:r>
      <w:r w:rsidRPr="00252903">
        <w:rPr>
          <w:rFonts w:asciiTheme="majorHAnsi" w:hAnsiTheme="majorHAnsi"/>
        </w:rPr>
        <w:t xml:space="preserve"> é de apresentação à pesquisa, incluindo dados sobre o proponente e metadados. </w:t>
      </w:r>
      <w:r w:rsidRPr="00252903">
        <w:rPr>
          <w:rFonts w:asciiTheme="majorHAnsi" w:hAnsiTheme="majorHAnsi" w:cs="Cambria"/>
        </w:rPr>
        <w:t xml:space="preserve">Deve ser respondido uma única vez por cada pesquisa, mesmo que seja um inventário regional. Já os demais módulos deverão ser respondidos para cada língua a ser </w:t>
      </w:r>
      <w:r>
        <w:rPr>
          <w:rFonts w:asciiTheme="majorHAnsi" w:hAnsiTheme="majorHAnsi" w:cs="Cambria"/>
        </w:rPr>
        <w:t>inventariada</w:t>
      </w:r>
      <w:r w:rsidRPr="00252903">
        <w:rPr>
          <w:rFonts w:asciiTheme="majorHAnsi" w:hAnsiTheme="majorHAnsi" w:cs="Cambria"/>
        </w:rPr>
        <w:t xml:space="preserve">. Ou seja, se </w:t>
      </w:r>
      <w:r>
        <w:rPr>
          <w:rFonts w:asciiTheme="majorHAnsi" w:hAnsiTheme="majorHAnsi" w:cs="Cambria"/>
        </w:rPr>
        <w:t xml:space="preserve">uma pesquisa tem como objetivo a produção de conhecimento sobre </w:t>
      </w:r>
      <w:r w:rsidRPr="00252903">
        <w:rPr>
          <w:rFonts w:asciiTheme="majorHAnsi" w:hAnsiTheme="majorHAnsi" w:cs="Cambria"/>
        </w:rPr>
        <w:t xml:space="preserve">uma única língua, ela deverá responder uma única vez cada um dos módulos. Mas se a pesquisa tem como objetivo </w:t>
      </w:r>
      <w:r>
        <w:rPr>
          <w:rFonts w:asciiTheme="majorHAnsi" w:hAnsiTheme="majorHAnsi" w:cs="Cambria"/>
        </w:rPr>
        <w:t>a produção de conhecimento sobre</w:t>
      </w:r>
      <w:r w:rsidRPr="00252903">
        <w:rPr>
          <w:rFonts w:asciiTheme="majorHAnsi" w:hAnsiTheme="majorHAnsi" w:cs="Cambria"/>
        </w:rPr>
        <w:t xml:space="preserve"> cinco línguas, ela irá responder o módulo </w:t>
      </w:r>
      <w:r>
        <w:rPr>
          <w:rFonts w:asciiTheme="majorHAnsi" w:hAnsiTheme="majorHAnsi" w:cs="Cambria"/>
        </w:rPr>
        <w:t>PESQUISA</w:t>
      </w:r>
      <w:r w:rsidRPr="00252903">
        <w:rPr>
          <w:rFonts w:asciiTheme="majorHAnsi" w:hAnsiTheme="majorHAnsi" w:cs="Cambria"/>
        </w:rPr>
        <w:t xml:space="preserve"> uma única vez, e </w:t>
      </w:r>
      <w:r>
        <w:rPr>
          <w:rFonts w:asciiTheme="majorHAnsi" w:hAnsiTheme="majorHAnsi" w:cs="Cambria"/>
        </w:rPr>
        <w:t>a</w:t>
      </w:r>
      <w:r w:rsidRPr="00252903">
        <w:rPr>
          <w:rFonts w:asciiTheme="majorHAnsi" w:hAnsiTheme="majorHAnsi" w:cs="Cambria"/>
        </w:rPr>
        <w:t>os demais módulos</w:t>
      </w:r>
      <w:r>
        <w:rPr>
          <w:rFonts w:asciiTheme="majorHAnsi" w:hAnsiTheme="majorHAnsi" w:cs="Cambria"/>
        </w:rPr>
        <w:t>,</w:t>
      </w:r>
      <w:r w:rsidRPr="00252903">
        <w:rPr>
          <w:rFonts w:asciiTheme="majorHAnsi" w:hAnsiTheme="majorHAnsi" w:cs="Cambria"/>
        </w:rPr>
        <w:t xml:space="preserve"> separadamente</w:t>
      </w:r>
      <w:r>
        <w:rPr>
          <w:rFonts w:asciiTheme="majorHAnsi" w:hAnsiTheme="majorHAnsi" w:cs="Cambria"/>
        </w:rPr>
        <w:t>,</w:t>
      </w:r>
      <w:r w:rsidRPr="00252903">
        <w:rPr>
          <w:rFonts w:asciiTheme="majorHAnsi" w:hAnsiTheme="majorHAnsi" w:cs="Cambria"/>
        </w:rPr>
        <w:t xml:space="preserve"> para cada uma das cinco línguas.</w:t>
      </w:r>
    </w:p>
    <w:p w:rsidR="005F647D" w:rsidRPr="00252903" w:rsidRDefault="005F647D" w:rsidP="005F647D">
      <w:pPr>
        <w:spacing w:before="0" w:after="0"/>
        <w:ind w:firstLine="720"/>
        <w:rPr>
          <w:rFonts w:asciiTheme="majorHAnsi" w:hAnsiTheme="majorHAnsi"/>
        </w:rPr>
      </w:pPr>
      <w:r>
        <w:rPr>
          <w:rFonts w:asciiTheme="majorHAnsi" w:hAnsiTheme="majorHAnsi"/>
        </w:rPr>
        <w:t xml:space="preserve">Os </w:t>
      </w:r>
      <w:r w:rsidRPr="00252903">
        <w:rPr>
          <w:rFonts w:asciiTheme="majorHAnsi" w:hAnsiTheme="majorHAnsi"/>
        </w:rPr>
        <w:t xml:space="preserve">Módulos de 2 a 6 reúnem um conjunto de temas destinados à produção de conhecimentos e cada tema contém uma gama de itens e questões. Todos os temas deverão ser objeto de pesquisa e mobilização social dos inventários. No entanto, nem todos os itens de um tema são necessários para os </w:t>
      </w:r>
      <w:r w:rsidRPr="003E00A1">
        <w:rPr>
          <w:rFonts w:asciiTheme="majorHAnsi" w:hAnsiTheme="majorHAnsi"/>
          <w:i/>
        </w:rPr>
        <w:t>INVENTÁRIOS BÁSICOS.</w:t>
      </w:r>
      <w:r w:rsidRPr="00252903">
        <w:rPr>
          <w:rFonts w:asciiTheme="majorHAnsi" w:hAnsiTheme="majorHAnsi"/>
        </w:rPr>
        <w:t xml:space="preserve"> Outros itens são objetos específicos do </w:t>
      </w:r>
      <w:r w:rsidRPr="003E00A1">
        <w:rPr>
          <w:rFonts w:asciiTheme="majorHAnsi" w:hAnsiTheme="majorHAnsi"/>
          <w:i/>
        </w:rPr>
        <w:t>ACERVO DIGITAL</w:t>
      </w:r>
      <w:r w:rsidRPr="00252903">
        <w:rPr>
          <w:rFonts w:asciiTheme="majorHAnsi" w:hAnsiTheme="majorHAnsi"/>
          <w:b/>
        </w:rPr>
        <w:t xml:space="preserve"> </w:t>
      </w:r>
      <w:r w:rsidRPr="00252903">
        <w:rPr>
          <w:rFonts w:asciiTheme="majorHAnsi" w:hAnsiTheme="majorHAnsi"/>
        </w:rPr>
        <w:t xml:space="preserve">(cf. </w:t>
      </w:r>
      <w:r>
        <w:rPr>
          <w:rFonts w:asciiTheme="majorHAnsi" w:hAnsiTheme="majorHAnsi"/>
        </w:rPr>
        <w:t xml:space="preserve">Seção 6.4, do </w:t>
      </w:r>
      <w:r w:rsidRPr="00252903">
        <w:rPr>
          <w:rFonts w:asciiTheme="majorHAnsi" w:hAnsiTheme="majorHAnsi"/>
        </w:rPr>
        <w:t>volume</w:t>
      </w:r>
      <w:r>
        <w:rPr>
          <w:rFonts w:asciiTheme="majorHAnsi" w:hAnsiTheme="majorHAnsi"/>
        </w:rPr>
        <w:t xml:space="preserve"> </w:t>
      </w:r>
      <w:r w:rsidRPr="00252903">
        <w:rPr>
          <w:rFonts w:asciiTheme="majorHAnsi" w:hAnsiTheme="majorHAnsi"/>
        </w:rPr>
        <w:t xml:space="preserve">I). </w:t>
      </w:r>
    </w:p>
    <w:p w:rsidR="005F647D" w:rsidRPr="00252903" w:rsidRDefault="005F647D" w:rsidP="005F647D">
      <w:pPr>
        <w:spacing w:before="0" w:after="0"/>
        <w:ind w:firstLine="720"/>
        <w:rPr>
          <w:rFonts w:asciiTheme="majorHAnsi" w:hAnsiTheme="majorHAnsi"/>
        </w:rPr>
      </w:pPr>
      <w:r w:rsidRPr="00252903">
        <w:rPr>
          <w:rFonts w:asciiTheme="majorHAnsi" w:hAnsiTheme="majorHAnsi"/>
        </w:rPr>
        <w:t>Para facilitar a visualização do escopo diferenciado entre inventários básicos e amplos, e entre as naturezas de cada item de acervo digital e de preenchimento automática, usamos um sistema de cores para cada tipo de item em particular, conforme ilustrado abaixo:</w:t>
      </w:r>
    </w:p>
    <w:p w:rsidR="005F647D" w:rsidRPr="00252903" w:rsidRDefault="005F647D" w:rsidP="005F647D">
      <w:pPr>
        <w:widowControl/>
        <w:numPr>
          <w:ilvl w:val="0"/>
          <w:numId w:val="24"/>
        </w:numPr>
        <w:suppressAutoHyphens w:val="0"/>
        <w:spacing w:before="0" w:after="0"/>
        <w:contextualSpacing/>
        <w:jc w:val="left"/>
        <w:rPr>
          <w:rFonts w:asciiTheme="majorHAnsi" w:hAnsiTheme="majorHAnsi"/>
        </w:rPr>
      </w:pPr>
      <w:r w:rsidRPr="00252903">
        <w:rPr>
          <w:rFonts w:asciiTheme="majorHAnsi" w:eastAsia="Georgia" w:hAnsiTheme="majorHAnsi" w:cs="Georgia"/>
        </w:rPr>
        <w:t>Inventário básico</w:t>
      </w:r>
      <w:r w:rsidRPr="00252903">
        <w:rPr>
          <w:rFonts w:asciiTheme="majorHAnsi" w:eastAsia="Georgia" w:hAnsiTheme="majorHAnsi" w:cs="Georgia"/>
        </w:rPr>
        <w:tab/>
      </w:r>
    </w:p>
    <w:p w:rsidR="005F647D" w:rsidRPr="00252903" w:rsidRDefault="005F647D" w:rsidP="005F647D">
      <w:pPr>
        <w:widowControl/>
        <w:numPr>
          <w:ilvl w:val="0"/>
          <w:numId w:val="24"/>
        </w:numPr>
        <w:suppressAutoHyphens w:val="0"/>
        <w:spacing w:before="0" w:after="0"/>
        <w:contextualSpacing/>
        <w:jc w:val="left"/>
        <w:rPr>
          <w:rFonts w:asciiTheme="majorHAnsi" w:hAnsiTheme="majorHAnsi"/>
        </w:rPr>
      </w:pPr>
      <w:bookmarkStart w:id="3" w:name="h.kqu5thv4r0ej" w:colFirst="0" w:colLast="0"/>
      <w:bookmarkEnd w:id="3"/>
      <w:r w:rsidRPr="00252903">
        <w:rPr>
          <w:rFonts w:asciiTheme="majorHAnsi" w:eastAsia="Georgia" w:hAnsiTheme="majorHAnsi" w:cs="Georgia"/>
          <w:shd w:val="clear" w:color="auto" w:fill="B4A7D6"/>
        </w:rPr>
        <w:t>Inventário amplo</w:t>
      </w:r>
    </w:p>
    <w:p w:rsidR="005F647D" w:rsidRPr="00252903" w:rsidRDefault="005F647D" w:rsidP="005F647D">
      <w:pPr>
        <w:widowControl/>
        <w:numPr>
          <w:ilvl w:val="0"/>
          <w:numId w:val="24"/>
        </w:numPr>
        <w:suppressAutoHyphens w:val="0"/>
        <w:spacing w:before="0" w:after="0"/>
        <w:contextualSpacing/>
        <w:jc w:val="left"/>
        <w:rPr>
          <w:rFonts w:asciiTheme="majorHAnsi" w:hAnsiTheme="majorHAnsi"/>
        </w:rPr>
      </w:pPr>
      <w:bookmarkStart w:id="4" w:name="h.7qhtn07ueon" w:colFirst="0" w:colLast="0"/>
      <w:bookmarkEnd w:id="4"/>
      <w:r w:rsidRPr="00252903">
        <w:rPr>
          <w:rFonts w:asciiTheme="majorHAnsi" w:eastAsia="Georgia" w:hAnsiTheme="majorHAnsi" w:cs="Georgia"/>
          <w:shd w:val="clear" w:color="auto" w:fill="A4C2F4"/>
        </w:rPr>
        <w:t>Acervo Digital</w:t>
      </w:r>
      <w:bookmarkStart w:id="5" w:name="h.gogfo490ywn2" w:colFirst="0" w:colLast="0"/>
      <w:bookmarkEnd w:id="5"/>
    </w:p>
    <w:p w:rsidR="005F647D" w:rsidRPr="00252903" w:rsidRDefault="005F647D" w:rsidP="005F647D">
      <w:pPr>
        <w:spacing w:before="0" w:after="0"/>
        <w:ind w:firstLine="720"/>
        <w:rPr>
          <w:rFonts w:asciiTheme="majorHAnsi" w:hAnsiTheme="majorHAnsi"/>
        </w:rPr>
      </w:pPr>
      <w:r>
        <w:rPr>
          <w:rFonts w:asciiTheme="majorHAnsi" w:hAnsiTheme="majorHAnsi"/>
        </w:rPr>
        <w:lastRenderedPageBreak/>
        <w:t>Com relação à natureza dos dados, aos procedimentos i</w:t>
      </w:r>
      <w:r w:rsidRPr="00252903">
        <w:rPr>
          <w:rFonts w:asciiTheme="majorHAnsi" w:hAnsiTheme="majorHAnsi"/>
        </w:rPr>
        <w:t xml:space="preserve">mplícitos </w:t>
      </w:r>
      <w:r>
        <w:rPr>
          <w:rFonts w:asciiTheme="majorHAnsi" w:hAnsiTheme="majorHAnsi"/>
        </w:rPr>
        <w:t>p</w:t>
      </w:r>
      <w:r w:rsidRPr="00252903">
        <w:rPr>
          <w:rFonts w:asciiTheme="majorHAnsi" w:hAnsiTheme="majorHAnsi"/>
        </w:rPr>
        <w:t xml:space="preserve">ara a pesquisa sobre esses dados e </w:t>
      </w:r>
      <w:r>
        <w:rPr>
          <w:rFonts w:asciiTheme="majorHAnsi" w:hAnsiTheme="majorHAnsi"/>
        </w:rPr>
        <w:t>a</w:t>
      </w:r>
      <w:r w:rsidRPr="00252903">
        <w:rPr>
          <w:rFonts w:asciiTheme="majorHAnsi" w:hAnsiTheme="majorHAnsi"/>
        </w:rPr>
        <w:t xml:space="preserve">o tipo de resposta </w:t>
      </w:r>
      <w:r>
        <w:rPr>
          <w:rFonts w:asciiTheme="majorHAnsi" w:hAnsiTheme="majorHAnsi"/>
        </w:rPr>
        <w:t>requerida, existem dois tipos de informação que são solicitados pelos itens do formulário.</w:t>
      </w:r>
      <w:r w:rsidRPr="00252903">
        <w:rPr>
          <w:rFonts w:asciiTheme="majorHAnsi" w:hAnsiTheme="majorHAnsi"/>
        </w:rPr>
        <w:t xml:space="preserve"> São eles:</w:t>
      </w:r>
    </w:p>
    <w:p w:rsidR="005F647D" w:rsidRPr="00252903" w:rsidRDefault="005F647D" w:rsidP="005F647D">
      <w:pPr>
        <w:widowControl/>
        <w:spacing w:before="0" w:after="0"/>
        <w:contextualSpacing/>
        <w:rPr>
          <w:rFonts w:asciiTheme="majorHAnsi" w:hAnsiTheme="majorHAnsi"/>
        </w:rPr>
      </w:pPr>
      <w:r w:rsidRPr="003E00A1">
        <w:rPr>
          <w:rFonts w:asciiTheme="majorHAnsi" w:hAnsiTheme="majorHAnsi"/>
          <w:b/>
        </w:rPr>
        <w:t>IDENTIFICAÇÃO:</w:t>
      </w:r>
      <w:r w:rsidRPr="003E00A1">
        <w:rPr>
          <w:rFonts w:asciiTheme="majorHAnsi" w:hAnsiTheme="majorHAnsi"/>
        </w:rPr>
        <w:t xml:space="preserve"> </w:t>
      </w:r>
      <w:r>
        <w:rPr>
          <w:rFonts w:asciiTheme="majorHAnsi" w:hAnsiTheme="majorHAnsi"/>
        </w:rPr>
        <w:t>informações objetivas</w:t>
      </w:r>
      <w:r w:rsidRPr="00252903">
        <w:rPr>
          <w:rFonts w:asciiTheme="majorHAnsi" w:hAnsiTheme="majorHAnsi"/>
        </w:rPr>
        <w:t xml:space="preserve"> com respostas sumárias e de caráter horizontal, cuja produção de conhecimento pode ser realizada por observações empíricas em levantamentos de campo, amostragens e/ou estimativas decorrentes de observações e conhecimentos prévios. </w:t>
      </w:r>
    </w:p>
    <w:p w:rsidR="005F647D" w:rsidRDefault="005F647D" w:rsidP="005F647D">
      <w:pPr>
        <w:widowControl/>
        <w:spacing w:before="0" w:after="0"/>
        <w:contextualSpacing/>
        <w:rPr>
          <w:rFonts w:asciiTheme="majorHAnsi" w:hAnsiTheme="majorHAnsi"/>
        </w:rPr>
      </w:pPr>
      <w:r w:rsidRPr="00252903">
        <w:rPr>
          <w:rFonts w:asciiTheme="majorHAnsi" w:hAnsiTheme="majorHAnsi"/>
          <w:b/>
        </w:rPr>
        <w:t>CARACTERIZAÇÃO</w:t>
      </w:r>
      <w:r w:rsidRPr="00252903">
        <w:rPr>
          <w:rFonts w:asciiTheme="majorHAnsi" w:hAnsiTheme="majorHAnsi"/>
        </w:rPr>
        <w:t>: os itens de caracterização tendem a ser um desdobramento dos itens sumários de identificação. São informações com base em análises e sínteses de dados de diferentes naturezas, com respostas de caráter descritivo e ensaístico, cuja produção de conhecimento requer uma combinação de dados empíricos e objetivos com pesquisas em fontes secundárias, holísticas e qualitativas.</w:t>
      </w:r>
    </w:p>
    <w:p w:rsidR="005F647D" w:rsidRDefault="005F647D" w:rsidP="005F647D">
      <w:pPr>
        <w:widowControl/>
        <w:spacing w:before="0" w:after="0" w:line="240" w:lineRule="auto"/>
        <w:jc w:val="left"/>
        <w:rPr>
          <w:rFonts w:asciiTheme="majorHAnsi" w:hAnsiTheme="majorHAnsi"/>
        </w:rPr>
      </w:pPr>
      <w:r>
        <w:rPr>
          <w:rFonts w:asciiTheme="majorHAnsi" w:hAnsiTheme="majorHAnsi"/>
        </w:rPr>
        <w:br w:type="page"/>
      </w:r>
    </w:p>
    <w:p w:rsidR="00700CF0" w:rsidRDefault="00700CF0" w:rsidP="00700CF0">
      <w:pPr>
        <w:pageBreakBefore/>
        <w:widowControl/>
        <w:suppressAutoHyphens w:val="0"/>
        <w:spacing w:before="0" w:after="0" w:line="240" w:lineRule="auto"/>
        <w:jc w:val="left"/>
        <w:rPr>
          <w:rFonts w:ascii="Calibri" w:hAnsi="Calibri" w:cs="Calibri"/>
          <w:b/>
          <w:color w:val="FF0000"/>
        </w:rPr>
      </w:pPr>
    </w:p>
    <w:p w:rsidR="005F647D" w:rsidRDefault="00700CF0" w:rsidP="00700CF0">
      <w:pPr>
        <w:pStyle w:val="Ttulo1"/>
        <w:ind w:left="0" w:firstLine="0"/>
      </w:pPr>
      <w:bookmarkStart w:id="6" w:name="_Toc403403505"/>
      <w:r>
        <w:t xml:space="preserve">Módulo </w:t>
      </w:r>
      <w:r w:rsidR="005F647D">
        <w:t>1</w:t>
      </w:r>
    </w:p>
    <w:p w:rsidR="00700CF0" w:rsidRDefault="005F647D" w:rsidP="00700CF0">
      <w:pPr>
        <w:pStyle w:val="Ttulo1"/>
        <w:ind w:left="0" w:firstLine="0"/>
        <w:rPr>
          <w:rFonts w:ascii="Calibri" w:hAnsi="Calibri" w:cs="Calibri"/>
          <w:sz w:val="18"/>
          <w:szCs w:val="18"/>
        </w:rPr>
      </w:pPr>
      <w:r>
        <w:t>I</w:t>
      </w:r>
      <w:r w:rsidR="00700CF0">
        <w:t>dentificação da Pesquisa</w:t>
      </w:r>
      <w:bookmarkEnd w:id="6"/>
      <w:r w:rsidR="00700CF0">
        <w:t xml:space="preserve"> </w:t>
      </w:r>
    </w:p>
    <w:p w:rsidR="00700CF0" w:rsidRDefault="005F647D" w:rsidP="00700CF0">
      <w:pPr>
        <w:spacing w:before="0" w:after="0" w:line="240" w:lineRule="auto"/>
        <w:rPr>
          <w:rFonts w:ascii="Calibri" w:hAnsi="Calibri" w:cs="Calibri"/>
          <w:sz w:val="18"/>
          <w:szCs w:val="18"/>
        </w:rPr>
      </w:pPr>
      <w:r>
        <w:rPr>
          <w:rFonts w:ascii="Calibri" w:hAnsi="Calibri" w:cs="Calibri"/>
          <w:sz w:val="18"/>
          <w:szCs w:val="18"/>
        </w:rPr>
        <w:t>Este</w:t>
      </w:r>
      <w:r w:rsidR="00700CF0">
        <w:rPr>
          <w:rFonts w:ascii="Calibri" w:hAnsi="Calibri" w:cs="Calibri"/>
          <w:sz w:val="18"/>
          <w:szCs w:val="18"/>
        </w:rPr>
        <w:t xml:space="preserve"> é o espaço para identificação do proponente, do projeto e de parte dos metadados, ou seja, informações sobre o conteúdo disponibilizado no que diz respeito à sua natureza, fontes, abrangência e metodologia de levantamento. Este módulo não corresponde propriamente a um tema de pesquisa, mas nele estão contidas questões preliminares sobre o modo como a pesquisa foi organizada, além de um conjunto de informações preliminares para informar aos leitores sobre sua natureza. </w:t>
      </w:r>
    </w:p>
    <w:p w:rsidR="00700CF0" w:rsidRDefault="00700CF0" w:rsidP="00700CF0">
      <w:pPr>
        <w:spacing w:before="0" w:after="0" w:line="240" w:lineRule="auto"/>
        <w:rPr>
          <w:rFonts w:ascii="Calibri" w:hAnsi="Calibri" w:cs="Calibri"/>
          <w:sz w:val="18"/>
          <w:szCs w:val="18"/>
        </w:rPr>
      </w:pPr>
    </w:p>
    <w:p w:rsidR="00700CF0" w:rsidRDefault="00700CF0" w:rsidP="00700CF0">
      <w:pPr>
        <w:pStyle w:val="Subttulo"/>
        <w:rPr>
          <w:sz w:val="18"/>
          <w:szCs w:val="18"/>
        </w:rPr>
      </w:pPr>
      <w:bookmarkStart w:id="7" w:name="_Toc403403506"/>
      <w:r>
        <w:t>1. Dados do proponente</w:t>
      </w:r>
      <w:bookmarkEnd w:id="7"/>
    </w:p>
    <w:p w:rsidR="00700CF0" w:rsidRDefault="00700CF0" w:rsidP="00700CF0">
      <w:pPr>
        <w:spacing w:before="0" w:after="0" w:line="240" w:lineRule="auto"/>
        <w:rPr>
          <w:rFonts w:ascii="Calibri" w:hAnsi="Calibri" w:cs="Calibri"/>
          <w:sz w:val="18"/>
          <w:szCs w:val="18"/>
        </w:rPr>
      </w:pPr>
      <w:r>
        <w:rPr>
          <w:rFonts w:ascii="Calibri" w:hAnsi="Calibri" w:cs="Calibri"/>
          <w:sz w:val="18"/>
          <w:szCs w:val="18"/>
        </w:rPr>
        <w:t>Nos campos a seguir, preencha com os dados do responsável pelo inventário: nome da instituição e seu endereço, nome do(s) responsável/veis pela pesquisa, formas de contato (da instituição e do responsável, se possível), o tipo de instituição e as credenciais da equipe, ou seja, um conjunto de informações básicas sobre a experiência dos membros da equipe, sua experiência com a(s) língua(s) inventariada(s) com a(s) comunidade(s) linguística(s) em questão e outras pesquisas correlatas.</w:t>
      </w:r>
    </w:p>
    <w:p w:rsidR="00700CF0" w:rsidRDefault="00700CF0" w:rsidP="00700CF0">
      <w:pPr>
        <w:spacing w:before="0" w:after="0" w:line="240" w:lineRule="auto"/>
        <w:rPr>
          <w:rFonts w:ascii="Calibri" w:hAnsi="Calibri" w:cs="Calibri"/>
          <w:sz w:val="18"/>
          <w:szCs w:val="18"/>
        </w:rPr>
      </w:pPr>
    </w:p>
    <w:p w:rsidR="00700CF0" w:rsidRDefault="00700CF0" w:rsidP="00700CF0">
      <w:pPr>
        <w:spacing w:before="0" w:after="0" w:line="240" w:lineRule="auto"/>
        <w:rPr>
          <w:rFonts w:ascii="Calibri" w:hAnsi="Calibri" w:cs="Calibri"/>
          <w:sz w:val="18"/>
          <w:szCs w:val="18"/>
        </w:rPr>
      </w:pPr>
    </w:p>
    <w:tbl>
      <w:tblPr>
        <w:tblW w:w="0" w:type="auto"/>
        <w:tblInd w:w="103" w:type="dxa"/>
        <w:tblLayout w:type="fixed"/>
        <w:tblCellMar>
          <w:left w:w="103" w:type="dxa"/>
        </w:tblCellMar>
        <w:tblLook w:val="0000" w:firstRow="0" w:lastRow="0" w:firstColumn="0" w:lastColumn="0" w:noHBand="0" w:noVBand="0"/>
      </w:tblPr>
      <w:tblGrid>
        <w:gridCol w:w="4320"/>
        <w:gridCol w:w="4458"/>
      </w:tblGrid>
      <w:tr w:rsidR="00700CF0" w:rsidTr="005F647D">
        <w:tc>
          <w:tcPr>
            <w:tcW w:w="4320"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sz w:val="18"/>
                <w:szCs w:val="18"/>
              </w:rPr>
            </w:pPr>
            <w:r>
              <w:rPr>
                <w:rFonts w:ascii="Calibri" w:eastAsia="Georgia" w:hAnsi="Calibri" w:cs="Calibri"/>
                <w:sz w:val="18"/>
                <w:szCs w:val="18"/>
              </w:rPr>
              <w:t>Nome da Instituição</w:t>
            </w:r>
          </w:p>
        </w:tc>
        <w:tc>
          <w:tcPr>
            <w:tcW w:w="4458"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hAnsi="Calibri" w:cs="Calibri"/>
                <w:sz w:val="18"/>
                <w:szCs w:val="18"/>
              </w:rPr>
            </w:pPr>
          </w:p>
        </w:tc>
      </w:tr>
      <w:tr w:rsidR="00700CF0" w:rsidTr="005F647D">
        <w:tc>
          <w:tcPr>
            <w:tcW w:w="4320"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sz w:val="18"/>
                <w:szCs w:val="18"/>
              </w:rPr>
            </w:pPr>
            <w:r>
              <w:rPr>
                <w:rFonts w:ascii="Calibri" w:hAnsi="Calibri" w:cs="Calibri"/>
                <w:sz w:val="18"/>
                <w:szCs w:val="18"/>
              </w:rPr>
              <w:t>Nome do responsável pela instituição</w:t>
            </w:r>
          </w:p>
        </w:tc>
        <w:tc>
          <w:tcPr>
            <w:tcW w:w="4458"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hAnsi="Calibri" w:cs="Calibri"/>
                <w:sz w:val="18"/>
                <w:szCs w:val="18"/>
              </w:rPr>
            </w:pPr>
          </w:p>
        </w:tc>
      </w:tr>
      <w:tr w:rsidR="00700CF0" w:rsidTr="005F647D">
        <w:tc>
          <w:tcPr>
            <w:tcW w:w="4320"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sz w:val="18"/>
                <w:szCs w:val="18"/>
              </w:rPr>
            </w:pPr>
            <w:r>
              <w:rPr>
                <w:rFonts w:ascii="Calibri" w:hAnsi="Calibri" w:cs="Calibri"/>
                <w:sz w:val="18"/>
                <w:szCs w:val="18"/>
              </w:rPr>
              <w:t>Endereço da Instituição</w:t>
            </w:r>
          </w:p>
        </w:tc>
        <w:tc>
          <w:tcPr>
            <w:tcW w:w="4458"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hAnsi="Calibri" w:cs="Calibri"/>
                <w:sz w:val="18"/>
                <w:szCs w:val="18"/>
              </w:rPr>
            </w:pPr>
          </w:p>
        </w:tc>
      </w:tr>
      <w:tr w:rsidR="00700CF0" w:rsidTr="005F647D">
        <w:tc>
          <w:tcPr>
            <w:tcW w:w="4320"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sz w:val="18"/>
                <w:szCs w:val="18"/>
              </w:rPr>
            </w:pPr>
            <w:r>
              <w:rPr>
                <w:rFonts w:ascii="Calibri" w:eastAsia="Georgia" w:hAnsi="Calibri" w:cs="Calibri"/>
                <w:sz w:val="18"/>
                <w:szCs w:val="18"/>
              </w:rPr>
              <w:t>Nome do responsável pela pesquisa</w:t>
            </w:r>
          </w:p>
        </w:tc>
        <w:tc>
          <w:tcPr>
            <w:tcW w:w="4458"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hAnsi="Calibri" w:cs="Calibri"/>
                <w:sz w:val="18"/>
                <w:szCs w:val="18"/>
              </w:rPr>
            </w:pPr>
          </w:p>
        </w:tc>
      </w:tr>
      <w:tr w:rsidR="00700CF0" w:rsidTr="005F647D">
        <w:tc>
          <w:tcPr>
            <w:tcW w:w="4320"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sz w:val="18"/>
                <w:szCs w:val="18"/>
              </w:rPr>
            </w:pPr>
            <w:r>
              <w:rPr>
                <w:rFonts w:ascii="Calibri" w:eastAsia="Georgia" w:hAnsi="Calibri" w:cs="Calibri"/>
                <w:sz w:val="18"/>
                <w:szCs w:val="18"/>
              </w:rPr>
              <w:t>Contatos (e-mail e telefone) do responsável pela pesquisa</w:t>
            </w:r>
          </w:p>
        </w:tc>
        <w:tc>
          <w:tcPr>
            <w:tcW w:w="4458"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hAnsi="Calibri" w:cs="Calibri"/>
                <w:sz w:val="18"/>
                <w:szCs w:val="18"/>
              </w:rPr>
            </w:pPr>
          </w:p>
        </w:tc>
      </w:tr>
      <w:tr w:rsidR="00700CF0" w:rsidTr="005F647D">
        <w:tc>
          <w:tcPr>
            <w:tcW w:w="4320"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eastAsia="Georgia" w:hAnsi="Calibri" w:cs="Calibri"/>
                <w:sz w:val="18"/>
                <w:szCs w:val="18"/>
              </w:rPr>
            </w:pPr>
            <w:r>
              <w:rPr>
                <w:rFonts w:ascii="Calibri" w:eastAsia="Georgia" w:hAnsi="Calibri" w:cs="Calibri"/>
                <w:sz w:val="18"/>
                <w:szCs w:val="18"/>
              </w:rPr>
              <w:t>Tipo de Instituição</w:t>
            </w:r>
          </w:p>
          <w:p w:rsidR="00700CF0" w:rsidRDefault="00700CF0" w:rsidP="005F647D">
            <w:pPr>
              <w:spacing w:before="0" w:after="0" w:line="240" w:lineRule="auto"/>
              <w:rPr>
                <w:rFonts w:ascii="Calibri" w:eastAsia="Georgia" w:hAnsi="Calibri" w:cs="Calibri"/>
                <w:sz w:val="18"/>
                <w:szCs w:val="18"/>
              </w:rPr>
            </w:pPr>
            <w:r>
              <w:rPr>
                <w:rFonts w:ascii="Calibri" w:eastAsia="Georgia" w:hAnsi="Calibri" w:cs="Calibri"/>
                <w:sz w:val="18"/>
                <w:szCs w:val="18"/>
              </w:rPr>
              <w:t>(Utilize a tabela de códigos a seguir para indicar o tipo de instituição)</w:t>
            </w:r>
          </w:p>
        </w:tc>
        <w:tc>
          <w:tcPr>
            <w:tcW w:w="4458"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pPr>
            <w:r>
              <w:rPr>
                <w:rFonts w:ascii="Calibri" w:eastAsia="Georgia" w:hAnsi="Calibri" w:cs="Calibri"/>
                <w:sz w:val="18"/>
                <w:szCs w:val="18"/>
              </w:rPr>
              <w:t>[ ]</w:t>
            </w:r>
          </w:p>
        </w:tc>
      </w:tr>
    </w:tbl>
    <w:p w:rsidR="00700CF0" w:rsidRDefault="00700CF0" w:rsidP="00700CF0">
      <w:pPr>
        <w:spacing w:before="0" w:after="0" w:line="240" w:lineRule="auto"/>
        <w:rPr>
          <w:rFonts w:ascii="Calibri" w:hAnsi="Calibri" w:cs="Calibri"/>
          <w:sz w:val="18"/>
          <w:szCs w:val="18"/>
        </w:rPr>
      </w:pPr>
    </w:p>
    <w:p w:rsidR="00700CF0" w:rsidRDefault="00700CF0" w:rsidP="00700CF0">
      <w:pPr>
        <w:spacing w:before="0" w:after="0" w:line="240" w:lineRule="auto"/>
        <w:rPr>
          <w:rFonts w:ascii="Calibri" w:hAnsi="Calibri" w:cs="Calibri"/>
        </w:rPr>
      </w:pPr>
    </w:p>
    <w:tbl>
      <w:tblPr>
        <w:tblW w:w="0" w:type="auto"/>
        <w:tblInd w:w="98" w:type="dxa"/>
        <w:tblLayout w:type="fixed"/>
        <w:tblCellMar>
          <w:top w:w="100" w:type="dxa"/>
          <w:left w:w="98" w:type="dxa"/>
          <w:bottom w:w="100" w:type="dxa"/>
        </w:tblCellMar>
        <w:tblLook w:val="0000" w:firstRow="0" w:lastRow="0" w:firstColumn="0" w:lastColumn="0" w:noHBand="0" w:noVBand="0"/>
      </w:tblPr>
      <w:tblGrid>
        <w:gridCol w:w="4432"/>
        <w:gridCol w:w="4346"/>
      </w:tblGrid>
      <w:tr w:rsidR="00700CF0" w:rsidTr="005F647D">
        <w:tc>
          <w:tcPr>
            <w:tcW w:w="8778" w:type="dxa"/>
            <w:gridSpan w:val="2"/>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jc w:val="center"/>
            </w:pPr>
            <w:r>
              <w:rPr>
                <w:rFonts w:ascii="Calibri" w:eastAsia="Georgia" w:hAnsi="Calibri" w:cs="Calibri"/>
                <w:sz w:val="16"/>
                <w:szCs w:val="16"/>
              </w:rPr>
              <w:t>Tabela de códigos - Tipos de Instituição</w:t>
            </w:r>
          </w:p>
        </w:tc>
      </w:tr>
      <w:tr w:rsidR="00700CF0" w:rsidTr="005F647D">
        <w:tblPrEx>
          <w:tblCellMar>
            <w:top w:w="0" w:type="dxa"/>
            <w:left w:w="5" w:type="dxa"/>
            <w:bottom w:w="0" w:type="dxa"/>
            <w:right w:w="10" w:type="dxa"/>
          </w:tblCellMar>
        </w:tblPrEx>
        <w:tc>
          <w:tcPr>
            <w:tcW w:w="4432"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eastAsia="Georgia" w:hAnsi="Calibri" w:cs="Calibri"/>
                <w:sz w:val="16"/>
                <w:szCs w:val="16"/>
              </w:rPr>
            </w:pPr>
            <w:r>
              <w:rPr>
                <w:rFonts w:ascii="Calibri" w:eastAsia="Georgia" w:hAnsi="Calibri" w:cs="Calibri"/>
                <w:sz w:val="16"/>
                <w:szCs w:val="16"/>
              </w:rPr>
              <w:t>[1] Associação/Representação de falantes</w:t>
            </w:r>
          </w:p>
          <w:p w:rsidR="00700CF0" w:rsidRDefault="00700CF0" w:rsidP="005F647D">
            <w:pPr>
              <w:spacing w:before="0" w:after="0" w:line="240" w:lineRule="auto"/>
              <w:rPr>
                <w:rFonts w:ascii="Calibri" w:eastAsia="Georgia" w:hAnsi="Calibri" w:cs="Calibri"/>
                <w:sz w:val="16"/>
                <w:szCs w:val="16"/>
              </w:rPr>
            </w:pPr>
            <w:r>
              <w:rPr>
                <w:rFonts w:ascii="Calibri" w:eastAsia="Georgia" w:hAnsi="Calibri" w:cs="Calibri"/>
                <w:sz w:val="16"/>
                <w:szCs w:val="16"/>
              </w:rPr>
              <w:t>[2] Terceiro Setor</w:t>
            </w:r>
          </w:p>
          <w:p w:rsidR="00700CF0" w:rsidRDefault="00700CF0" w:rsidP="005F647D">
            <w:pPr>
              <w:spacing w:before="0" w:after="0" w:line="240" w:lineRule="auto"/>
              <w:rPr>
                <w:rFonts w:ascii="Calibri" w:eastAsia="Georgia" w:hAnsi="Calibri" w:cs="Calibri"/>
                <w:sz w:val="16"/>
                <w:szCs w:val="16"/>
              </w:rPr>
            </w:pPr>
            <w:r>
              <w:rPr>
                <w:rFonts w:ascii="Calibri" w:eastAsia="Georgia" w:hAnsi="Calibri" w:cs="Calibri"/>
                <w:sz w:val="16"/>
                <w:szCs w:val="16"/>
              </w:rPr>
              <w:t>[3] Instituição Privada</w:t>
            </w:r>
          </w:p>
          <w:p w:rsidR="00700CF0" w:rsidRDefault="00700CF0" w:rsidP="005F647D">
            <w:pPr>
              <w:spacing w:before="0" w:after="0" w:line="240" w:lineRule="auto"/>
              <w:rPr>
                <w:rFonts w:ascii="Calibri" w:eastAsia="Georgia" w:hAnsi="Calibri" w:cs="Calibri"/>
                <w:sz w:val="16"/>
                <w:szCs w:val="16"/>
              </w:rPr>
            </w:pPr>
            <w:r>
              <w:rPr>
                <w:rFonts w:ascii="Calibri" w:eastAsia="Georgia" w:hAnsi="Calibri" w:cs="Calibri"/>
                <w:sz w:val="16"/>
                <w:szCs w:val="16"/>
              </w:rPr>
              <w:t>[4] Instituição Pública Federal</w:t>
            </w:r>
          </w:p>
          <w:p w:rsidR="00700CF0" w:rsidRDefault="00700CF0" w:rsidP="005F647D">
            <w:pPr>
              <w:spacing w:before="0" w:after="0" w:line="240" w:lineRule="auto"/>
              <w:rPr>
                <w:rFonts w:ascii="Calibri" w:eastAsia="Georgia" w:hAnsi="Calibri" w:cs="Calibri"/>
                <w:sz w:val="16"/>
                <w:szCs w:val="16"/>
              </w:rPr>
            </w:pPr>
            <w:r>
              <w:rPr>
                <w:rFonts w:ascii="Calibri" w:eastAsia="Georgia" w:hAnsi="Calibri" w:cs="Calibri"/>
                <w:sz w:val="16"/>
                <w:szCs w:val="16"/>
              </w:rPr>
              <w:t>[5] Instituição Pública Estadual/Distrital</w:t>
            </w:r>
          </w:p>
        </w:tc>
        <w:tc>
          <w:tcPr>
            <w:tcW w:w="4346"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rPr>
                <w:rFonts w:ascii="Calibri" w:eastAsia="Georgia" w:hAnsi="Calibri" w:cs="Calibri"/>
                <w:sz w:val="16"/>
                <w:szCs w:val="16"/>
              </w:rPr>
            </w:pPr>
            <w:r>
              <w:rPr>
                <w:rFonts w:ascii="Calibri" w:eastAsia="Georgia" w:hAnsi="Calibri" w:cs="Calibri"/>
                <w:sz w:val="16"/>
                <w:szCs w:val="16"/>
              </w:rPr>
              <w:t>[6] Instituição Pública Municipal</w:t>
            </w:r>
          </w:p>
          <w:p w:rsidR="00700CF0" w:rsidRDefault="00700CF0" w:rsidP="005F647D">
            <w:pPr>
              <w:spacing w:before="0" w:after="0" w:line="240" w:lineRule="auto"/>
              <w:rPr>
                <w:rFonts w:ascii="Calibri" w:eastAsia="Georgia" w:hAnsi="Calibri" w:cs="Calibri"/>
                <w:sz w:val="16"/>
                <w:szCs w:val="16"/>
              </w:rPr>
            </w:pPr>
            <w:r>
              <w:rPr>
                <w:rFonts w:ascii="Calibri" w:eastAsia="Georgia" w:hAnsi="Calibri" w:cs="Calibri"/>
                <w:sz w:val="16"/>
                <w:szCs w:val="16"/>
              </w:rPr>
              <w:t>[7] Ponto de cultura ou similar</w:t>
            </w:r>
          </w:p>
          <w:p w:rsidR="00700CF0" w:rsidRDefault="00700CF0" w:rsidP="005F647D">
            <w:pPr>
              <w:spacing w:before="0" w:after="0" w:line="240" w:lineRule="auto"/>
              <w:rPr>
                <w:rFonts w:ascii="Calibri" w:eastAsia="Georgia" w:hAnsi="Calibri" w:cs="Calibri"/>
                <w:sz w:val="16"/>
                <w:szCs w:val="16"/>
              </w:rPr>
            </w:pPr>
            <w:r>
              <w:rPr>
                <w:rFonts w:ascii="Calibri" w:eastAsia="Georgia" w:hAnsi="Calibri" w:cs="Calibri"/>
                <w:sz w:val="16"/>
                <w:szCs w:val="16"/>
              </w:rPr>
              <w:t>[8] Instituição Religiosa</w:t>
            </w:r>
          </w:p>
          <w:p w:rsidR="00700CF0" w:rsidRDefault="00700CF0" w:rsidP="005F647D">
            <w:pPr>
              <w:spacing w:before="0" w:after="0" w:line="240" w:lineRule="auto"/>
              <w:rPr>
                <w:rFonts w:ascii="Calibri" w:eastAsia="Georgia" w:hAnsi="Calibri" w:cs="Calibri"/>
                <w:sz w:val="16"/>
                <w:szCs w:val="16"/>
              </w:rPr>
            </w:pPr>
            <w:r>
              <w:rPr>
                <w:rFonts w:ascii="Calibri" w:eastAsia="Georgia" w:hAnsi="Calibri" w:cs="Calibri"/>
                <w:sz w:val="16"/>
                <w:szCs w:val="16"/>
              </w:rPr>
              <w:t>[9] Fundação</w:t>
            </w:r>
          </w:p>
          <w:p w:rsidR="00700CF0" w:rsidRDefault="00700CF0" w:rsidP="005F647D">
            <w:pPr>
              <w:spacing w:before="0" w:after="0" w:line="240" w:lineRule="auto"/>
            </w:pPr>
            <w:r>
              <w:rPr>
                <w:rFonts w:ascii="Calibri" w:eastAsia="Georgia" w:hAnsi="Calibri" w:cs="Calibri"/>
                <w:sz w:val="16"/>
                <w:szCs w:val="16"/>
              </w:rPr>
              <w:t>[10] Outra (</w:t>
            </w:r>
            <w:r>
              <w:rPr>
                <w:rFonts w:ascii="Calibri" w:eastAsia="Georgia" w:hAnsi="Calibri" w:cs="Calibri"/>
                <w:i/>
                <w:sz w:val="16"/>
                <w:szCs w:val="16"/>
              </w:rPr>
              <w:t>especificar</w:t>
            </w:r>
            <w:r>
              <w:rPr>
                <w:rFonts w:ascii="Calibri" w:eastAsia="Georgia" w:hAnsi="Calibri" w:cs="Calibri"/>
                <w:sz w:val="16"/>
                <w:szCs w:val="16"/>
              </w:rPr>
              <w:t>)</w:t>
            </w:r>
          </w:p>
        </w:tc>
      </w:tr>
    </w:tbl>
    <w:p w:rsidR="00700CF0" w:rsidRDefault="00700CF0" w:rsidP="00700CF0">
      <w:pPr>
        <w:spacing w:before="0" w:after="0" w:line="240" w:lineRule="auto"/>
        <w:rPr>
          <w:rFonts w:ascii="Calibri" w:eastAsia="Georgia" w:hAnsi="Calibri" w:cs="Calibri"/>
        </w:rPr>
      </w:pPr>
      <w:r>
        <w:rPr>
          <w:rFonts w:ascii="Calibri" w:eastAsia="Calibri" w:hAnsi="Calibri" w:cs="Calibri"/>
        </w:rPr>
        <w:t xml:space="preserve"> </w:t>
      </w:r>
    </w:p>
    <w:p w:rsidR="00700CF0" w:rsidRDefault="00700CF0" w:rsidP="00700CF0">
      <w:pPr>
        <w:spacing w:before="0" w:after="0" w:line="240" w:lineRule="auto"/>
      </w:pPr>
      <w:r>
        <w:rPr>
          <w:rFonts w:ascii="Calibri" w:eastAsia="Georgia" w:hAnsi="Calibri" w:cs="Calibri"/>
        </w:rPr>
        <w:t>Credenciais da equipe</w:t>
      </w:r>
    </w:p>
    <w:tbl>
      <w:tblPr>
        <w:tblW w:w="0" w:type="auto"/>
        <w:tblInd w:w="108" w:type="dxa"/>
        <w:tblLayout w:type="fixed"/>
        <w:tblLook w:val="0000" w:firstRow="0" w:lastRow="0" w:firstColumn="0" w:lastColumn="0" w:noHBand="0" w:noVBand="0"/>
      </w:tblPr>
      <w:tblGrid>
        <w:gridCol w:w="8778"/>
      </w:tblGrid>
      <w:tr w:rsidR="00700CF0" w:rsidTr="005F647D">
        <w:tc>
          <w:tcPr>
            <w:tcW w:w="8778" w:type="dxa"/>
            <w:tcBorders>
              <w:top w:val="single" w:sz="4" w:space="0" w:color="000000"/>
              <w:left w:val="single" w:sz="4" w:space="0" w:color="000000"/>
              <w:bottom w:val="single" w:sz="4" w:space="0" w:color="000000"/>
              <w:right w:val="single" w:sz="4" w:space="0" w:color="000000"/>
            </w:tcBorders>
            <w:shd w:val="clear" w:color="auto" w:fill="auto"/>
          </w:tcPr>
          <w:p w:rsidR="00700CF0" w:rsidRDefault="00700CF0" w:rsidP="005F647D">
            <w:pPr>
              <w:snapToGrid w:val="0"/>
              <w:spacing w:before="0" w:after="0" w:line="240" w:lineRule="auto"/>
            </w:pPr>
          </w:p>
          <w:p w:rsidR="00700CF0" w:rsidRDefault="00700CF0" w:rsidP="005F647D">
            <w:pPr>
              <w:spacing w:before="0" w:after="0" w:line="240" w:lineRule="auto"/>
              <w:rPr>
                <w:rFonts w:ascii="Calibri" w:eastAsia="Georgia" w:hAnsi="Calibri" w:cs="Calibri"/>
              </w:rPr>
            </w:pPr>
          </w:p>
          <w:p w:rsidR="00700CF0" w:rsidRDefault="00700CF0" w:rsidP="005F647D">
            <w:pPr>
              <w:spacing w:before="0" w:after="0" w:line="240" w:lineRule="auto"/>
              <w:rPr>
                <w:rFonts w:ascii="Calibri" w:eastAsia="Georgia" w:hAnsi="Calibri" w:cs="Calibri"/>
              </w:rPr>
            </w:pPr>
          </w:p>
        </w:tc>
      </w:tr>
    </w:tbl>
    <w:p w:rsidR="00700CF0" w:rsidRDefault="00700CF0" w:rsidP="00700CF0">
      <w:pPr>
        <w:spacing w:before="0" w:after="0" w:line="240" w:lineRule="auto"/>
        <w:rPr>
          <w:rFonts w:ascii="Calibri" w:eastAsia="Georgia" w:hAnsi="Calibri" w:cs="Calibri"/>
        </w:rPr>
      </w:pPr>
    </w:p>
    <w:p w:rsidR="00700CF0" w:rsidRDefault="00700CF0" w:rsidP="00700CF0">
      <w:pPr>
        <w:spacing w:before="0" w:after="0" w:line="240" w:lineRule="auto"/>
        <w:rPr>
          <w:rFonts w:ascii="Calibri" w:eastAsia="Georgia" w:hAnsi="Calibri" w:cs="Calibri"/>
        </w:rPr>
      </w:pPr>
    </w:p>
    <w:p w:rsidR="00700CF0" w:rsidRDefault="00700CF0" w:rsidP="00700CF0">
      <w:pPr>
        <w:pStyle w:val="Subttulo"/>
      </w:pPr>
      <w:bookmarkStart w:id="8" w:name="_Toc403403507"/>
      <w:r>
        <w:t>2. Identificação da pesquisa</w:t>
      </w:r>
      <w:bookmarkEnd w:id="8"/>
      <w:r>
        <w:t xml:space="preserve"> </w:t>
      </w:r>
    </w:p>
    <w:p w:rsidR="00700CF0" w:rsidRDefault="00700CF0" w:rsidP="00700CF0">
      <w:pPr>
        <w:spacing w:before="0" w:after="0" w:line="240" w:lineRule="auto"/>
        <w:rPr>
          <w:rFonts w:ascii="Calibri" w:hAnsi="Calibri" w:cs="Calibri"/>
          <w:sz w:val="18"/>
          <w:szCs w:val="18"/>
        </w:rPr>
      </w:pPr>
      <w:r>
        <w:rPr>
          <w:rFonts w:ascii="Calibri" w:hAnsi="Calibri" w:cs="Calibri"/>
          <w:b/>
        </w:rPr>
        <w:t>2.1 Nome de identificação da pesquisa</w:t>
      </w:r>
    </w:p>
    <w:p w:rsidR="00700CF0" w:rsidRDefault="00700CF0" w:rsidP="00700CF0">
      <w:pPr>
        <w:spacing w:before="0" w:after="0" w:line="240" w:lineRule="auto"/>
      </w:pPr>
      <w:r>
        <w:rPr>
          <w:rFonts w:ascii="Calibri" w:hAnsi="Calibri" w:cs="Calibri"/>
          <w:sz w:val="18"/>
          <w:szCs w:val="18"/>
        </w:rPr>
        <w:t>Identifique no campo abaixo a pesquisa. Sugere-se nomear o projeto a partir da identificação da língua, da comunidade linguística ou de uma região multilíngue. Por exemplo, “Inventário da língua juruna”, “Inventário da região do lavrado de Roraima”, etc.</w:t>
      </w:r>
    </w:p>
    <w:tbl>
      <w:tblPr>
        <w:tblW w:w="0" w:type="auto"/>
        <w:tblInd w:w="117" w:type="dxa"/>
        <w:tblLayout w:type="fixed"/>
        <w:tblCellMar>
          <w:left w:w="103" w:type="dxa"/>
        </w:tblCellMar>
        <w:tblLook w:val="0000" w:firstRow="0" w:lastRow="0" w:firstColumn="0" w:lastColumn="0" w:noHBand="0" w:noVBand="0"/>
      </w:tblPr>
      <w:tblGrid>
        <w:gridCol w:w="8749"/>
      </w:tblGrid>
      <w:tr w:rsidR="00700CF0" w:rsidTr="005F647D">
        <w:tc>
          <w:tcPr>
            <w:tcW w:w="8749"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pPr>
          </w:p>
          <w:p w:rsidR="00700CF0" w:rsidRDefault="00700CF0" w:rsidP="005F647D">
            <w:pPr>
              <w:spacing w:before="0" w:after="0" w:line="240" w:lineRule="auto"/>
              <w:rPr>
                <w:rFonts w:ascii="Calibri" w:hAnsi="Calibri" w:cs="Calibri"/>
              </w:rPr>
            </w:pPr>
          </w:p>
        </w:tc>
      </w:tr>
    </w:tbl>
    <w:p w:rsidR="00700CF0" w:rsidRDefault="00700CF0" w:rsidP="00700CF0">
      <w:pPr>
        <w:spacing w:before="0" w:after="0" w:line="240" w:lineRule="auto"/>
        <w:rPr>
          <w:rFonts w:ascii="Calibri" w:eastAsia="Georgia" w:hAnsi="Calibri" w:cs="Calibri"/>
          <w:b/>
          <w:u w:val="single"/>
        </w:rPr>
      </w:pPr>
    </w:p>
    <w:p w:rsidR="00700CF0" w:rsidRDefault="00700CF0" w:rsidP="00700CF0">
      <w:pPr>
        <w:spacing w:before="0" w:after="0" w:line="240" w:lineRule="auto"/>
        <w:rPr>
          <w:rFonts w:ascii="Calibri" w:eastAsia="Georgia" w:hAnsi="Calibri" w:cs="Calibri"/>
          <w:sz w:val="18"/>
          <w:szCs w:val="18"/>
        </w:rPr>
      </w:pPr>
      <w:r>
        <w:rPr>
          <w:rFonts w:ascii="Calibri" w:eastAsia="Georgia" w:hAnsi="Calibri" w:cs="Calibri"/>
          <w:b/>
        </w:rPr>
        <w:t>2.2 Objetivo da pesquisa</w:t>
      </w:r>
    </w:p>
    <w:p w:rsidR="00700CF0" w:rsidRDefault="00700CF0" w:rsidP="00700CF0">
      <w:pPr>
        <w:spacing w:before="0" w:after="0" w:line="240" w:lineRule="auto"/>
        <w:rPr>
          <w:rFonts w:ascii="Calibri" w:eastAsia="Georgia" w:hAnsi="Calibri" w:cs="Calibri"/>
        </w:rPr>
      </w:pPr>
      <w:r>
        <w:rPr>
          <w:rFonts w:ascii="Calibri" w:eastAsia="Georgia" w:hAnsi="Calibri" w:cs="Calibri"/>
          <w:sz w:val="18"/>
          <w:szCs w:val="18"/>
        </w:rPr>
        <w:t>Nos campos abaixo, indique o objetivo da produção de conhecimento apresentada através deste formulário, assim como a(s) língua(s) correspondente(s) cuja inclusão no INDL é solicitada.</w:t>
      </w:r>
    </w:p>
    <w:tbl>
      <w:tblPr>
        <w:tblW w:w="0" w:type="auto"/>
        <w:tblInd w:w="103" w:type="dxa"/>
        <w:tblLayout w:type="fixed"/>
        <w:tblCellMar>
          <w:left w:w="103" w:type="dxa"/>
        </w:tblCellMar>
        <w:tblLook w:val="0000" w:firstRow="0" w:lastRow="0" w:firstColumn="0" w:lastColumn="0" w:noHBand="0" w:noVBand="0"/>
      </w:tblPr>
      <w:tblGrid>
        <w:gridCol w:w="5283"/>
        <w:gridCol w:w="3495"/>
      </w:tblGrid>
      <w:tr w:rsidR="00700CF0" w:rsidTr="005F647D">
        <w:trPr>
          <w:trHeight w:val="404"/>
        </w:trPr>
        <w:tc>
          <w:tcPr>
            <w:tcW w:w="5283"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  ] Produção de conhecimento para inclusão no INDL</w:t>
            </w:r>
          </w:p>
        </w:tc>
        <w:tc>
          <w:tcPr>
            <w:tcW w:w="3495"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pPr>
            <w:r>
              <w:rPr>
                <w:rFonts w:ascii="Calibri" w:eastAsia="Georgia" w:hAnsi="Calibri" w:cs="Calibri"/>
              </w:rPr>
              <w:t>De qual/quais língua(s)?</w:t>
            </w:r>
          </w:p>
        </w:tc>
      </w:tr>
      <w:tr w:rsidR="00700CF0" w:rsidTr="005F647D">
        <w:trPr>
          <w:trHeight w:val="341"/>
        </w:trPr>
        <w:tc>
          <w:tcPr>
            <w:tcW w:w="5283"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  ] Produção de conhecimento de língua já incluída no INDL</w:t>
            </w:r>
          </w:p>
        </w:tc>
        <w:tc>
          <w:tcPr>
            <w:tcW w:w="3495"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pPr>
            <w:r>
              <w:rPr>
                <w:rFonts w:ascii="Calibri" w:eastAsia="Georgia" w:hAnsi="Calibri" w:cs="Calibri"/>
              </w:rPr>
              <w:t>De qual/quais língua(s)?</w:t>
            </w:r>
          </w:p>
        </w:tc>
      </w:tr>
      <w:tr w:rsidR="00700CF0" w:rsidTr="005F647D">
        <w:trPr>
          <w:trHeight w:val="691"/>
        </w:trPr>
        <w:tc>
          <w:tcPr>
            <w:tcW w:w="5283"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  ] Outro. Explique:</w:t>
            </w:r>
          </w:p>
        </w:tc>
        <w:tc>
          <w:tcPr>
            <w:tcW w:w="3495"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Qual?</w:t>
            </w:r>
          </w:p>
          <w:p w:rsidR="00700CF0" w:rsidRDefault="00700CF0" w:rsidP="005F647D">
            <w:pPr>
              <w:spacing w:before="0" w:after="0" w:line="240" w:lineRule="auto"/>
            </w:pPr>
            <w:r>
              <w:rPr>
                <w:rFonts w:ascii="Calibri" w:eastAsia="Georgia" w:hAnsi="Calibri" w:cs="Calibri"/>
              </w:rPr>
              <w:t>Sobre qual/quais língua(s)?</w:t>
            </w:r>
          </w:p>
        </w:tc>
      </w:tr>
    </w:tbl>
    <w:p w:rsidR="00700CF0" w:rsidRDefault="00700CF0" w:rsidP="00700CF0">
      <w:pPr>
        <w:spacing w:before="0" w:after="0" w:line="240" w:lineRule="auto"/>
        <w:rPr>
          <w:rFonts w:ascii="Calibri" w:eastAsia="Georgia" w:hAnsi="Calibri" w:cs="Calibri"/>
          <w:b/>
          <w:u w:val="single"/>
        </w:rPr>
      </w:pPr>
    </w:p>
    <w:p w:rsidR="00700CF0" w:rsidRPr="00BE76E9" w:rsidRDefault="00700CF0" w:rsidP="00700CF0">
      <w:pPr>
        <w:widowControl/>
        <w:suppressAutoHyphens w:val="0"/>
        <w:spacing w:before="0" w:after="0" w:line="240" w:lineRule="auto"/>
        <w:jc w:val="left"/>
        <w:rPr>
          <w:rFonts w:ascii="Times" w:eastAsia="Times New Roman" w:hAnsi="Times" w:cs="Times New Roman"/>
          <w:color w:val="auto"/>
          <w:sz w:val="20"/>
          <w:szCs w:val="20"/>
          <w:lang w:eastAsia="en-US"/>
        </w:rPr>
      </w:pPr>
      <w:r>
        <w:rPr>
          <w:rFonts w:ascii="Calibri" w:eastAsia="Times New Roman" w:hAnsi="Calibri" w:cs="Times New Roman"/>
          <w:b/>
          <w:bCs/>
          <w:color w:val="auto"/>
          <w:sz w:val="24"/>
          <w:szCs w:val="24"/>
          <w:lang w:eastAsia="en-US"/>
        </w:rPr>
        <w:t>2.3</w:t>
      </w:r>
      <w:r w:rsidRPr="00BE76E9">
        <w:rPr>
          <w:rFonts w:ascii="Calibri" w:eastAsia="Times New Roman" w:hAnsi="Calibri" w:cs="Times New Roman"/>
          <w:b/>
          <w:bCs/>
          <w:color w:val="auto"/>
          <w:sz w:val="24"/>
          <w:szCs w:val="24"/>
          <w:lang w:eastAsia="en-US"/>
        </w:rPr>
        <w:t xml:space="preserve"> </w:t>
      </w:r>
      <w:r>
        <w:rPr>
          <w:rFonts w:ascii="Calibri" w:eastAsia="Times New Roman" w:hAnsi="Calibri" w:cs="Times New Roman"/>
          <w:b/>
          <w:bCs/>
          <w:color w:val="auto"/>
          <w:sz w:val="24"/>
          <w:szCs w:val="24"/>
          <w:lang w:eastAsia="en-US"/>
        </w:rPr>
        <w:t>Identificação e síntese</w:t>
      </w:r>
      <w:r>
        <w:rPr>
          <w:rFonts w:ascii="Calibri" w:eastAsia="Times New Roman" w:hAnsi="Calibri" w:cs="Times New Roman"/>
          <w:b/>
          <w:bCs/>
          <w:color w:val="FF0000"/>
          <w:sz w:val="24"/>
          <w:szCs w:val="24"/>
          <w:lang w:eastAsia="en-US"/>
        </w:rPr>
        <w:t xml:space="preserve"> </w:t>
      </w:r>
      <w:r>
        <w:rPr>
          <w:rFonts w:ascii="Calibri" w:eastAsia="Times New Roman" w:hAnsi="Calibri" w:cs="Times New Roman"/>
          <w:b/>
          <w:bCs/>
          <w:color w:val="auto"/>
          <w:sz w:val="24"/>
          <w:szCs w:val="24"/>
          <w:lang w:eastAsia="en-US"/>
        </w:rPr>
        <w:t>da(s)</w:t>
      </w:r>
      <w:r w:rsidRPr="00BE76E9">
        <w:rPr>
          <w:rFonts w:ascii="Calibri" w:eastAsia="Times New Roman" w:hAnsi="Calibri" w:cs="Times New Roman"/>
          <w:b/>
          <w:bCs/>
          <w:color w:val="auto"/>
          <w:sz w:val="24"/>
          <w:szCs w:val="24"/>
          <w:lang w:eastAsia="en-US"/>
        </w:rPr>
        <w:t xml:space="preserve"> língua</w:t>
      </w:r>
      <w:r>
        <w:rPr>
          <w:rFonts w:ascii="Calibri" w:eastAsia="Times New Roman" w:hAnsi="Calibri" w:cs="Times New Roman"/>
          <w:b/>
          <w:bCs/>
          <w:color w:val="auto"/>
          <w:sz w:val="24"/>
          <w:szCs w:val="24"/>
          <w:lang w:eastAsia="en-US"/>
        </w:rPr>
        <w:t xml:space="preserve">(s) </w:t>
      </w:r>
    </w:p>
    <w:p w:rsidR="00700CF0" w:rsidRDefault="00700CF0" w:rsidP="00700CF0">
      <w:pPr>
        <w:widowControl/>
        <w:suppressAutoHyphens w:val="0"/>
        <w:spacing w:before="0" w:after="0" w:line="240" w:lineRule="auto"/>
        <w:jc w:val="left"/>
        <w:rPr>
          <w:rFonts w:ascii="Calibri" w:eastAsia="Times New Roman" w:hAnsi="Calibri" w:cs="Times New Roman"/>
          <w:color w:val="auto"/>
          <w:sz w:val="18"/>
          <w:szCs w:val="18"/>
          <w:lang w:eastAsia="en-US"/>
        </w:rPr>
      </w:pPr>
      <w:r w:rsidRPr="00BE76E9">
        <w:rPr>
          <w:rFonts w:ascii="Calibri" w:eastAsia="Times New Roman" w:hAnsi="Calibri" w:cs="Times New Roman"/>
          <w:color w:val="auto"/>
          <w:sz w:val="18"/>
          <w:szCs w:val="18"/>
          <w:lang w:eastAsia="en-US"/>
        </w:rPr>
        <w:t>Faça um breve texto descritivo, contendo uma síntese de informações e dados levantados durante a pesquisa sobre a</w:t>
      </w:r>
      <w:r>
        <w:rPr>
          <w:rFonts w:ascii="Calibri" w:eastAsia="Times New Roman" w:hAnsi="Calibri" w:cs="Times New Roman"/>
          <w:color w:val="auto"/>
          <w:sz w:val="18"/>
          <w:szCs w:val="18"/>
          <w:lang w:eastAsia="en-US"/>
        </w:rPr>
        <w:t>s</w:t>
      </w:r>
      <w:r w:rsidRPr="00BE76E9">
        <w:rPr>
          <w:rFonts w:ascii="Calibri" w:eastAsia="Times New Roman" w:hAnsi="Calibri" w:cs="Times New Roman"/>
          <w:color w:val="auto"/>
          <w:sz w:val="18"/>
          <w:szCs w:val="18"/>
          <w:lang w:eastAsia="en-US"/>
        </w:rPr>
        <w:t xml:space="preserve"> língua</w:t>
      </w:r>
      <w:r>
        <w:rPr>
          <w:rFonts w:ascii="Calibri" w:eastAsia="Times New Roman" w:hAnsi="Calibri" w:cs="Times New Roman"/>
          <w:color w:val="auto"/>
          <w:sz w:val="18"/>
          <w:szCs w:val="18"/>
          <w:lang w:eastAsia="en-US"/>
        </w:rPr>
        <w:t>s inventariadas</w:t>
      </w:r>
      <w:r w:rsidRPr="00BE76E9">
        <w:rPr>
          <w:rFonts w:ascii="Calibri" w:eastAsia="Times New Roman" w:hAnsi="Calibri" w:cs="Times New Roman"/>
          <w:color w:val="auto"/>
          <w:sz w:val="18"/>
          <w:szCs w:val="18"/>
          <w:lang w:eastAsia="en-US"/>
        </w:rPr>
        <w:t>, como, por exemplo, nome da língua, região de origem, localidades onde a língua é falada, número estimado de falantes, etc. Crie um novo campo para cada língua inventariada.</w:t>
      </w:r>
    </w:p>
    <w:p w:rsidR="00700CF0" w:rsidRPr="00BE76E9" w:rsidRDefault="00700CF0" w:rsidP="00700CF0">
      <w:pPr>
        <w:widowControl/>
        <w:suppressAutoHyphens w:val="0"/>
        <w:spacing w:before="0" w:after="0" w:line="240" w:lineRule="auto"/>
        <w:jc w:val="left"/>
        <w:rPr>
          <w:rFonts w:ascii="Times" w:eastAsia="Times New Roman" w:hAnsi="Times" w:cs="Times New Roman"/>
          <w:color w:val="auto"/>
          <w:sz w:val="20"/>
          <w:szCs w:val="20"/>
          <w:lang w:eastAsia="en-US"/>
        </w:rPr>
      </w:pPr>
    </w:p>
    <w:tbl>
      <w:tblPr>
        <w:tblW w:w="0" w:type="auto"/>
        <w:tblCellMar>
          <w:left w:w="0" w:type="dxa"/>
          <w:right w:w="0" w:type="dxa"/>
        </w:tblCellMar>
        <w:tblLook w:val="04A0" w:firstRow="1" w:lastRow="0" w:firstColumn="1" w:lastColumn="0" w:noHBand="0" w:noVBand="1"/>
      </w:tblPr>
      <w:tblGrid>
        <w:gridCol w:w="8620"/>
      </w:tblGrid>
      <w:tr w:rsidR="00700CF0" w:rsidRPr="00BE76E9" w:rsidTr="005F647D">
        <w:tc>
          <w:tcPr>
            <w:tcW w:w="1310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700CF0" w:rsidRDefault="00700CF0" w:rsidP="005F647D">
            <w:pPr>
              <w:widowControl/>
              <w:suppressAutoHyphens w:val="0"/>
              <w:spacing w:before="0" w:after="0" w:line="240" w:lineRule="auto"/>
              <w:jc w:val="left"/>
              <w:rPr>
                <w:rFonts w:ascii="Calibri" w:eastAsia="Times New Roman" w:hAnsi="Calibri" w:cs="Times New Roman"/>
                <w:sz w:val="18"/>
                <w:szCs w:val="18"/>
                <w:lang w:val="en-US" w:eastAsia="en-US"/>
              </w:rPr>
            </w:pPr>
            <w:r>
              <w:rPr>
                <w:rFonts w:ascii="Calibri" w:eastAsia="Times New Roman" w:hAnsi="Calibri" w:cs="Times New Roman"/>
                <w:sz w:val="18"/>
                <w:szCs w:val="18"/>
                <w:lang w:val="en-US" w:eastAsia="en-US"/>
              </w:rPr>
              <w:t>Nome da língua:</w:t>
            </w:r>
          </w:p>
          <w:p w:rsidR="00700CF0" w:rsidRPr="00BE76E9" w:rsidRDefault="00700CF0" w:rsidP="005F647D">
            <w:pPr>
              <w:widowControl/>
              <w:suppressAutoHyphens w:val="0"/>
              <w:spacing w:before="0" w:after="0" w:line="240" w:lineRule="auto"/>
              <w:jc w:val="left"/>
              <w:rPr>
                <w:rFonts w:ascii="Calibri" w:eastAsia="Times New Roman" w:hAnsi="Calibri" w:cs="Times New Roman"/>
                <w:sz w:val="18"/>
                <w:szCs w:val="18"/>
                <w:lang w:val="en-US" w:eastAsia="en-US"/>
              </w:rPr>
            </w:pPr>
          </w:p>
        </w:tc>
      </w:tr>
      <w:tr w:rsidR="00700CF0" w:rsidRPr="00BE76E9" w:rsidTr="005F647D">
        <w:tc>
          <w:tcPr>
            <w:tcW w:w="1310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00CF0" w:rsidRDefault="00700CF0" w:rsidP="005F647D">
            <w:pPr>
              <w:widowControl/>
              <w:suppressAutoHyphens w:val="0"/>
              <w:spacing w:before="0" w:after="0" w:line="240" w:lineRule="auto"/>
              <w:jc w:val="left"/>
              <w:rPr>
                <w:rFonts w:ascii="Calibri" w:eastAsia="Times New Roman" w:hAnsi="Calibri" w:cs="Times New Roman"/>
                <w:sz w:val="18"/>
                <w:szCs w:val="18"/>
                <w:lang w:val="en-US" w:eastAsia="en-US"/>
              </w:rPr>
            </w:pPr>
            <w:r w:rsidRPr="00BE76E9">
              <w:rPr>
                <w:rFonts w:ascii="Calibri" w:eastAsia="Times New Roman" w:hAnsi="Calibri" w:cs="Times New Roman"/>
                <w:sz w:val="18"/>
                <w:szCs w:val="18"/>
                <w:lang w:val="en-US" w:eastAsia="en-US"/>
              </w:rPr>
              <w:t> </w:t>
            </w:r>
            <w:r>
              <w:rPr>
                <w:rFonts w:ascii="Calibri" w:eastAsia="Times New Roman" w:hAnsi="Calibri" w:cs="Times New Roman"/>
                <w:sz w:val="18"/>
                <w:szCs w:val="18"/>
                <w:lang w:val="en-US" w:eastAsia="en-US"/>
              </w:rPr>
              <w:t>Síntese:</w:t>
            </w:r>
          </w:p>
          <w:p w:rsidR="00700CF0" w:rsidRPr="00BE76E9" w:rsidRDefault="00700CF0" w:rsidP="005F647D">
            <w:pPr>
              <w:widowControl/>
              <w:suppressAutoHyphens w:val="0"/>
              <w:spacing w:before="0" w:after="0" w:line="240" w:lineRule="auto"/>
              <w:jc w:val="left"/>
              <w:rPr>
                <w:rFonts w:ascii="Times" w:eastAsia="Times New Roman" w:hAnsi="Times" w:cs="Times New Roman"/>
                <w:color w:val="auto"/>
                <w:sz w:val="20"/>
                <w:szCs w:val="20"/>
                <w:lang w:val="en-US" w:eastAsia="en-US"/>
              </w:rPr>
            </w:pPr>
          </w:p>
        </w:tc>
      </w:tr>
    </w:tbl>
    <w:p w:rsidR="00700CF0" w:rsidRDefault="00700CF0" w:rsidP="00700CF0">
      <w:pPr>
        <w:spacing w:before="0" w:after="0" w:line="240" w:lineRule="auto"/>
        <w:rPr>
          <w:rFonts w:ascii="Calibri" w:eastAsia="Georgia" w:hAnsi="Calibri" w:cs="Calibri"/>
          <w:b/>
          <w:u w:val="single"/>
        </w:rPr>
      </w:pPr>
    </w:p>
    <w:p w:rsidR="00700CF0" w:rsidRDefault="00700CF0" w:rsidP="00700CF0">
      <w:pPr>
        <w:pStyle w:val="Subttulo"/>
        <w:rPr>
          <w:sz w:val="18"/>
          <w:szCs w:val="18"/>
        </w:rPr>
      </w:pPr>
      <w:bookmarkStart w:id="9" w:name="_Toc403403508"/>
      <w:r>
        <w:t>3. Escopo do inventário</w:t>
      </w:r>
      <w:bookmarkEnd w:id="9"/>
    </w:p>
    <w:p w:rsidR="00700CF0" w:rsidRDefault="005F647D" w:rsidP="00700CF0">
      <w:pPr>
        <w:spacing w:before="0" w:after="0" w:line="240" w:lineRule="auto"/>
        <w:rPr>
          <w:rFonts w:ascii="Calibri" w:hAnsi="Calibri" w:cs="Calibri"/>
          <w:sz w:val="18"/>
          <w:szCs w:val="18"/>
        </w:rPr>
      </w:pPr>
      <w:r>
        <w:rPr>
          <w:rFonts w:ascii="Calibri" w:hAnsi="Calibri" w:cs="Calibri"/>
          <w:sz w:val="18"/>
          <w:szCs w:val="18"/>
        </w:rPr>
        <w:t xml:space="preserve">Selecione a </w:t>
      </w:r>
      <w:r w:rsidR="00700CF0">
        <w:rPr>
          <w:rFonts w:ascii="Calibri" w:hAnsi="Calibri" w:cs="Calibri"/>
          <w:sz w:val="18"/>
          <w:szCs w:val="18"/>
        </w:rPr>
        <w:t xml:space="preserve">opção quanto ao Escopo do Inventário. O inventário básico contém o mínimo necessário para a inclusão no INDL. O inventário amplo contempla produções de conhecimento mais abrangentes sobre uma ou mais línguas. Ambas as possibilidades de inventários possuem a mesma natureza de produtos (formulário, relatório e acervo digital). </w:t>
      </w:r>
    </w:p>
    <w:p w:rsidR="00700CF0" w:rsidRDefault="00700CF0" w:rsidP="00700CF0">
      <w:pPr>
        <w:spacing w:before="0" w:after="0" w:line="240" w:lineRule="auto"/>
        <w:rPr>
          <w:rFonts w:ascii="Calibri" w:hAnsi="Calibri" w:cs="Calibri"/>
          <w:sz w:val="18"/>
          <w:szCs w:val="18"/>
        </w:rPr>
      </w:pPr>
    </w:p>
    <w:tbl>
      <w:tblPr>
        <w:tblW w:w="0" w:type="auto"/>
        <w:tblInd w:w="103" w:type="dxa"/>
        <w:tblLayout w:type="fixed"/>
        <w:tblCellMar>
          <w:left w:w="103" w:type="dxa"/>
        </w:tblCellMar>
        <w:tblLook w:val="0000" w:firstRow="0" w:lastRow="0" w:firstColumn="0" w:lastColumn="0" w:noHBand="0" w:noVBand="0"/>
      </w:tblPr>
      <w:tblGrid>
        <w:gridCol w:w="8778"/>
      </w:tblGrid>
      <w:tr w:rsidR="00700CF0" w:rsidTr="005F647D">
        <w:trPr>
          <w:trHeight w:val="908"/>
        </w:trPr>
        <w:tc>
          <w:tcPr>
            <w:tcW w:w="8778"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rPr>
                <w:rFonts w:ascii="Calibri" w:hAnsi="Calibri" w:cs="Calibri"/>
              </w:rPr>
            </w:pPr>
            <w:r>
              <w:rPr>
                <w:rFonts w:ascii="Calibri" w:hAnsi="Calibri" w:cs="Calibri"/>
              </w:rPr>
              <w:t>[   ] Inventário básico</w:t>
            </w:r>
          </w:p>
          <w:p w:rsidR="00700CF0" w:rsidRDefault="00700CF0" w:rsidP="005F647D">
            <w:pPr>
              <w:spacing w:before="0" w:after="0" w:line="240" w:lineRule="auto"/>
            </w:pPr>
            <w:r>
              <w:rPr>
                <w:rFonts w:ascii="Calibri" w:hAnsi="Calibri" w:cs="Calibri"/>
              </w:rPr>
              <w:t>[   ] Inventário amplo</w:t>
            </w:r>
          </w:p>
        </w:tc>
      </w:tr>
    </w:tbl>
    <w:p w:rsidR="00700CF0" w:rsidRDefault="00700CF0" w:rsidP="00700CF0">
      <w:pPr>
        <w:spacing w:before="0" w:after="0" w:line="240" w:lineRule="auto"/>
        <w:rPr>
          <w:rFonts w:ascii="Calibri" w:hAnsi="Calibri" w:cs="Calibri"/>
          <w:sz w:val="18"/>
          <w:szCs w:val="18"/>
        </w:rPr>
      </w:pPr>
    </w:p>
    <w:p w:rsidR="00700CF0" w:rsidRDefault="00700CF0" w:rsidP="00700CF0">
      <w:pPr>
        <w:pStyle w:val="Subttulo"/>
      </w:pPr>
      <w:bookmarkStart w:id="10" w:name="_Toc403403509"/>
      <w:r>
        <w:t>4. Documentação de Anuência</w:t>
      </w:r>
      <w:bookmarkEnd w:id="10"/>
    </w:p>
    <w:p w:rsidR="00700CF0" w:rsidRDefault="00700CF0" w:rsidP="00700CF0">
      <w:pPr>
        <w:spacing w:before="0" w:after="0" w:line="240" w:lineRule="auto"/>
        <w:rPr>
          <w:rFonts w:ascii="Calibri" w:hAnsi="Calibri" w:cs="Calibri"/>
          <w:sz w:val="18"/>
          <w:szCs w:val="18"/>
        </w:rPr>
      </w:pPr>
      <w:r>
        <w:rPr>
          <w:rFonts w:ascii="Calibri" w:hAnsi="Calibri" w:cs="Calibri"/>
          <w:b/>
        </w:rPr>
        <w:t>4.1 Anuência à pesquisa</w:t>
      </w:r>
    </w:p>
    <w:p w:rsidR="00700CF0" w:rsidRDefault="00700CF0" w:rsidP="00700CF0">
      <w:pPr>
        <w:spacing w:before="0" w:after="0" w:line="240" w:lineRule="auto"/>
        <w:rPr>
          <w:rFonts w:ascii="Calibri" w:eastAsia="Georgia" w:hAnsi="Calibri" w:cs="Calibri"/>
          <w:i/>
          <w:shd w:val="clear" w:color="auto" w:fill="A4C2F4"/>
        </w:rPr>
      </w:pPr>
      <w:r>
        <w:rPr>
          <w:rFonts w:ascii="Calibri" w:hAnsi="Calibri" w:cs="Calibri"/>
          <w:sz w:val="18"/>
          <w:szCs w:val="18"/>
        </w:rPr>
        <w:t>Anexe documentação comprobatória de anuência da comunidade linguística para a realização da pesquisa. Se o proponente for uma organização com representantes da própria comunidade, esse é o espaço para que isso seja informado. Se o proponente for organização de fora da comunidade, faz-se necessária a anexação de documentação impressa ou audiovisual conforme normatização pertinente</w:t>
      </w:r>
      <w:r w:rsidR="005F647D">
        <w:rPr>
          <w:rFonts w:ascii="Calibri" w:hAnsi="Calibri" w:cs="Calibri"/>
          <w:sz w:val="18"/>
          <w:szCs w:val="18"/>
        </w:rPr>
        <w:t xml:space="preserve"> (consultara Seção 4.2, </w:t>
      </w:r>
      <w:r>
        <w:rPr>
          <w:rFonts w:ascii="Calibri" w:hAnsi="Calibri" w:cs="Calibri"/>
          <w:sz w:val="18"/>
          <w:szCs w:val="18"/>
        </w:rPr>
        <w:t xml:space="preserve"> Volume I </w:t>
      </w:r>
      <w:r w:rsidR="005F647D">
        <w:rPr>
          <w:rFonts w:ascii="Calibri" w:hAnsi="Calibri" w:cs="Calibri"/>
          <w:sz w:val="18"/>
          <w:szCs w:val="18"/>
        </w:rPr>
        <w:t xml:space="preserve">do Guia, </w:t>
      </w:r>
      <w:r>
        <w:rPr>
          <w:rFonts w:ascii="Calibri" w:hAnsi="Calibri" w:cs="Calibri"/>
          <w:sz w:val="18"/>
          <w:szCs w:val="18"/>
        </w:rPr>
        <w:t>para obter informações sobre anuências</w:t>
      </w:r>
      <w:r w:rsidR="005F647D">
        <w:rPr>
          <w:rFonts w:ascii="Calibri" w:hAnsi="Calibri" w:cs="Calibri"/>
          <w:sz w:val="18"/>
          <w:szCs w:val="18"/>
        </w:rPr>
        <w:t>”</w:t>
      </w:r>
      <w:r>
        <w:rPr>
          <w:rFonts w:ascii="Calibri" w:hAnsi="Calibri" w:cs="Calibri"/>
          <w:sz w:val="18"/>
          <w:szCs w:val="18"/>
        </w:rPr>
        <w:t>. O Su</w:t>
      </w:r>
      <w:r w:rsidR="005F647D">
        <w:rPr>
          <w:rFonts w:ascii="Calibri" w:hAnsi="Calibri" w:cs="Calibri"/>
          <w:sz w:val="18"/>
          <w:szCs w:val="18"/>
        </w:rPr>
        <w:t>plemento</w:t>
      </w:r>
      <w:r>
        <w:rPr>
          <w:rFonts w:ascii="Calibri" w:hAnsi="Calibri" w:cs="Calibri"/>
          <w:sz w:val="18"/>
          <w:szCs w:val="18"/>
        </w:rPr>
        <w:t xml:space="preserve"> Metodológico traz exemplos de documentação de anuência.</w:t>
      </w:r>
    </w:p>
    <w:tbl>
      <w:tblPr>
        <w:tblW w:w="0" w:type="auto"/>
        <w:tblInd w:w="103" w:type="dxa"/>
        <w:tblLayout w:type="fixed"/>
        <w:tblCellMar>
          <w:left w:w="103" w:type="dxa"/>
        </w:tblCellMar>
        <w:tblLook w:val="0000" w:firstRow="0" w:lastRow="0" w:firstColumn="0" w:lastColumn="0" w:noHBand="0" w:noVBand="0"/>
      </w:tblPr>
      <w:tblGrid>
        <w:gridCol w:w="8778"/>
      </w:tblGrid>
      <w:tr w:rsidR="00700CF0" w:rsidTr="005F647D">
        <w:tc>
          <w:tcPr>
            <w:tcW w:w="8778"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widowControl/>
              <w:spacing w:before="0" w:after="0"/>
              <w:contextualSpacing/>
              <w:jc w:val="left"/>
            </w:pPr>
            <w:r>
              <w:rPr>
                <w:rFonts w:ascii="Calibri" w:eastAsia="Georgia" w:hAnsi="Calibri" w:cs="Calibri"/>
                <w:i/>
                <w:shd w:val="clear" w:color="auto" w:fill="A4C2F4"/>
              </w:rPr>
              <w:t xml:space="preserve"> Anexar</w:t>
            </w:r>
            <w:r w:rsidR="005F647D">
              <w:rPr>
                <w:rFonts w:ascii="Calibri" w:eastAsia="Georgia" w:hAnsi="Calibri" w:cs="Calibri"/>
                <w:i/>
                <w:shd w:val="clear" w:color="auto" w:fill="A4C2F4"/>
              </w:rPr>
              <w:t xml:space="preserve">/Fazer upload de </w:t>
            </w:r>
            <w:r>
              <w:rPr>
                <w:rFonts w:ascii="Calibri" w:eastAsia="Georgia" w:hAnsi="Calibri" w:cs="Calibri"/>
                <w:i/>
                <w:shd w:val="clear" w:color="auto" w:fill="A4C2F4"/>
              </w:rPr>
              <w:t xml:space="preserve"> arquivos</w:t>
            </w:r>
            <w:r w:rsidR="005F647D">
              <w:rPr>
                <w:rFonts w:ascii="Calibri" w:eastAsia="Georgia" w:hAnsi="Calibri" w:cs="Calibri"/>
                <w:i/>
                <w:shd w:val="clear" w:color="auto" w:fill="A4C2F4"/>
              </w:rPr>
              <w:t>(s)</w:t>
            </w:r>
          </w:p>
        </w:tc>
      </w:tr>
    </w:tbl>
    <w:p w:rsidR="00700CF0" w:rsidRDefault="00700CF0" w:rsidP="00700CF0">
      <w:pPr>
        <w:spacing w:before="0" w:after="0" w:line="240" w:lineRule="auto"/>
        <w:rPr>
          <w:rFonts w:ascii="Calibri" w:hAnsi="Calibri" w:cs="Calibri"/>
          <w:sz w:val="18"/>
          <w:szCs w:val="18"/>
        </w:rPr>
      </w:pPr>
    </w:p>
    <w:p w:rsidR="00700CF0" w:rsidRDefault="00700CF0" w:rsidP="00700CF0">
      <w:pPr>
        <w:spacing w:before="0" w:after="0" w:line="240" w:lineRule="auto"/>
        <w:rPr>
          <w:rFonts w:ascii="Calibri" w:hAnsi="Calibri" w:cs="Calibri"/>
          <w:sz w:val="18"/>
          <w:szCs w:val="18"/>
          <w:shd w:val="clear" w:color="auto" w:fill="FFFFFF"/>
        </w:rPr>
      </w:pPr>
      <w:r>
        <w:rPr>
          <w:rFonts w:ascii="Calibri" w:hAnsi="Calibri" w:cs="Calibri"/>
          <w:b/>
        </w:rPr>
        <w:t>4.2 Pedido de reconhecimento</w:t>
      </w:r>
    </w:p>
    <w:p w:rsidR="00700CF0" w:rsidRDefault="00700CF0" w:rsidP="00700CF0">
      <w:pPr>
        <w:spacing w:before="0" w:after="0" w:line="240" w:lineRule="auto"/>
        <w:rPr>
          <w:rFonts w:ascii="Calibri" w:eastAsia="Georgia" w:hAnsi="Calibri" w:cs="Calibri"/>
          <w:i/>
          <w:shd w:val="clear" w:color="auto" w:fill="A4C2F4"/>
        </w:rPr>
      </w:pPr>
      <w:r>
        <w:rPr>
          <w:rFonts w:ascii="Calibri" w:hAnsi="Calibri" w:cs="Calibri"/>
          <w:sz w:val="18"/>
          <w:szCs w:val="18"/>
          <w:shd w:val="clear" w:color="auto" w:fill="FFFFFF"/>
        </w:rPr>
        <w:t>Anexe documentação (escrita ou audiovisual) em que a comunidade manifeste petição ou concordância para a inclusão da língua no INDL..</w:t>
      </w:r>
      <w:r>
        <w:rPr>
          <w:rFonts w:ascii="Calibri" w:hAnsi="Calibri" w:cs="Calibri"/>
          <w:sz w:val="18"/>
          <w:szCs w:val="18"/>
        </w:rPr>
        <w:t xml:space="preserve"> </w:t>
      </w:r>
    </w:p>
    <w:tbl>
      <w:tblPr>
        <w:tblW w:w="0" w:type="auto"/>
        <w:tblInd w:w="103" w:type="dxa"/>
        <w:tblLayout w:type="fixed"/>
        <w:tblCellMar>
          <w:left w:w="103" w:type="dxa"/>
        </w:tblCellMar>
        <w:tblLook w:val="0000" w:firstRow="0" w:lastRow="0" w:firstColumn="0" w:lastColumn="0" w:noHBand="0" w:noVBand="0"/>
      </w:tblPr>
      <w:tblGrid>
        <w:gridCol w:w="8778"/>
      </w:tblGrid>
      <w:tr w:rsidR="00700CF0" w:rsidTr="005F647D">
        <w:tc>
          <w:tcPr>
            <w:tcW w:w="8778"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5F647D" w:rsidP="005F647D">
            <w:pPr>
              <w:spacing w:before="0" w:after="0" w:line="240" w:lineRule="auto"/>
              <w:rPr>
                <w:rFonts w:ascii="Calibri" w:eastAsia="Georgia" w:hAnsi="Calibri" w:cs="Calibri"/>
                <w:b/>
                <w:u w:val="single"/>
              </w:rPr>
            </w:pPr>
            <w:r>
              <w:rPr>
                <w:rFonts w:ascii="Calibri" w:eastAsia="Georgia" w:hAnsi="Calibri" w:cs="Calibri"/>
                <w:i/>
                <w:shd w:val="clear" w:color="auto" w:fill="A4C2F4"/>
              </w:rPr>
              <w:t>Anexar/Fazer upload de  arquivos(s)</w:t>
            </w:r>
          </w:p>
        </w:tc>
      </w:tr>
    </w:tbl>
    <w:p w:rsidR="00700CF0" w:rsidRDefault="00700CF0" w:rsidP="00700CF0">
      <w:pPr>
        <w:pStyle w:val="Subttulo"/>
        <w:rPr>
          <w:rFonts w:eastAsia="Georgia"/>
          <w:sz w:val="18"/>
          <w:szCs w:val="18"/>
        </w:rPr>
      </w:pPr>
      <w:bookmarkStart w:id="11" w:name="_Toc403403510"/>
      <w:r>
        <w:t>5. Avaliação sobre as informações fornecidas</w:t>
      </w:r>
      <w:bookmarkEnd w:id="11"/>
    </w:p>
    <w:p w:rsidR="00700CF0" w:rsidRDefault="00700CF0" w:rsidP="00700CF0">
      <w:pPr>
        <w:spacing w:before="0" w:after="0" w:line="240" w:lineRule="auto"/>
        <w:rPr>
          <w:rFonts w:ascii="Calibri" w:eastAsia="Georgia" w:hAnsi="Calibri" w:cs="Calibri"/>
          <w:b/>
        </w:rPr>
      </w:pPr>
      <w:r>
        <w:rPr>
          <w:rFonts w:ascii="Calibri" w:eastAsia="Georgia" w:hAnsi="Calibri" w:cs="Calibri"/>
          <w:sz w:val="18"/>
          <w:szCs w:val="18"/>
        </w:rPr>
        <w:t>Neste item, espera-se que os proponentes realizem uma autoavaliação das informações que inscreverem no formulário quanto à abrangência e à natureza dos dados, além de fornecer informações sobre fontes e escopo das pesquisas. Demais informações e aprofundamentos sobre metodologia e execução das pesquisas devem ser fornecidas no relatório de pesquisa – sugere-se que as equipes indiquem nos campos de observação do formulário em qual seção do seu relatóri</w:t>
      </w:r>
      <w:r w:rsidR="005F647D">
        <w:rPr>
          <w:rFonts w:ascii="Calibri" w:eastAsia="Georgia" w:hAnsi="Calibri" w:cs="Calibri"/>
          <w:sz w:val="18"/>
          <w:szCs w:val="18"/>
        </w:rPr>
        <w:t>o estão disponíveis tais dados ( para</w:t>
      </w:r>
      <w:r>
        <w:rPr>
          <w:rFonts w:ascii="Calibri" w:eastAsia="Georgia" w:hAnsi="Calibri" w:cs="Calibri"/>
          <w:sz w:val="18"/>
          <w:szCs w:val="18"/>
        </w:rPr>
        <w:t xml:space="preserve"> mais informações sobre fontes, abrangência e técnicas de produção de dados</w:t>
      </w:r>
      <w:r w:rsidR="005F647D">
        <w:rPr>
          <w:rFonts w:ascii="Calibri" w:eastAsia="Georgia" w:hAnsi="Calibri" w:cs="Calibri"/>
          <w:sz w:val="18"/>
          <w:szCs w:val="18"/>
        </w:rPr>
        <w:t xml:space="preserve">, consultar </w:t>
      </w:r>
      <w:r>
        <w:rPr>
          <w:rFonts w:ascii="Calibri" w:eastAsia="Georgia" w:hAnsi="Calibri" w:cs="Calibri"/>
          <w:sz w:val="18"/>
          <w:szCs w:val="18"/>
        </w:rPr>
        <w:t>o Volume I do Guia</w:t>
      </w:r>
      <w:r w:rsidR="005F647D">
        <w:rPr>
          <w:rFonts w:ascii="Calibri" w:eastAsia="Georgia" w:hAnsi="Calibri" w:cs="Calibri"/>
          <w:sz w:val="18"/>
          <w:szCs w:val="18"/>
        </w:rPr>
        <w:t>)</w:t>
      </w:r>
      <w:r>
        <w:rPr>
          <w:rFonts w:ascii="Calibri" w:eastAsia="Georgia" w:hAnsi="Calibri" w:cs="Calibri"/>
          <w:sz w:val="18"/>
          <w:szCs w:val="18"/>
        </w:rPr>
        <w:t>.</w:t>
      </w:r>
    </w:p>
    <w:p w:rsidR="00700CF0" w:rsidRDefault="00700CF0" w:rsidP="00700CF0">
      <w:pPr>
        <w:spacing w:before="0" w:after="0" w:line="240" w:lineRule="auto"/>
        <w:rPr>
          <w:rFonts w:ascii="Calibri" w:eastAsia="Georgia" w:hAnsi="Calibri" w:cs="Calibri"/>
          <w:b/>
        </w:rPr>
      </w:pPr>
    </w:p>
    <w:p w:rsidR="00700CF0" w:rsidRDefault="00700CF0" w:rsidP="00700CF0">
      <w:pPr>
        <w:spacing w:before="0" w:after="0" w:line="240" w:lineRule="auto"/>
        <w:rPr>
          <w:rFonts w:ascii="Calibri" w:hAnsi="Calibri" w:cs="Calibri"/>
          <w:sz w:val="18"/>
          <w:szCs w:val="18"/>
        </w:rPr>
      </w:pPr>
      <w:r>
        <w:rPr>
          <w:rFonts w:ascii="Calibri" w:eastAsia="Georgia" w:hAnsi="Calibri" w:cs="Calibri"/>
          <w:b/>
        </w:rPr>
        <w:t>5.1 Fontes dos dados</w:t>
      </w:r>
    </w:p>
    <w:p w:rsidR="00700CF0" w:rsidRDefault="00700CF0" w:rsidP="00700CF0">
      <w:pPr>
        <w:spacing w:before="0" w:after="0" w:line="240" w:lineRule="auto"/>
        <w:rPr>
          <w:rFonts w:ascii="Calibri" w:hAnsi="Calibri" w:cs="Calibri"/>
        </w:rPr>
      </w:pPr>
      <w:r>
        <w:rPr>
          <w:rFonts w:ascii="Calibri" w:hAnsi="Calibri" w:cs="Calibri"/>
          <w:sz w:val="18"/>
          <w:szCs w:val="18"/>
        </w:rPr>
        <w:t xml:space="preserve">As perguntas deste item dizem respeito às fontes de dados utilizadas pela pesquisa, isto é, se houve trabalho em campo para geração de dados originais e/ou atualização de dados secundários. </w:t>
      </w:r>
    </w:p>
    <w:p w:rsidR="00700CF0" w:rsidRPr="00B42EFF" w:rsidRDefault="00700CF0" w:rsidP="00B42EFF">
      <w:pPr>
        <w:pStyle w:val="PargrafodaLista"/>
        <w:widowControl/>
        <w:numPr>
          <w:ilvl w:val="0"/>
          <w:numId w:val="33"/>
        </w:numPr>
        <w:spacing w:before="0" w:after="0"/>
        <w:ind w:hanging="720"/>
        <w:jc w:val="left"/>
        <w:rPr>
          <w:rFonts w:ascii="Calibri" w:hAnsi="Calibri" w:cs="Calibri"/>
          <w:sz w:val="18"/>
          <w:szCs w:val="18"/>
          <w:lang w:val="pt-BR"/>
        </w:rPr>
      </w:pPr>
      <w:r w:rsidRPr="00B42EFF">
        <w:rPr>
          <w:rFonts w:ascii="Calibri" w:hAnsi="Calibri" w:cs="Calibri"/>
          <w:lang w:val="pt-BR"/>
        </w:rPr>
        <w:t>Houve pesquisa de campo para a produção de dados originais?</w:t>
      </w:r>
    </w:p>
    <w:p w:rsidR="00700CF0" w:rsidRDefault="00700CF0" w:rsidP="00700CF0">
      <w:pPr>
        <w:spacing w:before="0" w:after="0" w:line="240" w:lineRule="auto"/>
        <w:rPr>
          <w:rFonts w:ascii="Calibri" w:hAnsi="Calibri" w:cs="Calibri"/>
        </w:rPr>
      </w:pPr>
      <w:r>
        <w:rPr>
          <w:rFonts w:ascii="Calibri" w:hAnsi="Calibri" w:cs="Calibri"/>
          <w:sz w:val="18"/>
          <w:szCs w:val="18"/>
        </w:rPr>
        <w:t xml:space="preserve">Marque com um X a opção adequada. </w:t>
      </w:r>
    </w:p>
    <w:tbl>
      <w:tblPr>
        <w:tblW w:w="8636" w:type="dxa"/>
        <w:tblInd w:w="230" w:type="dxa"/>
        <w:tblLayout w:type="fixed"/>
        <w:tblCellMar>
          <w:left w:w="103" w:type="dxa"/>
        </w:tblCellMar>
        <w:tblLook w:val="0000" w:firstRow="0" w:lastRow="0" w:firstColumn="0" w:lastColumn="0" w:noHBand="0" w:noVBand="0"/>
      </w:tblPr>
      <w:tblGrid>
        <w:gridCol w:w="3900"/>
        <w:gridCol w:w="4736"/>
      </w:tblGrid>
      <w:tr w:rsidR="00B42EFF" w:rsidTr="00B42EFF">
        <w:tc>
          <w:tcPr>
            <w:tcW w:w="3900" w:type="dxa"/>
            <w:tcBorders>
              <w:top w:val="single" w:sz="4" w:space="0" w:color="000080"/>
              <w:left w:val="single" w:sz="4" w:space="0" w:color="000080"/>
              <w:bottom w:val="single" w:sz="4" w:space="0" w:color="000080"/>
              <w:right w:val="single" w:sz="4" w:space="0" w:color="auto"/>
            </w:tcBorders>
            <w:shd w:val="clear" w:color="auto" w:fill="FFFFFF"/>
          </w:tcPr>
          <w:p w:rsidR="00B42EFF" w:rsidRDefault="00B42EFF" w:rsidP="00B42EFF">
            <w:pPr>
              <w:spacing w:before="0" w:after="0" w:line="240" w:lineRule="auto"/>
            </w:pPr>
            <w:r>
              <w:rPr>
                <w:rFonts w:ascii="Calibri" w:hAnsi="Calibri" w:cs="Calibri"/>
              </w:rPr>
              <w:t>[   ] Sim</w:t>
            </w:r>
          </w:p>
        </w:tc>
        <w:tc>
          <w:tcPr>
            <w:tcW w:w="4736" w:type="dxa"/>
            <w:tcBorders>
              <w:top w:val="single" w:sz="4" w:space="0" w:color="000080"/>
              <w:left w:val="single" w:sz="4" w:space="0" w:color="auto"/>
              <w:bottom w:val="single" w:sz="4" w:space="0" w:color="000080"/>
              <w:right w:val="single" w:sz="4" w:space="0" w:color="000080"/>
            </w:tcBorders>
            <w:shd w:val="clear" w:color="auto" w:fill="FFFFFF"/>
          </w:tcPr>
          <w:p w:rsidR="00B42EFF" w:rsidRDefault="00B42EFF" w:rsidP="00B42EFF">
            <w:pPr>
              <w:widowControl/>
              <w:suppressAutoHyphens w:val="0"/>
              <w:spacing w:before="0" w:after="200" w:line="276" w:lineRule="auto"/>
              <w:jc w:val="left"/>
            </w:pPr>
            <w:r>
              <w:rPr>
                <w:rFonts w:ascii="Calibri" w:hAnsi="Calibri" w:cs="Calibri"/>
              </w:rPr>
              <w:t>[   ] Não</w:t>
            </w:r>
          </w:p>
        </w:tc>
      </w:tr>
    </w:tbl>
    <w:p w:rsidR="00700CF0" w:rsidRDefault="00700CF0" w:rsidP="00700CF0">
      <w:pPr>
        <w:spacing w:before="0" w:after="0" w:line="240" w:lineRule="auto"/>
        <w:rPr>
          <w:rFonts w:ascii="Calibri" w:hAnsi="Calibri" w:cs="Calibri"/>
        </w:rPr>
      </w:pPr>
    </w:p>
    <w:p w:rsidR="00700CF0" w:rsidRDefault="00700CF0" w:rsidP="007048F4">
      <w:pPr>
        <w:widowControl/>
        <w:numPr>
          <w:ilvl w:val="0"/>
          <w:numId w:val="3"/>
        </w:numPr>
        <w:spacing w:before="0" w:after="0" w:line="240" w:lineRule="auto"/>
        <w:ind w:left="0" w:firstLine="0"/>
        <w:contextualSpacing/>
        <w:rPr>
          <w:rFonts w:ascii="Calibri" w:hAnsi="Calibri" w:cs="Calibri"/>
          <w:sz w:val="18"/>
          <w:szCs w:val="18"/>
        </w:rPr>
      </w:pPr>
      <w:r>
        <w:rPr>
          <w:rFonts w:ascii="Calibri" w:hAnsi="Calibri" w:cs="Calibri"/>
        </w:rPr>
        <w:t>Quais dados do formulário foram produzidos e/ou atualizados em campo?</w:t>
      </w:r>
    </w:p>
    <w:p w:rsidR="00B42EFF" w:rsidRPr="00B42EFF" w:rsidRDefault="00B42EFF" w:rsidP="00B42EFF">
      <w:pPr>
        <w:spacing w:before="0" w:after="0" w:line="240" w:lineRule="auto"/>
        <w:rPr>
          <w:rFonts w:ascii="Calibri" w:hAnsi="Calibri" w:cs="Calibri"/>
          <w:sz w:val="18"/>
          <w:szCs w:val="18"/>
        </w:rPr>
      </w:pPr>
      <w:r w:rsidRPr="00B42EFF">
        <w:rPr>
          <w:rFonts w:ascii="Calibri" w:hAnsi="Calibri" w:cs="Calibri"/>
          <w:sz w:val="18"/>
          <w:szCs w:val="18"/>
        </w:rPr>
        <w:t>Liste os itens do formulário para os quais houve produção de dados originais em</w:t>
      </w:r>
      <w:r>
        <w:rPr>
          <w:rFonts w:ascii="Calibri" w:hAnsi="Calibri" w:cs="Calibri"/>
          <w:sz w:val="18"/>
          <w:szCs w:val="18"/>
        </w:rPr>
        <w:t xml:space="preserve"> </w:t>
      </w:r>
      <w:r w:rsidRPr="00B42EFF">
        <w:rPr>
          <w:rFonts w:ascii="Calibri" w:hAnsi="Calibri" w:cs="Calibri"/>
          <w:sz w:val="18"/>
          <w:szCs w:val="18"/>
        </w:rPr>
        <w:t>campo. Ex.: Módulo Identificação e caracterização da língua de referência –</w:t>
      </w:r>
      <w:r>
        <w:rPr>
          <w:rFonts w:ascii="Calibri" w:hAnsi="Calibri" w:cs="Calibri"/>
          <w:sz w:val="18"/>
          <w:szCs w:val="18"/>
        </w:rPr>
        <w:t xml:space="preserve"> </w:t>
      </w:r>
      <w:r w:rsidRPr="00B42EFF">
        <w:rPr>
          <w:rFonts w:ascii="Calibri" w:hAnsi="Calibri" w:cs="Calibri"/>
          <w:sz w:val="18"/>
          <w:szCs w:val="18"/>
        </w:rPr>
        <w:t>5.2 Caracterização das línguas e variedades identificadas; Módulo Diagnóstico</w:t>
      </w:r>
    </w:p>
    <w:p w:rsidR="00700CF0" w:rsidRDefault="00B42EFF" w:rsidP="00B42EFF">
      <w:pPr>
        <w:spacing w:before="0" w:after="0" w:line="240" w:lineRule="auto"/>
      </w:pPr>
      <w:r w:rsidRPr="00B42EFF">
        <w:rPr>
          <w:rFonts w:ascii="Calibri" w:hAnsi="Calibri" w:cs="Calibri"/>
          <w:sz w:val="18"/>
          <w:szCs w:val="18"/>
        </w:rPr>
        <w:t>sociolinguístico – 1. Falantes; 2. Aquisição; 3. Transmissão.</w:t>
      </w:r>
    </w:p>
    <w:tbl>
      <w:tblPr>
        <w:tblW w:w="0" w:type="auto"/>
        <w:tblInd w:w="230" w:type="dxa"/>
        <w:tblLayout w:type="fixed"/>
        <w:tblCellMar>
          <w:left w:w="103" w:type="dxa"/>
        </w:tblCellMar>
        <w:tblLook w:val="0000" w:firstRow="0" w:lastRow="0" w:firstColumn="0" w:lastColumn="0" w:noHBand="0" w:noVBand="0"/>
      </w:tblPr>
      <w:tblGrid>
        <w:gridCol w:w="8636"/>
      </w:tblGrid>
      <w:tr w:rsidR="00700CF0" w:rsidTr="005F647D">
        <w:tc>
          <w:tcPr>
            <w:tcW w:w="8636"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pPr>
          </w:p>
          <w:p w:rsidR="00700CF0" w:rsidRDefault="00700CF0" w:rsidP="005F647D">
            <w:pPr>
              <w:spacing w:before="0" w:after="0" w:line="240" w:lineRule="auto"/>
              <w:rPr>
                <w:rFonts w:ascii="Calibri" w:hAnsi="Calibri" w:cs="Calibri"/>
              </w:rPr>
            </w:pPr>
          </w:p>
        </w:tc>
      </w:tr>
    </w:tbl>
    <w:p w:rsidR="00700CF0" w:rsidRDefault="00700CF0" w:rsidP="00700CF0">
      <w:pPr>
        <w:spacing w:before="0" w:after="0" w:line="240" w:lineRule="auto"/>
        <w:rPr>
          <w:rFonts w:ascii="Calibri" w:hAnsi="Calibri" w:cs="Calibri"/>
        </w:rPr>
      </w:pPr>
    </w:p>
    <w:p w:rsidR="00700CF0" w:rsidRDefault="00700CF0" w:rsidP="00700CF0">
      <w:pPr>
        <w:spacing w:before="0" w:after="0" w:line="240" w:lineRule="auto"/>
        <w:rPr>
          <w:rFonts w:ascii="Calibri" w:hAnsi="Calibri" w:cs="Calibri"/>
        </w:rPr>
      </w:pPr>
    </w:p>
    <w:p w:rsidR="00700CF0" w:rsidRDefault="00700CF0" w:rsidP="007048F4">
      <w:pPr>
        <w:widowControl/>
        <w:numPr>
          <w:ilvl w:val="0"/>
          <w:numId w:val="3"/>
        </w:numPr>
        <w:spacing w:before="0" w:after="0" w:line="240" w:lineRule="auto"/>
        <w:ind w:left="0" w:firstLine="0"/>
        <w:contextualSpacing/>
        <w:rPr>
          <w:rFonts w:ascii="Calibri" w:hAnsi="Calibri" w:cs="Calibri"/>
          <w:sz w:val="18"/>
          <w:szCs w:val="18"/>
        </w:rPr>
      </w:pPr>
      <w:r>
        <w:rPr>
          <w:rFonts w:ascii="Calibri" w:hAnsi="Calibri" w:cs="Calibri"/>
        </w:rPr>
        <w:t>Com relação aos dados secundários, explique sumariamente:</w:t>
      </w:r>
    </w:p>
    <w:p w:rsidR="00700CF0" w:rsidRDefault="00700CF0" w:rsidP="00700CF0">
      <w:pPr>
        <w:spacing w:before="0" w:after="0" w:line="240" w:lineRule="auto"/>
        <w:rPr>
          <w:rFonts w:ascii="Calibri" w:hAnsi="Calibri" w:cs="Calibri"/>
        </w:rPr>
      </w:pPr>
      <w:r>
        <w:rPr>
          <w:rFonts w:ascii="Calibri" w:hAnsi="Calibri" w:cs="Calibri"/>
          <w:sz w:val="18"/>
          <w:szCs w:val="18"/>
        </w:rPr>
        <w:t>Preencha com as informações requeridas.</w:t>
      </w:r>
    </w:p>
    <w:tbl>
      <w:tblPr>
        <w:tblW w:w="0" w:type="auto"/>
        <w:tblInd w:w="130" w:type="dxa"/>
        <w:tblLayout w:type="fixed"/>
        <w:tblCellMar>
          <w:top w:w="100" w:type="dxa"/>
          <w:left w:w="80" w:type="dxa"/>
          <w:bottom w:w="100" w:type="dxa"/>
          <w:right w:w="100" w:type="dxa"/>
        </w:tblCellMar>
        <w:tblLook w:val="0000" w:firstRow="0" w:lastRow="0" w:firstColumn="0" w:lastColumn="0" w:noHBand="0" w:noVBand="0"/>
      </w:tblPr>
      <w:tblGrid>
        <w:gridCol w:w="4375"/>
        <w:gridCol w:w="4345"/>
      </w:tblGrid>
      <w:tr w:rsidR="00700CF0" w:rsidTr="005F647D">
        <w:tc>
          <w:tcPr>
            <w:tcW w:w="4375"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hAnsi="Calibri" w:cs="Calibri"/>
              </w:rPr>
            </w:pPr>
            <w:r>
              <w:rPr>
                <w:rFonts w:ascii="Calibri" w:hAnsi="Calibri" w:cs="Calibri"/>
              </w:rPr>
              <w:t xml:space="preserve">Quais tipos de dados foram atualizados em campo? </w:t>
            </w:r>
          </w:p>
        </w:tc>
        <w:tc>
          <w:tcPr>
            <w:tcW w:w="4345"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r>
      <w:tr w:rsidR="00700CF0" w:rsidTr="005F647D">
        <w:tc>
          <w:tcPr>
            <w:tcW w:w="4375"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hAnsi="Calibri" w:cs="Calibri"/>
              </w:rPr>
            </w:pPr>
            <w:r>
              <w:rPr>
                <w:rFonts w:ascii="Calibri" w:hAnsi="Calibri" w:cs="Calibri"/>
              </w:rPr>
              <w:t>Para quais tipos de dados houve pouca ou nenhuma atualização?</w:t>
            </w:r>
          </w:p>
        </w:tc>
        <w:tc>
          <w:tcPr>
            <w:tcW w:w="4345"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r>
    </w:tbl>
    <w:p w:rsidR="00700CF0" w:rsidRDefault="00700CF0" w:rsidP="00700CF0">
      <w:pPr>
        <w:spacing w:before="0" w:after="0" w:line="240" w:lineRule="auto"/>
        <w:rPr>
          <w:rFonts w:ascii="Calibri" w:hAnsi="Calibri" w:cs="Calibri"/>
          <w:b/>
        </w:rPr>
      </w:pPr>
    </w:p>
    <w:p w:rsidR="00700CF0" w:rsidRDefault="00700CF0" w:rsidP="007048F4">
      <w:pPr>
        <w:widowControl/>
        <w:numPr>
          <w:ilvl w:val="1"/>
          <w:numId w:val="6"/>
        </w:numPr>
        <w:spacing w:before="0" w:after="0" w:line="240" w:lineRule="auto"/>
        <w:ind w:left="0" w:firstLine="0"/>
        <w:contextualSpacing/>
        <w:jc w:val="left"/>
        <w:rPr>
          <w:rFonts w:ascii="Calibri" w:hAnsi="Calibri" w:cs="Calibri"/>
          <w:sz w:val="18"/>
          <w:szCs w:val="18"/>
        </w:rPr>
      </w:pPr>
      <w:r>
        <w:rPr>
          <w:rFonts w:ascii="Calibri" w:hAnsi="Calibri" w:cs="Calibri"/>
          <w:b/>
        </w:rPr>
        <w:t>Fonte das informações do formulário</w:t>
      </w:r>
    </w:p>
    <w:p w:rsidR="00700CF0" w:rsidRDefault="00700CF0" w:rsidP="00700CF0">
      <w:pPr>
        <w:spacing w:before="0" w:after="0" w:line="240" w:lineRule="auto"/>
        <w:rPr>
          <w:rFonts w:ascii="Calibri" w:hAnsi="Calibri" w:cs="Calibri"/>
        </w:rPr>
      </w:pPr>
      <w:r>
        <w:rPr>
          <w:rFonts w:ascii="Calibri" w:hAnsi="Calibri" w:cs="Calibri"/>
          <w:sz w:val="18"/>
          <w:szCs w:val="18"/>
        </w:rPr>
        <w:t xml:space="preserve">Os itens a seguir </w:t>
      </w:r>
      <w:r w:rsidR="00B42EFF">
        <w:rPr>
          <w:rFonts w:ascii="Calibri" w:hAnsi="Calibri" w:cs="Calibri"/>
          <w:sz w:val="18"/>
          <w:szCs w:val="18"/>
        </w:rPr>
        <w:t>servem para</w:t>
      </w:r>
      <w:r>
        <w:rPr>
          <w:rFonts w:ascii="Calibri" w:hAnsi="Calibri" w:cs="Calibri"/>
          <w:sz w:val="18"/>
          <w:szCs w:val="18"/>
        </w:rPr>
        <w:t xml:space="preserve"> identificar o modo como o levantamento da população da comunidade e do número de falantes foi realizado e</w:t>
      </w:r>
      <w:r w:rsidR="00B42EFF">
        <w:rPr>
          <w:rFonts w:ascii="Calibri" w:hAnsi="Calibri" w:cs="Calibri"/>
          <w:sz w:val="18"/>
          <w:szCs w:val="18"/>
        </w:rPr>
        <w:t xml:space="preserve"> como</w:t>
      </w:r>
      <w:r>
        <w:rPr>
          <w:rFonts w:ascii="Calibri" w:hAnsi="Calibri" w:cs="Calibri"/>
          <w:sz w:val="18"/>
          <w:szCs w:val="18"/>
        </w:rPr>
        <w:t xml:space="preserve"> os tipos de falantes foram definidos em cada pesquisa. </w:t>
      </w:r>
    </w:p>
    <w:p w:rsidR="00700CF0" w:rsidRDefault="00700CF0" w:rsidP="00700CF0">
      <w:pPr>
        <w:spacing w:before="0" w:after="0" w:line="240" w:lineRule="auto"/>
        <w:rPr>
          <w:rFonts w:ascii="Calibri" w:hAnsi="Calibri" w:cs="Calibri"/>
        </w:rPr>
      </w:pPr>
    </w:p>
    <w:p w:rsidR="00700CF0" w:rsidRPr="00B42EFF" w:rsidRDefault="00700CF0" w:rsidP="00B42EFF">
      <w:pPr>
        <w:pStyle w:val="PargrafodaLista"/>
        <w:numPr>
          <w:ilvl w:val="0"/>
          <w:numId w:val="33"/>
        </w:numPr>
        <w:spacing w:before="0" w:after="0"/>
        <w:ind w:hanging="720"/>
        <w:rPr>
          <w:rFonts w:ascii="Calibri" w:eastAsia="Georgia" w:hAnsi="Calibri" w:cs="Calibri"/>
          <w:sz w:val="18"/>
          <w:szCs w:val="18"/>
          <w:lang w:val="pt-BR"/>
        </w:rPr>
      </w:pPr>
      <w:r w:rsidRPr="00B42EFF">
        <w:rPr>
          <w:rFonts w:ascii="Calibri" w:eastAsia="Georgia" w:hAnsi="Calibri" w:cs="Calibri"/>
          <w:lang w:val="pt-BR"/>
        </w:rPr>
        <w:t>Como</w:t>
      </w:r>
      <w:r w:rsidR="00B42EFF" w:rsidRPr="00B42EFF">
        <w:rPr>
          <w:rFonts w:ascii="Calibri" w:eastAsia="Georgia" w:hAnsi="Calibri" w:cs="Calibri"/>
          <w:lang w:val="pt-BR"/>
        </w:rPr>
        <w:t xml:space="preserve"> foi feito o levantamento da população da comunidade</w:t>
      </w:r>
      <w:r w:rsidRPr="00B42EFF">
        <w:rPr>
          <w:rFonts w:ascii="Calibri" w:eastAsia="Georgia" w:hAnsi="Calibri" w:cs="Calibri"/>
          <w:lang w:val="pt-BR"/>
        </w:rPr>
        <w:t>?</w:t>
      </w:r>
    </w:p>
    <w:p w:rsidR="00700CF0" w:rsidRDefault="00B42EFF" w:rsidP="00700CF0">
      <w:pPr>
        <w:spacing w:before="0" w:after="0" w:line="240" w:lineRule="auto"/>
        <w:rPr>
          <w:rFonts w:ascii="Calibri" w:hAnsi="Calibri" w:cs="Calibri"/>
          <w:sz w:val="18"/>
          <w:szCs w:val="18"/>
        </w:rPr>
      </w:pPr>
      <w:r>
        <w:rPr>
          <w:rFonts w:ascii="Calibri" w:eastAsia="Georgia" w:hAnsi="Calibri" w:cs="Calibri"/>
          <w:sz w:val="18"/>
          <w:szCs w:val="18"/>
        </w:rPr>
        <w:t>Selecione uma das opções</w:t>
      </w:r>
      <w:r w:rsidR="00700CF0">
        <w:rPr>
          <w:rFonts w:ascii="Calibri" w:eastAsia="Georgia" w:hAnsi="Calibri" w:cs="Calibri"/>
          <w:sz w:val="18"/>
          <w:szCs w:val="18"/>
        </w:rPr>
        <w:t>. Pode ser assinalada mais de uma alternativa. No caso da seleção da opção “outros”, pede-se que seja explicado brevemente o tipo de levantamento ou estimativa no quadro de observações.</w:t>
      </w:r>
    </w:p>
    <w:p w:rsidR="00700CF0" w:rsidRDefault="00700CF0" w:rsidP="00700CF0">
      <w:pPr>
        <w:spacing w:before="0" w:after="0" w:line="240" w:lineRule="auto"/>
        <w:rPr>
          <w:rFonts w:ascii="Calibri" w:hAnsi="Calibri" w:cs="Calibri"/>
          <w:sz w:val="18"/>
          <w:szCs w:val="18"/>
        </w:rPr>
      </w:pPr>
    </w:p>
    <w:tbl>
      <w:tblPr>
        <w:tblW w:w="0" w:type="auto"/>
        <w:tblInd w:w="103" w:type="dxa"/>
        <w:tblLayout w:type="fixed"/>
        <w:tblCellMar>
          <w:left w:w="103" w:type="dxa"/>
        </w:tblCellMar>
        <w:tblLook w:val="0000" w:firstRow="0" w:lastRow="0" w:firstColumn="0" w:lastColumn="0" w:noHBand="0" w:noVBand="0"/>
      </w:tblPr>
      <w:tblGrid>
        <w:gridCol w:w="8778"/>
      </w:tblGrid>
      <w:tr w:rsidR="00700CF0" w:rsidTr="005F647D">
        <w:tc>
          <w:tcPr>
            <w:tcW w:w="8778"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  ]  levantamento populacional total</w:t>
            </w:r>
          </w:p>
          <w:p w:rsidR="00700CF0" w:rsidRDefault="00700CF0" w:rsidP="005F647D">
            <w:pPr>
              <w:spacing w:before="0" w:after="0" w:line="240" w:lineRule="auto"/>
              <w:rPr>
                <w:rFonts w:ascii="Calibri" w:eastAsia="Georgia" w:hAnsi="Calibri" w:cs="Calibri"/>
              </w:rPr>
            </w:pPr>
            <w:r>
              <w:rPr>
                <w:rFonts w:ascii="Calibri" w:eastAsia="Georgia" w:hAnsi="Calibri" w:cs="Calibri"/>
              </w:rPr>
              <w:t>[  ]  estimativa por amostragens</w:t>
            </w:r>
          </w:p>
          <w:p w:rsidR="00700CF0" w:rsidRDefault="00700CF0" w:rsidP="005F647D">
            <w:pPr>
              <w:spacing w:before="0" w:after="0" w:line="240" w:lineRule="auto"/>
              <w:rPr>
                <w:rFonts w:ascii="Calibri" w:eastAsia="Georgia" w:hAnsi="Calibri" w:cs="Calibri"/>
              </w:rPr>
            </w:pPr>
            <w:r>
              <w:rPr>
                <w:rFonts w:ascii="Calibri" w:eastAsia="Georgia" w:hAnsi="Calibri" w:cs="Calibri"/>
              </w:rPr>
              <w:t xml:space="preserve">[  ]  estimativa por dados secundários </w:t>
            </w:r>
          </w:p>
          <w:p w:rsidR="00700CF0" w:rsidRDefault="00700CF0" w:rsidP="005F647D">
            <w:pPr>
              <w:spacing w:before="0" w:after="0" w:line="240" w:lineRule="auto"/>
            </w:pPr>
            <w:r>
              <w:rPr>
                <w:rFonts w:ascii="Calibri" w:eastAsia="Georgia" w:hAnsi="Calibri" w:cs="Calibri"/>
              </w:rPr>
              <w:t>[  ]  outros</w:t>
            </w:r>
          </w:p>
        </w:tc>
      </w:tr>
      <w:tr w:rsidR="00700CF0" w:rsidTr="005F647D">
        <w:trPr>
          <w:trHeight w:val="452"/>
        </w:trPr>
        <w:tc>
          <w:tcPr>
            <w:tcW w:w="8778"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pPr>
            <w:r>
              <w:rPr>
                <w:rFonts w:ascii="Calibri" w:eastAsia="Georgia" w:hAnsi="Calibri" w:cs="Calibri"/>
              </w:rPr>
              <w:t>Observações:</w:t>
            </w:r>
          </w:p>
        </w:tc>
      </w:tr>
    </w:tbl>
    <w:p w:rsidR="00700CF0" w:rsidRDefault="00700CF0" w:rsidP="00700CF0">
      <w:pPr>
        <w:spacing w:before="0" w:after="0" w:line="240" w:lineRule="auto"/>
        <w:rPr>
          <w:rFonts w:ascii="Calibri" w:eastAsia="Georgia" w:hAnsi="Calibri" w:cs="Calibri"/>
        </w:rPr>
      </w:pPr>
    </w:p>
    <w:p w:rsidR="00700CF0" w:rsidRDefault="00700CF0" w:rsidP="007048F4">
      <w:pPr>
        <w:widowControl/>
        <w:numPr>
          <w:ilvl w:val="0"/>
          <w:numId w:val="5"/>
        </w:numPr>
        <w:spacing w:before="0" w:after="0" w:line="240" w:lineRule="auto"/>
        <w:ind w:left="0" w:firstLine="0"/>
        <w:contextualSpacing/>
        <w:jc w:val="left"/>
        <w:rPr>
          <w:rFonts w:ascii="Calibri" w:eastAsia="Calibri" w:hAnsi="Calibri" w:cs="Calibri"/>
          <w:sz w:val="18"/>
          <w:szCs w:val="18"/>
        </w:rPr>
      </w:pPr>
      <w:r>
        <w:rPr>
          <w:rFonts w:ascii="Calibri" w:eastAsia="Georgia" w:hAnsi="Calibri" w:cs="Calibri"/>
        </w:rPr>
        <w:t>Como o número de falantes foi obtido?</w:t>
      </w:r>
    </w:p>
    <w:p w:rsidR="00700CF0" w:rsidRDefault="00B42EFF" w:rsidP="00700CF0">
      <w:pPr>
        <w:spacing w:before="0" w:after="0" w:line="240" w:lineRule="auto"/>
        <w:rPr>
          <w:rFonts w:ascii="Calibri" w:eastAsia="Georgia" w:hAnsi="Calibri" w:cs="Calibri"/>
          <w:sz w:val="18"/>
          <w:szCs w:val="18"/>
        </w:rPr>
      </w:pPr>
      <w:r>
        <w:rPr>
          <w:rFonts w:ascii="Calibri" w:eastAsia="Georgia" w:hAnsi="Calibri" w:cs="Calibri"/>
          <w:sz w:val="18"/>
          <w:szCs w:val="18"/>
        </w:rPr>
        <w:t>Selecione uma das opções abaixo</w:t>
      </w:r>
      <w:r w:rsidR="00700CF0">
        <w:rPr>
          <w:rFonts w:ascii="Calibri" w:eastAsia="Georgia" w:hAnsi="Calibri" w:cs="Calibri"/>
          <w:sz w:val="18"/>
          <w:szCs w:val="18"/>
        </w:rPr>
        <w:t>. Pode ser assinalada mais de uma alternativa. No caso da seleção da opção “outros”, pede-se que seja explicado brevemente o tipo de levantamento ou estimativa no quadro de observações.</w:t>
      </w:r>
    </w:p>
    <w:p w:rsidR="00700CF0" w:rsidRDefault="00700CF0" w:rsidP="00700CF0">
      <w:pPr>
        <w:spacing w:before="0" w:after="0" w:line="240" w:lineRule="auto"/>
        <w:rPr>
          <w:rFonts w:ascii="Calibri" w:eastAsia="Georgia" w:hAnsi="Calibri" w:cs="Calibri"/>
          <w:sz w:val="18"/>
          <w:szCs w:val="18"/>
        </w:rPr>
      </w:pPr>
    </w:p>
    <w:tbl>
      <w:tblPr>
        <w:tblW w:w="0" w:type="auto"/>
        <w:tblInd w:w="130" w:type="dxa"/>
        <w:tblLayout w:type="fixed"/>
        <w:tblCellMar>
          <w:top w:w="100" w:type="dxa"/>
          <w:left w:w="80" w:type="dxa"/>
          <w:bottom w:w="100" w:type="dxa"/>
          <w:right w:w="100" w:type="dxa"/>
        </w:tblCellMar>
        <w:tblLook w:val="0000" w:firstRow="0" w:lastRow="0" w:firstColumn="0" w:lastColumn="0" w:noHBand="0" w:noVBand="0"/>
      </w:tblPr>
      <w:tblGrid>
        <w:gridCol w:w="8720"/>
      </w:tblGrid>
      <w:tr w:rsidR="00700CF0" w:rsidTr="005F647D">
        <w:tc>
          <w:tcPr>
            <w:tcW w:w="8720"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  ] levantamento populacional total</w:t>
            </w:r>
          </w:p>
          <w:p w:rsidR="00700CF0" w:rsidRDefault="00700CF0" w:rsidP="005F647D">
            <w:pPr>
              <w:spacing w:before="0" w:after="0" w:line="240" w:lineRule="auto"/>
              <w:rPr>
                <w:rFonts w:ascii="Calibri" w:eastAsia="Georgia" w:hAnsi="Calibri" w:cs="Calibri"/>
              </w:rPr>
            </w:pPr>
            <w:r>
              <w:rPr>
                <w:rFonts w:ascii="Calibri" w:eastAsia="Georgia" w:hAnsi="Calibri" w:cs="Calibri"/>
              </w:rPr>
              <w:t>[  ] estimativa por amostragens</w:t>
            </w:r>
          </w:p>
          <w:p w:rsidR="00700CF0" w:rsidRDefault="00700CF0" w:rsidP="005F647D">
            <w:pPr>
              <w:spacing w:before="0" w:after="0" w:line="240" w:lineRule="auto"/>
              <w:rPr>
                <w:rFonts w:ascii="Calibri" w:eastAsia="Georgia" w:hAnsi="Calibri" w:cs="Calibri"/>
              </w:rPr>
            </w:pPr>
            <w:r>
              <w:rPr>
                <w:rFonts w:ascii="Calibri" w:eastAsia="Georgia" w:hAnsi="Calibri" w:cs="Calibri"/>
              </w:rPr>
              <w:t>[  ] estimativa por dados secundários</w:t>
            </w:r>
          </w:p>
          <w:p w:rsidR="00700CF0" w:rsidRDefault="00700CF0" w:rsidP="005F647D">
            <w:pPr>
              <w:spacing w:before="0" w:after="0" w:line="240" w:lineRule="auto"/>
            </w:pPr>
            <w:r>
              <w:rPr>
                <w:rFonts w:ascii="Calibri" w:eastAsia="Georgia" w:hAnsi="Calibri" w:cs="Calibri"/>
              </w:rPr>
              <w:t>[  ] outros</w:t>
            </w:r>
          </w:p>
        </w:tc>
      </w:tr>
      <w:tr w:rsidR="00700CF0" w:rsidTr="005F647D">
        <w:trPr>
          <w:trHeight w:val="359"/>
        </w:trPr>
        <w:tc>
          <w:tcPr>
            <w:tcW w:w="8720"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pacing w:before="0" w:after="0" w:line="240" w:lineRule="auto"/>
            </w:pPr>
            <w:r>
              <w:rPr>
                <w:rFonts w:ascii="Calibri" w:eastAsia="Georgia" w:hAnsi="Calibri" w:cs="Calibri"/>
              </w:rPr>
              <w:t>Observações:</w:t>
            </w:r>
          </w:p>
        </w:tc>
      </w:tr>
    </w:tbl>
    <w:p w:rsidR="00700CF0" w:rsidRDefault="00700CF0" w:rsidP="00700CF0">
      <w:pPr>
        <w:spacing w:before="0" w:after="0" w:line="240" w:lineRule="auto"/>
        <w:rPr>
          <w:rFonts w:ascii="Calibri" w:eastAsia="Georgia" w:hAnsi="Calibri" w:cs="Calibri"/>
        </w:rPr>
      </w:pPr>
    </w:p>
    <w:p w:rsidR="00700CF0" w:rsidRDefault="00700CF0" w:rsidP="00700CF0">
      <w:pPr>
        <w:spacing w:before="0" w:after="0" w:line="240" w:lineRule="auto"/>
        <w:rPr>
          <w:rFonts w:ascii="Calibri" w:eastAsia="Georgia" w:hAnsi="Calibri" w:cs="Calibri"/>
        </w:rPr>
      </w:pPr>
    </w:p>
    <w:p w:rsidR="00700CF0" w:rsidRDefault="00700CF0" w:rsidP="007048F4">
      <w:pPr>
        <w:widowControl/>
        <w:numPr>
          <w:ilvl w:val="0"/>
          <w:numId w:val="5"/>
        </w:numPr>
        <w:spacing w:before="0" w:after="0" w:line="240" w:lineRule="auto"/>
        <w:ind w:left="0" w:firstLine="0"/>
        <w:contextualSpacing/>
        <w:jc w:val="left"/>
        <w:rPr>
          <w:rFonts w:ascii="Calibri" w:eastAsia="Georgia" w:hAnsi="Calibri" w:cs="Calibri"/>
          <w:sz w:val="18"/>
          <w:szCs w:val="18"/>
        </w:rPr>
      </w:pPr>
      <w:r>
        <w:rPr>
          <w:rFonts w:ascii="Calibri" w:eastAsia="Georgia" w:hAnsi="Calibri" w:cs="Calibri"/>
        </w:rPr>
        <w:t>Como foram aferidos os tipos de falantes?</w:t>
      </w:r>
      <w:r>
        <w:rPr>
          <w:rFonts w:ascii="Calibri" w:eastAsia="Georgia" w:hAnsi="Calibri" w:cs="Calibri"/>
          <w:sz w:val="20"/>
          <w:szCs w:val="20"/>
        </w:rPr>
        <w:t xml:space="preserve"> </w:t>
      </w:r>
    </w:p>
    <w:p w:rsidR="00700CF0" w:rsidRDefault="00B42EFF" w:rsidP="00700CF0">
      <w:pPr>
        <w:spacing w:before="0" w:after="0" w:line="240" w:lineRule="auto"/>
        <w:rPr>
          <w:rFonts w:ascii="Calibri" w:eastAsia="Georgia" w:hAnsi="Calibri" w:cs="Calibri"/>
        </w:rPr>
      </w:pPr>
      <w:r>
        <w:rPr>
          <w:rFonts w:ascii="Calibri" w:eastAsia="Georgia" w:hAnsi="Calibri" w:cs="Calibri"/>
          <w:sz w:val="18"/>
          <w:szCs w:val="18"/>
        </w:rPr>
        <w:t>Selecione uma das opções abaixo</w:t>
      </w:r>
      <w:r w:rsidR="00700CF0">
        <w:rPr>
          <w:rFonts w:ascii="Calibri" w:eastAsia="Georgia" w:hAnsi="Calibri" w:cs="Calibri"/>
          <w:sz w:val="18"/>
          <w:szCs w:val="18"/>
        </w:rPr>
        <w:t>. Pode ser assinalada mais de uma alternativa. No caso da seleção da opção “outros”, pede-se que seja explicado brevemente o tipo de levantamento realizado para aferir tipos de falantes no quadro de observações.</w:t>
      </w:r>
    </w:p>
    <w:tbl>
      <w:tblPr>
        <w:tblW w:w="0" w:type="auto"/>
        <w:tblInd w:w="192" w:type="dxa"/>
        <w:tblLayout w:type="fixed"/>
        <w:tblCellMar>
          <w:top w:w="100" w:type="dxa"/>
          <w:left w:w="80" w:type="dxa"/>
          <w:bottom w:w="100" w:type="dxa"/>
          <w:right w:w="100" w:type="dxa"/>
        </w:tblCellMar>
        <w:tblLook w:val="0000" w:firstRow="0" w:lastRow="0" w:firstColumn="0" w:lastColumn="0" w:noHBand="0" w:noVBand="0"/>
      </w:tblPr>
      <w:tblGrid>
        <w:gridCol w:w="8658"/>
      </w:tblGrid>
      <w:tr w:rsidR="00700CF0" w:rsidTr="005F647D">
        <w:trPr>
          <w:trHeight w:val="1410"/>
        </w:trPr>
        <w:tc>
          <w:tcPr>
            <w:tcW w:w="8658"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 ] testes de proficiência</w:t>
            </w:r>
          </w:p>
          <w:p w:rsidR="00700CF0" w:rsidRDefault="00700CF0" w:rsidP="005F647D">
            <w:pPr>
              <w:spacing w:before="0" w:after="0" w:line="240" w:lineRule="auto"/>
              <w:rPr>
                <w:rFonts w:ascii="Calibri" w:eastAsia="Georgia" w:hAnsi="Calibri" w:cs="Calibri"/>
              </w:rPr>
            </w:pPr>
            <w:r>
              <w:rPr>
                <w:rFonts w:ascii="Calibri" w:eastAsia="Georgia" w:hAnsi="Calibri" w:cs="Calibri"/>
              </w:rPr>
              <w:t>[ ] autodeclaração</w:t>
            </w:r>
          </w:p>
          <w:p w:rsidR="00700CF0" w:rsidRDefault="00700CF0" w:rsidP="005F647D">
            <w:pPr>
              <w:spacing w:before="0" w:after="0" w:line="240" w:lineRule="auto"/>
              <w:rPr>
                <w:rFonts w:ascii="Calibri" w:eastAsia="Georgia" w:hAnsi="Calibri" w:cs="Calibri"/>
              </w:rPr>
            </w:pPr>
            <w:r>
              <w:rPr>
                <w:rFonts w:ascii="Calibri" w:eastAsia="Georgia" w:hAnsi="Calibri" w:cs="Calibri"/>
              </w:rPr>
              <w:t>[ ] pesquisador falante</w:t>
            </w:r>
          </w:p>
          <w:p w:rsidR="00700CF0" w:rsidRDefault="00700CF0" w:rsidP="005F647D">
            <w:pPr>
              <w:spacing w:before="0" w:after="0" w:line="240" w:lineRule="auto"/>
              <w:rPr>
                <w:rFonts w:ascii="Calibri" w:eastAsia="Georgia" w:hAnsi="Calibri" w:cs="Calibri"/>
              </w:rPr>
            </w:pPr>
            <w:r>
              <w:rPr>
                <w:rFonts w:ascii="Calibri" w:eastAsia="Georgia" w:hAnsi="Calibri" w:cs="Calibri"/>
              </w:rPr>
              <w:t>[ ] conhecimento geral de pessoa chave</w:t>
            </w:r>
          </w:p>
          <w:p w:rsidR="00700CF0" w:rsidRDefault="00700CF0" w:rsidP="005F647D">
            <w:pPr>
              <w:spacing w:before="0" w:after="0" w:line="240" w:lineRule="auto"/>
            </w:pPr>
            <w:r>
              <w:rPr>
                <w:rFonts w:ascii="Calibri" w:eastAsia="Georgia" w:hAnsi="Calibri" w:cs="Calibri"/>
              </w:rPr>
              <w:t>[ ] outros</w:t>
            </w:r>
          </w:p>
        </w:tc>
      </w:tr>
      <w:tr w:rsidR="00700CF0" w:rsidTr="005F647D">
        <w:tblPrEx>
          <w:tblCellMar>
            <w:top w:w="0" w:type="dxa"/>
            <w:left w:w="0" w:type="dxa"/>
            <w:bottom w:w="0" w:type="dxa"/>
            <w:right w:w="10" w:type="dxa"/>
          </w:tblCellMar>
        </w:tblPrEx>
        <w:trPr>
          <w:trHeight w:val="105"/>
        </w:trPr>
        <w:tc>
          <w:tcPr>
            <w:tcW w:w="8658"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pacing w:before="0" w:after="0" w:line="240" w:lineRule="auto"/>
              <w:rPr>
                <w:rFonts w:ascii="Calibri" w:hAnsi="Calibri" w:cs="Calibri"/>
              </w:rPr>
            </w:pPr>
            <w:r>
              <w:rPr>
                <w:rFonts w:ascii="Calibri" w:eastAsia="Calibri" w:hAnsi="Calibri" w:cs="Calibri"/>
              </w:rPr>
              <w:t xml:space="preserve"> </w:t>
            </w:r>
            <w:r>
              <w:rPr>
                <w:rFonts w:ascii="Calibri" w:hAnsi="Calibri" w:cs="Calibri"/>
              </w:rPr>
              <w:t>Observações:</w:t>
            </w:r>
          </w:p>
          <w:p w:rsidR="00700CF0" w:rsidRDefault="00700CF0" w:rsidP="005F647D">
            <w:pPr>
              <w:spacing w:before="0" w:after="0" w:line="240" w:lineRule="auto"/>
              <w:rPr>
                <w:rFonts w:ascii="Calibri" w:hAnsi="Calibri" w:cs="Calibri"/>
              </w:rPr>
            </w:pPr>
          </w:p>
        </w:tc>
      </w:tr>
    </w:tbl>
    <w:p w:rsidR="00700CF0" w:rsidRDefault="00700CF0" w:rsidP="00700CF0">
      <w:pPr>
        <w:spacing w:before="0" w:after="0" w:line="240" w:lineRule="auto"/>
        <w:rPr>
          <w:rFonts w:ascii="Calibri" w:hAnsi="Calibri" w:cs="Calibri"/>
        </w:rPr>
      </w:pPr>
    </w:p>
    <w:p w:rsidR="00700CF0" w:rsidRDefault="00700CF0" w:rsidP="00700CF0">
      <w:pPr>
        <w:spacing w:before="0" w:after="0" w:line="240" w:lineRule="auto"/>
        <w:rPr>
          <w:rFonts w:ascii="Calibri" w:eastAsia="Georgia" w:hAnsi="Calibri" w:cs="Calibri"/>
          <w:sz w:val="18"/>
          <w:szCs w:val="18"/>
        </w:rPr>
      </w:pPr>
      <w:r>
        <w:rPr>
          <w:rFonts w:ascii="Calibri" w:eastAsia="Georgia" w:hAnsi="Calibri" w:cs="Calibri"/>
          <w:b/>
        </w:rPr>
        <w:t>5.3 Aprofundamento das informações</w:t>
      </w:r>
    </w:p>
    <w:p w:rsidR="00700CF0" w:rsidRDefault="00700CF0" w:rsidP="00700CF0">
      <w:pPr>
        <w:spacing w:before="0" w:after="0" w:line="240" w:lineRule="auto"/>
        <w:rPr>
          <w:rFonts w:ascii="Calibri" w:eastAsia="Georgia" w:hAnsi="Calibri" w:cs="Calibri"/>
        </w:rPr>
      </w:pPr>
      <w:r>
        <w:rPr>
          <w:rFonts w:ascii="Calibri" w:eastAsia="Georgia" w:hAnsi="Calibri" w:cs="Calibri"/>
          <w:sz w:val="18"/>
          <w:szCs w:val="18"/>
        </w:rPr>
        <w:t xml:space="preserve">Listar as principais áreas do formulário que necessitam de aprofundamento de informações, referenciando o item do formulário correspondente. </w:t>
      </w:r>
      <w:r>
        <w:rPr>
          <w:rFonts w:ascii="Calibri" w:hAnsi="Calibri" w:cs="Calibri"/>
          <w:sz w:val="18"/>
          <w:szCs w:val="18"/>
        </w:rPr>
        <w:t xml:space="preserve">Neste espaço, os proponentes são convidados a fazer uma autocrítica e informar quais campos do formulário necessitam de pesquisas mais detalhadas e aprofundadas. </w:t>
      </w:r>
    </w:p>
    <w:tbl>
      <w:tblPr>
        <w:tblW w:w="0" w:type="auto"/>
        <w:tblInd w:w="130" w:type="dxa"/>
        <w:tblLayout w:type="fixed"/>
        <w:tblCellMar>
          <w:top w:w="100" w:type="dxa"/>
          <w:left w:w="80" w:type="dxa"/>
          <w:bottom w:w="100" w:type="dxa"/>
          <w:right w:w="100" w:type="dxa"/>
        </w:tblCellMar>
        <w:tblLook w:val="0000" w:firstRow="0" w:lastRow="0" w:firstColumn="0" w:lastColumn="0" w:noHBand="0" w:noVBand="0"/>
      </w:tblPr>
      <w:tblGrid>
        <w:gridCol w:w="759"/>
        <w:gridCol w:w="7961"/>
      </w:tblGrid>
      <w:tr w:rsidR="00700CF0" w:rsidTr="005F647D">
        <w:tc>
          <w:tcPr>
            <w:tcW w:w="759"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Item</w:t>
            </w:r>
          </w:p>
        </w:tc>
        <w:tc>
          <w:tcPr>
            <w:tcW w:w="7961"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pacing w:before="0" w:after="0" w:line="240" w:lineRule="auto"/>
            </w:pPr>
            <w:r>
              <w:rPr>
                <w:rFonts w:ascii="Calibri" w:eastAsia="Georgia" w:hAnsi="Calibri" w:cs="Calibri"/>
              </w:rPr>
              <w:t>Especificar necessidade de aprofundamento</w:t>
            </w:r>
          </w:p>
        </w:tc>
      </w:tr>
      <w:tr w:rsidR="00700CF0" w:rsidTr="005F647D">
        <w:tc>
          <w:tcPr>
            <w:tcW w:w="759" w:type="dxa"/>
            <w:tcBorders>
              <w:top w:val="single" w:sz="8" w:space="0" w:color="000080"/>
              <w:left w:val="single" w:sz="8" w:space="0" w:color="000080"/>
              <w:bottom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7961"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r>
    </w:tbl>
    <w:p w:rsidR="00700CF0" w:rsidRDefault="00700CF0" w:rsidP="00700CF0">
      <w:pPr>
        <w:spacing w:before="0" w:after="0" w:line="240" w:lineRule="auto"/>
        <w:rPr>
          <w:rFonts w:ascii="Calibri" w:hAnsi="Calibri" w:cs="Calibri"/>
          <w:b/>
          <w:u w:val="single"/>
        </w:rPr>
      </w:pPr>
    </w:p>
    <w:p w:rsidR="00700CF0" w:rsidRDefault="00700CF0" w:rsidP="00700CF0">
      <w:pPr>
        <w:pStyle w:val="Subttulo"/>
        <w:rPr>
          <w:sz w:val="18"/>
          <w:szCs w:val="18"/>
        </w:rPr>
      </w:pPr>
      <w:bookmarkStart w:id="12" w:name="_Toc403403511"/>
      <w:r>
        <w:t>6.  Identificação da área de abrangência da pesquisa</w:t>
      </w:r>
      <w:bookmarkEnd w:id="12"/>
    </w:p>
    <w:p w:rsidR="00700CF0" w:rsidRDefault="00700CF0" w:rsidP="00700CF0">
      <w:pPr>
        <w:spacing w:before="0" w:after="0" w:line="240" w:lineRule="auto"/>
        <w:rPr>
          <w:rFonts w:ascii="Calibri" w:hAnsi="Calibri" w:cs="Calibri"/>
          <w:b/>
        </w:rPr>
      </w:pPr>
      <w:r>
        <w:rPr>
          <w:rFonts w:ascii="Calibri" w:hAnsi="Calibri" w:cs="Calibri"/>
          <w:sz w:val="18"/>
          <w:szCs w:val="18"/>
        </w:rPr>
        <w:t>Neste item, é identificada a área de abrangência da pesquisa, contemplando sua denominação, sua delimitação geográfica e sua abrangência em relação aos países, estados, municípios e Terras Indígenas (quando for o caso) que a compõem</w:t>
      </w:r>
      <w:r w:rsidR="00632F41">
        <w:rPr>
          <w:rFonts w:ascii="Calibri" w:hAnsi="Calibri" w:cs="Calibri"/>
          <w:sz w:val="18"/>
          <w:szCs w:val="18"/>
        </w:rPr>
        <w:t xml:space="preserve"> (consultar S</w:t>
      </w:r>
      <w:r>
        <w:rPr>
          <w:rFonts w:ascii="Calibri" w:hAnsi="Calibri" w:cs="Calibri"/>
          <w:sz w:val="18"/>
          <w:szCs w:val="18"/>
        </w:rPr>
        <w:t xml:space="preserve">eções 4 e 5 do Volume I </w:t>
      </w:r>
      <w:r w:rsidR="00632F41">
        <w:rPr>
          <w:rFonts w:ascii="Calibri" w:hAnsi="Calibri" w:cs="Calibri"/>
          <w:sz w:val="18"/>
          <w:szCs w:val="18"/>
        </w:rPr>
        <w:t xml:space="preserve">do GUIA </w:t>
      </w:r>
      <w:r>
        <w:rPr>
          <w:rFonts w:ascii="Calibri" w:hAnsi="Calibri" w:cs="Calibri"/>
          <w:sz w:val="18"/>
          <w:szCs w:val="18"/>
        </w:rPr>
        <w:t>para questões sobre territorialidade e delimitação geodemográfica da pesquisa</w:t>
      </w:r>
      <w:r w:rsidR="00632F41">
        <w:rPr>
          <w:rFonts w:ascii="Calibri" w:hAnsi="Calibri" w:cs="Calibri"/>
          <w:sz w:val="18"/>
          <w:szCs w:val="18"/>
        </w:rPr>
        <w:t>)</w:t>
      </w:r>
      <w:r>
        <w:rPr>
          <w:rFonts w:ascii="Calibri" w:hAnsi="Calibri" w:cs="Calibri"/>
          <w:sz w:val="18"/>
          <w:szCs w:val="18"/>
        </w:rPr>
        <w:t>.</w:t>
      </w:r>
    </w:p>
    <w:p w:rsidR="00700CF0" w:rsidRDefault="00700CF0" w:rsidP="00700CF0">
      <w:pPr>
        <w:spacing w:before="0" w:after="0" w:line="240" w:lineRule="auto"/>
      </w:pPr>
      <w:r>
        <w:rPr>
          <w:rFonts w:ascii="Calibri" w:hAnsi="Calibri" w:cs="Calibri"/>
          <w:b/>
        </w:rPr>
        <w:t>6.1. Nome para identificação da área de abrangência da pesquisa</w:t>
      </w:r>
    </w:p>
    <w:p w:rsidR="00700CF0" w:rsidRPr="009E4CC3" w:rsidRDefault="00700CF0" w:rsidP="00700CF0">
      <w:pPr>
        <w:spacing w:before="0" w:after="0" w:line="240" w:lineRule="auto"/>
        <w:rPr>
          <w:rFonts w:ascii="Calibri" w:hAnsi="Calibri" w:cs="Calibri"/>
          <w:sz w:val="18"/>
          <w:szCs w:val="18"/>
        </w:rPr>
      </w:pPr>
      <w:r w:rsidRPr="009E4CC3">
        <w:rPr>
          <w:rFonts w:ascii="Calibri" w:hAnsi="Calibri" w:cs="Calibri"/>
          <w:sz w:val="18"/>
          <w:szCs w:val="18"/>
        </w:rPr>
        <w:t>Exemplos: “Território da Língua Guarani Mbya”; “Comunidade Pomerana do Espírito Santo”, etc.</w:t>
      </w:r>
    </w:p>
    <w:tbl>
      <w:tblPr>
        <w:tblW w:w="0" w:type="auto"/>
        <w:tblInd w:w="103" w:type="dxa"/>
        <w:tblLayout w:type="fixed"/>
        <w:tblCellMar>
          <w:left w:w="103" w:type="dxa"/>
        </w:tblCellMar>
        <w:tblLook w:val="0000" w:firstRow="0" w:lastRow="0" w:firstColumn="0" w:lastColumn="0" w:noHBand="0" w:noVBand="0"/>
      </w:tblPr>
      <w:tblGrid>
        <w:gridCol w:w="8778"/>
      </w:tblGrid>
      <w:tr w:rsidR="00700CF0" w:rsidTr="005F647D">
        <w:tc>
          <w:tcPr>
            <w:tcW w:w="8778"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pPr>
          </w:p>
          <w:p w:rsidR="00700CF0" w:rsidRDefault="00700CF0" w:rsidP="005F647D">
            <w:pPr>
              <w:spacing w:before="0" w:after="0" w:line="240" w:lineRule="auto"/>
              <w:rPr>
                <w:rFonts w:ascii="Calibri" w:hAnsi="Calibri" w:cs="Calibri"/>
                <w:i/>
              </w:rPr>
            </w:pPr>
          </w:p>
        </w:tc>
      </w:tr>
    </w:tbl>
    <w:p w:rsidR="00700CF0" w:rsidRDefault="00700CF0" w:rsidP="00700CF0">
      <w:pPr>
        <w:spacing w:before="0" w:after="0" w:line="240" w:lineRule="auto"/>
        <w:rPr>
          <w:rFonts w:ascii="Calibri" w:hAnsi="Calibri" w:cs="Calibri"/>
          <w:sz w:val="18"/>
          <w:szCs w:val="18"/>
        </w:rPr>
      </w:pPr>
      <w:r>
        <w:rPr>
          <w:rFonts w:ascii="Calibri" w:hAnsi="Calibri" w:cs="Calibri"/>
          <w:b/>
        </w:rPr>
        <w:t>6.2 A área de abrangência da pesquisa foi escolhida com base:</w:t>
      </w:r>
    </w:p>
    <w:p w:rsidR="00700CF0" w:rsidRDefault="00700CF0" w:rsidP="00700CF0">
      <w:pPr>
        <w:spacing w:before="0" w:after="0" w:line="240" w:lineRule="auto"/>
        <w:rPr>
          <w:rFonts w:ascii="Calibri" w:hAnsi="Calibri" w:cs="Calibri"/>
        </w:rPr>
      </w:pPr>
      <w:r>
        <w:rPr>
          <w:rFonts w:ascii="Calibri" w:hAnsi="Calibri" w:cs="Calibri"/>
          <w:sz w:val="18"/>
          <w:szCs w:val="18"/>
        </w:rPr>
        <w:t>Assinale a alternativa adequada.</w:t>
      </w:r>
    </w:p>
    <w:tbl>
      <w:tblPr>
        <w:tblW w:w="0" w:type="auto"/>
        <w:tblInd w:w="103" w:type="dxa"/>
        <w:tblLayout w:type="fixed"/>
        <w:tblCellMar>
          <w:left w:w="103" w:type="dxa"/>
        </w:tblCellMar>
        <w:tblLook w:val="0000" w:firstRow="0" w:lastRow="0" w:firstColumn="0" w:lastColumn="0" w:noHBand="0" w:noVBand="0"/>
      </w:tblPr>
      <w:tblGrid>
        <w:gridCol w:w="8778"/>
      </w:tblGrid>
      <w:tr w:rsidR="00700CF0" w:rsidTr="005F647D">
        <w:tc>
          <w:tcPr>
            <w:tcW w:w="8778"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rPr>
                <w:rFonts w:ascii="Calibri" w:hAnsi="Calibri" w:cs="Calibri"/>
              </w:rPr>
            </w:pPr>
            <w:r>
              <w:rPr>
                <w:rFonts w:ascii="Calibri" w:hAnsi="Calibri" w:cs="Calibri"/>
              </w:rPr>
              <w:t>[  ] num recorte limitado das localidades de ocorrência de uma única língua (inventário por língua)</w:t>
            </w:r>
          </w:p>
          <w:p w:rsidR="00700CF0" w:rsidRDefault="00700CF0" w:rsidP="005F647D">
            <w:pPr>
              <w:spacing w:before="0" w:after="0" w:line="240" w:lineRule="auto"/>
              <w:rPr>
                <w:rFonts w:ascii="Calibri" w:hAnsi="Calibri" w:cs="Calibri"/>
              </w:rPr>
            </w:pPr>
            <w:r>
              <w:rPr>
                <w:rFonts w:ascii="Calibri" w:hAnsi="Calibri" w:cs="Calibri"/>
              </w:rPr>
              <w:t>[  ] na totalidade das localidades de ocorrência de uma única língua (inventário por língua)</w:t>
            </w:r>
          </w:p>
          <w:p w:rsidR="00700CF0" w:rsidRDefault="00700CF0" w:rsidP="005F647D">
            <w:pPr>
              <w:spacing w:before="0" w:after="0" w:line="240" w:lineRule="auto"/>
            </w:pPr>
            <w:r>
              <w:rPr>
                <w:rFonts w:ascii="Calibri" w:hAnsi="Calibri" w:cs="Calibri"/>
              </w:rPr>
              <w:t>[  ] numa região com várias línguas (inventário regional)</w:t>
            </w:r>
          </w:p>
        </w:tc>
      </w:tr>
    </w:tbl>
    <w:p w:rsidR="00700CF0" w:rsidRDefault="00700CF0" w:rsidP="00700CF0">
      <w:pPr>
        <w:spacing w:before="0" w:after="0" w:line="240" w:lineRule="auto"/>
        <w:rPr>
          <w:rFonts w:ascii="Calibri" w:hAnsi="Calibri" w:cs="Calibri"/>
          <w:b/>
        </w:rPr>
      </w:pPr>
    </w:p>
    <w:p w:rsidR="00700CF0" w:rsidRDefault="00700CF0" w:rsidP="00700CF0">
      <w:pPr>
        <w:spacing w:before="0" w:after="0" w:line="240" w:lineRule="auto"/>
        <w:rPr>
          <w:rFonts w:ascii="Calibri" w:hAnsi="Calibri" w:cs="Calibri"/>
          <w:sz w:val="20"/>
          <w:szCs w:val="20"/>
        </w:rPr>
      </w:pPr>
      <w:r>
        <w:rPr>
          <w:rFonts w:ascii="Calibri" w:hAnsi="Calibri" w:cs="Calibri"/>
          <w:b/>
        </w:rPr>
        <w:t>6.3 Delimitação da abrangência da pesquisa</w:t>
      </w:r>
    </w:p>
    <w:p w:rsidR="00700CF0" w:rsidRDefault="00700CF0" w:rsidP="00700CF0">
      <w:pPr>
        <w:spacing w:before="0" w:after="0" w:line="240" w:lineRule="auto"/>
      </w:pPr>
      <w:r>
        <w:rPr>
          <w:rFonts w:ascii="Calibri" w:hAnsi="Calibri" w:cs="Calibri"/>
          <w:sz w:val="20"/>
          <w:szCs w:val="20"/>
        </w:rPr>
        <w:t xml:space="preserve">Identifique </w:t>
      </w:r>
      <w:r w:rsidR="00632F41">
        <w:rPr>
          <w:rFonts w:ascii="Calibri" w:hAnsi="Calibri" w:cs="Calibri"/>
          <w:sz w:val="20"/>
          <w:szCs w:val="20"/>
        </w:rPr>
        <w:t>e nomeie países, estados, municípios,</w:t>
      </w:r>
      <w:r>
        <w:rPr>
          <w:rFonts w:ascii="Calibri" w:hAnsi="Calibri" w:cs="Calibri"/>
          <w:sz w:val="20"/>
          <w:szCs w:val="20"/>
        </w:rPr>
        <w:t xml:space="preserve"> Terras Indígenas </w:t>
      </w:r>
      <w:r w:rsidR="00632F41">
        <w:rPr>
          <w:rFonts w:ascii="Calibri" w:hAnsi="Calibri" w:cs="Calibri"/>
          <w:sz w:val="20"/>
          <w:szCs w:val="20"/>
        </w:rPr>
        <w:t xml:space="preserve">e Territórios Quilombolas </w:t>
      </w:r>
      <w:r>
        <w:rPr>
          <w:rFonts w:ascii="Calibri" w:hAnsi="Calibri" w:cs="Calibri"/>
          <w:sz w:val="20"/>
          <w:szCs w:val="20"/>
        </w:rPr>
        <w:t>(quando for o caso) abrangidos pela pesquisa em questão.</w:t>
      </w:r>
    </w:p>
    <w:tbl>
      <w:tblPr>
        <w:tblW w:w="0" w:type="auto"/>
        <w:tblInd w:w="130" w:type="dxa"/>
        <w:tblLayout w:type="fixed"/>
        <w:tblCellMar>
          <w:top w:w="100" w:type="dxa"/>
          <w:left w:w="80" w:type="dxa"/>
          <w:bottom w:w="100" w:type="dxa"/>
          <w:right w:w="100" w:type="dxa"/>
        </w:tblCellMar>
        <w:tblLook w:val="0000" w:firstRow="0" w:lastRow="0" w:firstColumn="0" w:lastColumn="0" w:noHBand="0" w:noVBand="0"/>
      </w:tblPr>
      <w:tblGrid>
        <w:gridCol w:w="1374"/>
        <w:gridCol w:w="2718"/>
        <w:gridCol w:w="4628"/>
      </w:tblGrid>
      <w:tr w:rsidR="00700CF0" w:rsidTr="005F647D">
        <w:tc>
          <w:tcPr>
            <w:tcW w:w="1374" w:type="dxa"/>
            <w:tcBorders>
              <w:top w:val="single" w:sz="8" w:space="0" w:color="000080"/>
              <w:left w:val="single" w:sz="8" w:space="0" w:color="000080"/>
              <w:bottom w:val="single" w:sz="8" w:space="0" w:color="000080"/>
            </w:tcBorders>
            <w:shd w:val="clear" w:color="auto" w:fill="FFFFFF"/>
          </w:tcPr>
          <w:p w:rsidR="00700CF0" w:rsidRDefault="00700CF0" w:rsidP="005F647D">
            <w:pPr>
              <w:snapToGrid w:val="0"/>
              <w:spacing w:before="0" w:after="0" w:line="240" w:lineRule="auto"/>
            </w:pPr>
          </w:p>
        </w:tc>
        <w:tc>
          <w:tcPr>
            <w:tcW w:w="2718"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eastAsia="Georgia" w:hAnsi="Calibri" w:cs="Calibri"/>
                <w:sz w:val="20"/>
                <w:szCs w:val="20"/>
              </w:rPr>
            </w:pPr>
            <w:r>
              <w:rPr>
                <w:rFonts w:ascii="Calibri" w:eastAsia="Georgia" w:hAnsi="Calibri" w:cs="Calibri"/>
                <w:sz w:val="20"/>
                <w:szCs w:val="20"/>
              </w:rPr>
              <w:t>Quantos?</w:t>
            </w:r>
          </w:p>
        </w:tc>
        <w:tc>
          <w:tcPr>
            <w:tcW w:w="4628"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pacing w:before="0" w:after="0" w:line="240" w:lineRule="auto"/>
            </w:pPr>
            <w:r>
              <w:rPr>
                <w:rFonts w:ascii="Calibri" w:eastAsia="Georgia" w:hAnsi="Calibri" w:cs="Calibri"/>
                <w:sz w:val="20"/>
                <w:szCs w:val="20"/>
              </w:rPr>
              <w:t>Quais?</w:t>
            </w:r>
          </w:p>
        </w:tc>
      </w:tr>
      <w:tr w:rsidR="00700CF0" w:rsidTr="005F647D">
        <w:tc>
          <w:tcPr>
            <w:tcW w:w="1374"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hAnsi="Calibri" w:cs="Calibri"/>
                <w:sz w:val="20"/>
                <w:szCs w:val="20"/>
              </w:rPr>
            </w:pPr>
            <w:r>
              <w:rPr>
                <w:rFonts w:ascii="Calibri" w:eastAsia="Georgia" w:hAnsi="Calibri" w:cs="Calibri"/>
                <w:sz w:val="20"/>
                <w:szCs w:val="20"/>
              </w:rPr>
              <w:t>Países</w:t>
            </w:r>
          </w:p>
        </w:tc>
        <w:tc>
          <w:tcPr>
            <w:tcW w:w="2718" w:type="dxa"/>
            <w:tcBorders>
              <w:top w:val="single" w:sz="8" w:space="0" w:color="000080"/>
              <w:left w:val="single" w:sz="8" w:space="0" w:color="000080"/>
              <w:bottom w:val="single" w:sz="8" w:space="0" w:color="000080"/>
            </w:tcBorders>
            <w:shd w:val="clear" w:color="auto" w:fill="FFFFFF"/>
          </w:tcPr>
          <w:p w:rsidR="00700CF0" w:rsidRDefault="00700CF0" w:rsidP="005F647D">
            <w:pPr>
              <w:snapToGrid w:val="0"/>
              <w:spacing w:before="0" w:after="0" w:line="240" w:lineRule="auto"/>
              <w:rPr>
                <w:rFonts w:ascii="Calibri" w:hAnsi="Calibri" w:cs="Calibri"/>
                <w:sz w:val="20"/>
                <w:szCs w:val="20"/>
              </w:rPr>
            </w:pPr>
          </w:p>
        </w:tc>
        <w:tc>
          <w:tcPr>
            <w:tcW w:w="4628"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rPr>
                <w:rFonts w:ascii="Calibri" w:hAnsi="Calibri" w:cs="Calibri"/>
                <w:sz w:val="20"/>
                <w:szCs w:val="20"/>
              </w:rPr>
            </w:pPr>
          </w:p>
        </w:tc>
      </w:tr>
      <w:tr w:rsidR="00700CF0" w:rsidTr="005F647D">
        <w:tc>
          <w:tcPr>
            <w:tcW w:w="1374"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hAnsi="Calibri" w:cs="Calibri"/>
                <w:sz w:val="20"/>
                <w:szCs w:val="20"/>
              </w:rPr>
            </w:pPr>
            <w:r>
              <w:rPr>
                <w:rFonts w:ascii="Calibri" w:eastAsia="Georgia" w:hAnsi="Calibri" w:cs="Calibri"/>
                <w:sz w:val="20"/>
                <w:szCs w:val="20"/>
              </w:rPr>
              <w:t>Estados</w:t>
            </w:r>
          </w:p>
        </w:tc>
        <w:tc>
          <w:tcPr>
            <w:tcW w:w="2718" w:type="dxa"/>
            <w:tcBorders>
              <w:top w:val="single" w:sz="8" w:space="0" w:color="000080"/>
              <w:left w:val="single" w:sz="8" w:space="0" w:color="000080"/>
              <w:bottom w:val="single" w:sz="8" w:space="0" w:color="000080"/>
            </w:tcBorders>
            <w:shd w:val="clear" w:color="auto" w:fill="FFFFFF"/>
          </w:tcPr>
          <w:p w:rsidR="00700CF0" w:rsidRDefault="00700CF0" w:rsidP="005F647D">
            <w:pPr>
              <w:snapToGrid w:val="0"/>
              <w:spacing w:before="0" w:after="0" w:line="240" w:lineRule="auto"/>
              <w:rPr>
                <w:rFonts w:ascii="Calibri" w:hAnsi="Calibri" w:cs="Calibri"/>
                <w:sz w:val="20"/>
                <w:szCs w:val="20"/>
              </w:rPr>
            </w:pPr>
          </w:p>
        </w:tc>
        <w:tc>
          <w:tcPr>
            <w:tcW w:w="4628"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rPr>
                <w:rFonts w:ascii="Calibri" w:hAnsi="Calibri" w:cs="Calibri"/>
                <w:sz w:val="20"/>
                <w:szCs w:val="20"/>
              </w:rPr>
            </w:pPr>
          </w:p>
        </w:tc>
      </w:tr>
      <w:tr w:rsidR="00700CF0" w:rsidTr="005F647D">
        <w:tc>
          <w:tcPr>
            <w:tcW w:w="1374"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hAnsi="Calibri" w:cs="Calibri"/>
                <w:sz w:val="20"/>
                <w:szCs w:val="20"/>
              </w:rPr>
            </w:pPr>
            <w:r>
              <w:rPr>
                <w:rFonts w:ascii="Calibri" w:eastAsia="Georgia" w:hAnsi="Calibri" w:cs="Calibri"/>
                <w:sz w:val="20"/>
                <w:szCs w:val="20"/>
              </w:rPr>
              <w:t>Municípios</w:t>
            </w:r>
          </w:p>
        </w:tc>
        <w:tc>
          <w:tcPr>
            <w:tcW w:w="2718" w:type="dxa"/>
            <w:tcBorders>
              <w:top w:val="single" w:sz="8" w:space="0" w:color="000080"/>
              <w:left w:val="single" w:sz="8" w:space="0" w:color="000080"/>
              <w:bottom w:val="single" w:sz="8" w:space="0" w:color="000080"/>
            </w:tcBorders>
            <w:shd w:val="clear" w:color="auto" w:fill="FFFFFF"/>
          </w:tcPr>
          <w:p w:rsidR="00700CF0" w:rsidRDefault="00700CF0" w:rsidP="005F647D">
            <w:pPr>
              <w:snapToGrid w:val="0"/>
              <w:spacing w:before="0" w:after="0" w:line="240" w:lineRule="auto"/>
              <w:rPr>
                <w:rFonts w:ascii="Calibri" w:hAnsi="Calibri" w:cs="Calibri"/>
                <w:sz w:val="20"/>
                <w:szCs w:val="20"/>
              </w:rPr>
            </w:pPr>
          </w:p>
        </w:tc>
        <w:tc>
          <w:tcPr>
            <w:tcW w:w="4628"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rPr>
                <w:rFonts w:ascii="Calibri" w:hAnsi="Calibri" w:cs="Calibri"/>
                <w:sz w:val="20"/>
                <w:szCs w:val="20"/>
              </w:rPr>
            </w:pPr>
          </w:p>
        </w:tc>
      </w:tr>
      <w:tr w:rsidR="00700CF0" w:rsidTr="005F647D">
        <w:tc>
          <w:tcPr>
            <w:tcW w:w="1374"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hAnsi="Calibri" w:cs="Calibri"/>
                <w:sz w:val="20"/>
                <w:szCs w:val="20"/>
              </w:rPr>
            </w:pPr>
            <w:r>
              <w:rPr>
                <w:rFonts w:ascii="Calibri" w:eastAsia="Georgia" w:hAnsi="Calibri" w:cs="Calibri"/>
                <w:sz w:val="20"/>
                <w:szCs w:val="20"/>
              </w:rPr>
              <w:t>Terras Indígenas</w:t>
            </w:r>
          </w:p>
        </w:tc>
        <w:tc>
          <w:tcPr>
            <w:tcW w:w="2718" w:type="dxa"/>
            <w:tcBorders>
              <w:top w:val="single" w:sz="8" w:space="0" w:color="000080"/>
              <w:left w:val="single" w:sz="8" w:space="0" w:color="000080"/>
              <w:bottom w:val="single" w:sz="8" w:space="0" w:color="000080"/>
            </w:tcBorders>
            <w:shd w:val="clear" w:color="auto" w:fill="FFFFFF"/>
          </w:tcPr>
          <w:p w:rsidR="00700CF0" w:rsidRDefault="00700CF0" w:rsidP="005F647D">
            <w:pPr>
              <w:snapToGrid w:val="0"/>
              <w:spacing w:before="0" w:after="0" w:line="240" w:lineRule="auto"/>
              <w:rPr>
                <w:rFonts w:ascii="Calibri" w:hAnsi="Calibri" w:cs="Calibri"/>
                <w:sz w:val="20"/>
                <w:szCs w:val="20"/>
              </w:rPr>
            </w:pPr>
          </w:p>
        </w:tc>
        <w:tc>
          <w:tcPr>
            <w:tcW w:w="4628"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rPr>
                <w:rFonts w:ascii="Calibri" w:hAnsi="Calibri" w:cs="Calibri"/>
                <w:sz w:val="20"/>
                <w:szCs w:val="20"/>
              </w:rPr>
            </w:pPr>
          </w:p>
        </w:tc>
      </w:tr>
      <w:tr w:rsidR="00700CF0" w:rsidTr="005F647D">
        <w:tc>
          <w:tcPr>
            <w:tcW w:w="1374"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hAnsi="Calibri" w:cs="Calibri"/>
                <w:sz w:val="20"/>
                <w:szCs w:val="20"/>
              </w:rPr>
            </w:pPr>
            <w:r>
              <w:rPr>
                <w:rFonts w:ascii="Calibri" w:eastAsia="Georgia" w:hAnsi="Calibri" w:cs="Calibri"/>
                <w:sz w:val="20"/>
                <w:szCs w:val="20"/>
              </w:rPr>
              <w:t>Territórios Quilombolas</w:t>
            </w:r>
          </w:p>
        </w:tc>
        <w:tc>
          <w:tcPr>
            <w:tcW w:w="2718" w:type="dxa"/>
            <w:tcBorders>
              <w:top w:val="single" w:sz="8" w:space="0" w:color="000080"/>
              <w:left w:val="single" w:sz="8" w:space="0" w:color="000080"/>
              <w:bottom w:val="single" w:sz="8" w:space="0" w:color="000080"/>
            </w:tcBorders>
            <w:shd w:val="clear" w:color="auto" w:fill="FFFFFF"/>
          </w:tcPr>
          <w:p w:rsidR="00700CF0" w:rsidRDefault="00700CF0" w:rsidP="005F647D">
            <w:pPr>
              <w:snapToGrid w:val="0"/>
              <w:spacing w:before="0" w:after="0" w:line="240" w:lineRule="auto"/>
              <w:rPr>
                <w:rFonts w:ascii="Calibri" w:hAnsi="Calibri" w:cs="Calibri"/>
                <w:sz w:val="20"/>
                <w:szCs w:val="20"/>
              </w:rPr>
            </w:pPr>
          </w:p>
        </w:tc>
        <w:tc>
          <w:tcPr>
            <w:tcW w:w="4628"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rPr>
                <w:rFonts w:ascii="Calibri" w:hAnsi="Calibri" w:cs="Calibri"/>
                <w:sz w:val="20"/>
                <w:szCs w:val="20"/>
              </w:rPr>
            </w:pPr>
          </w:p>
        </w:tc>
      </w:tr>
    </w:tbl>
    <w:p w:rsidR="00700CF0" w:rsidRDefault="00700CF0" w:rsidP="00700CF0"/>
    <w:p w:rsidR="00700CF0" w:rsidRDefault="00700CF0" w:rsidP="00700CF0">
      <w:pPr>
        <w:spacing w:before="0" w:after="0" w:line="240" w:lineRule="auto"/>
        <w:rPr>
          <w:rFonts w:ascii="Calibri" w:hAnsi="Calibri" w:cs="Calibri"/>
          <w:sz w:val="18"/>
          <w:szCs w:val="18"/>
        </w:rPr>
      </w:pPr>
      <w:r>
        <w:rPr>
          <w:rFonts w:ascii="Calibri" w:hAnsi="Calibri" w:cs="Calibri"/>
          <w:b/>
        </w:rPr>
        <w:t>6.4 Identificação das localidades de pesquisa</w:t>
      </w:r>
    </w:p>
    <w:p w:rsidR="00700CF0" w:rsidRDefault="00700CF0" w:rsidP="00700CF0">
      <w:pPr>
        <w:spacing w:before="0" w:after="0" w:line="240" w:lineRule="auto"/>
        <w:rPr>
          <w:rFonts w:ascii="Calibri" w:eastAsia="Georgia" w:hAnsi="Calibri" w:cs="Calibri"/>
          <w:sz w:val="18"/>
          <w:szCs w:val="18"/>
        </w:rPr>
      </w:pPr>
      <w:r>
        <w:rPr>
          <w:rFonts w:ascii="Calibri" w:hAnsi="Calibri" w:cs="Calibri"/>
          <w:sz w:val="18"/>
          <w:szCs w:val="18"/>
        </w:rPr>
        <w:t xml:space="preserve">No quadro a seguir, utilize linhas diferentes para cada localidade dentro da área de abrangência da pesquisa. Informe o nome da localidade em português, se houve visita </w:t>
      </w:r>
      <w:r>
        <w:rPr>
          <w:rFonts w:ascii="Calibri" w:hAnsi="Calibri" w:cs="Calibri"/>
          <w:i/>
          <w:sz w:val="18"/>
          <w:szCs w:val="18"/>
        </w:rPr>
        <w:t>in loco</w:t>
      </w:r>
      <w:r>
        <w:rPr>
          <w:rFonts w:ascii="Calibri" w:hAnsi="Calibri" w:cs="Calibri"/>
          <w:sz w:val="18"/>
          <w:szCs w:val="18"/>
        </w:rPr>
        <w:t xml:space="preserve"> pela pesquisa (ou seja, se houve trabalho de campo naquela localidade), as coordenadas geográficas correspondentes para cada localidade, a localização geográfica e as </w:t>
      </w:r>
      <w:r>
        <w:rPr>
          <w:rFonts w:ascii="Calibri" w:eastAsia="Georgia" w:hAnsi="Calibri" w:cs="Calibri"/>
          <w:sz w:val="18"/>
          <w:szCs w:val="18"/>
        </w:rPr>
        <w:t xml:space="preserve">línguas faladas na localidade junto com o número </w:t>
      </w:r>
      <w:r>
        <w:rPr>
          <w:rFonts w:ascii="Calibri" w:eastAsia="Georgia" w:hAnsi="Calibri" w:cs="Calibri"/>
          <w:b/>
          <w:sz w:val="18"/>
          <w:szCs w:val="18"/>
        </w:rPr>
        <w:t>estimado</w:t>
      </w:r>
      <w:r>
        <w:rPr>
          <w:rFonts w:ascii="Calibri" w:eastAsia="Georgia" w:hAnsi="Calibri" w:cs="Calibri"/>
          <w:sz w:val="18"/>
          <w:szCs w:val="18"/>
        </w:rPr>
        <w:t xml:space="preserve"> de falantes por língua [inventários amplos]</w:t>
      </w:r>
      <w:r>
        <w:rPr>
          <w:rFonts w:ascii="Calibri" w:hAnsi="Calibri" w:cs="Calibri"/>
          <w:sz w:val="18"/>
          <w:szCs w:val="18"/>
        </w:rPr>
        <w:t>. Utilize quantas linhas forem necessárias para acrescentar mais línguas.</w:t>
      </w:r>
    </w:p>
    <w:tbl>
      <w:tblPr>
        <w:tblW w:w="5000" w:type="pct"/>
        <w:tblCellMar>
          <w:left w:w="5" w:type="dxa"/>
          <w:right w:w="10" w:type="dxa"/>
        </w:tblCellMar>
        <w:tblLook w:val="0000" w:firstRow="0" w:lastRow="0" w:firstColumn="0" w:lastColumn="0" w:noHBand="0" w:noVBand="0"/>
      </w:tblPr>
      <w:tblGrid>
        <w:gridCol w:w="975"/>
        <w:gridCol w:w="782"/>
        <w:gridCol w:w="985"/>
        <w:gridCol w:w="892"/>
        <w:gridCol w:w="756"/>
        <w:gridCol w:w="2126"/>
        <w:gridCol w:w="1166"/>
        <w:gridCol w:w="948"/>
      </w:tblGrid>
      <w:tr w:rsidR="00700CF0" w:rsidTr="005F647D">
        <w:trPr>
          <w:trHeight w:val="747"/>
        </w:trPr>
        <w:tc>
          <w:tcPr>
            <w:tcW w:w="602" w:type="pct"/>
            <w:tcBorders>
              <w:top w:val="single" w:sz="4" w:space="0" w:color="000080"/>
              <w:left w:val="single" w:sz="4" w:space="0" w:color="000080"/>
              <w:bottom w:val="single" w:sz="8" w:space="0" w:color="000080"/>
            </w:tcBorders>
            <w:shd w:val="clear" w:color="auto" w:fill="FFFFFF"/>
          </w:tcPr>
          <w:p w:rsidR="00700CF0" w:rsidRDefault="00700CF0" w:rsidP="005F647D">
            <w:pPr>
              <w:spacing w:before="0" w:after="0" w:line="240" w:lineRule="auto"/>
              <w:jc w:val="center"/>
              <w:rPr>
                <w:rFonts w:ascii="Calibri" w:eastAsia="Georgia" w:hAnsi="Calibri" w:cs="Calibri"/>
                <w:sz w:val="18"/>
                <w:szCs w:val="18"/>
              </w:rPr>
            </w:pPr>
            <w:r>
              <w:rPr>
                <w:rFonts w:ascii="Calibri" w:eastAsia="Georgia" w:hAnsi="Calibri" w:cs="Calibri"/>
                <w:sz w:val="18"/>
                <w:szCs w:val="18"/>
              </w:rPr>
              <w:t>Nome da localidade</w:t>
            </w:r>
          </w:p>
        </w:tc>
        <w:tc>
          <w:tcPr>
            <w:tcW w:w="490" w:type="pct"/>
            <w:tcBorders>
              <w:top w:val="single" w:sz="4" w:space="0" w:color="000080"/>
              <w:left w:val="single" w:sz="8" w:space="0" w:color="000080"/>
              <w:bottom w:val="single" w:sz="8" w:space="0" w:color="000080"/>
            </w:tcBorders>
            <w:shd w:val="clear" w:color="auto" w:fill="FFFFFF"/>
          </w:tcPr>
          <w:p w:rsidR="00700CF0" w:rsidRDefault="00700CF0" w:rsidP="005F647D">
            <w:pPr>
              <w:spacing w:before="0" w:after="0" w:line="240" w:lineRule="auto"/>
              <w:jc w:val="center"/>
              <w:rPr>
                <w:rFonts w:ascii="Calibri" w:eastAsia="Georgia" w:hAnsi="Calibri" w:cs="Calibri"/>
                <w:sz w:val="18"/>
                <w:szCs w:val="18"/>
              </w:rPr>
            </w:pPr>
            <w:r>
              <w:rPr>
                <w:rFonts w:ascii="Calibri" w:eastAsia="Georgia" w:hAnsi="Calibri" w:cs="Calibri"/>
                <w:sz w:val="18"/>
                <w:szCs w:val="18"/>
              </w:rPr>
              <w:t xml:space="preserve">Visita </w:t>
            </w:r>
            <w:r>
              <w:rPr>
                <w:rFonts w:ascii="Calibri" w:eastAsia="Georgia" w:hAnsi="Calibri" w:cs="Calibri"/>
                <w:i/>
                <w:sz w:val="18"/>
                <w:szCs w:val="18"/>
              </w:rPr>
              <w:t>in loco</w:t>
            </w:r>
            <w:r>
              <w:rPr>
                <w:rFonts w:ascii="Calibri" w:eastAsia="Georgia" w:hAnsi="Calibri" w:cs="Calibri"/>
                <w:sz w:val="18"/>
                <w:szCs w:val="18"/>
              </w:rPr>
              <w:t xml:space="preserve"> pela pesquisa?</w:t>
            </w:r>
          </w:p>
        </w:tc>
        <w:tc>
          <w:tcPr>
            <w:tcW w:w="413" w:type="pct"/>
            <w:tcBorders>
              <w:top w:val="single" w:sz="4" w:space="0" w:color="000080"/>
              <w:left w:val="single" w:sz="8" w:space="0" w:color="000080"/>
              <w:bottom w:val="single" w:sz="8" w:space="0" w:color="000080"/>
            </w:tcBorders>
            <w:shd w:val="clear" w:color="auto" w:fill="FFFFFF"/>
          </w:tcPr>
          <w:p w:rsidR="00700CF0" w:rsidRDefault="00700CF0" w:rsidP="005F647D">
            <w:pPr>
              <w:spacing w:before="0" w:after="0" w:line="240" w:lineRule="auto"/>
              <w:jc w:val="center"/>
              <w:rPr>
                <w:rFonts w:ascii="Calibri" w:eastAsia="Georgia" w:hAnsi="Calibri" w:cs="Calibri"/>
                <w:sz w:val="18"/>
                <w:szCs w:val="18"/>
              </w:rPr>
            </w:pPr>
            <w:r>
              <w:rPr>
                <w:rFonts w:ascii="Calibri" w:eastAsia="Georgia" w:hAnsi="Calibri" w:cs="Calibri"/>
                <w:sz w:val="18"/>
                <w:szCs w:val="18"/>
              </w:rPr>
              <w:t>Coordenadas Geográficas</w:t>
            </w:r>
          </w:p>
        </w:tc>
        <w:tc>
          <w:tcPr>
            <w:tcW w:w="554" w:type="pct"/>
            <w:tcBorders>
              <w:top w:val="single" w:sz="4" w:space="0" w:color="000080"/>
              <w:left w:val="single" w:sz="8" w:space="0" w:color="000080"/>
              <w:bottom w:val="single" w:sz="8" w:space="0" w:color="000080"/>
            </w:tcBorders>
            <w:shd w:val="clear" w:color="auto" w:fill="FFFFFF"/>
          </w:tcPr>
          <w:p w:rsidR="00700CF0" w:rsidRDefault="00700CF0" w:rsidP="005F647D">
            <w:pPr>
              <w:spacing w:before="0" w:after="0" w:line="240" w:lineRule="auto"/>
              <w:jc w:val="center"/>
              <w:rPr>
                <w:rFonts w:ascii="Calibri" w:eastAsia="Georgia" w:hAnsi="Calibri" w:cs="Calibri"/>
                <w:sz w:val="18"/>
                <w:szCs w:val="18"/>
              </w:rPr>
            </w:pPr>
            <w:r>
              <w:rPr>
                <w:rFonts w:ascii="Calibri" w:eastAsia="Georgia" w:hAnsi="Calibri" w:cs="Calibri"/>
                <w:sz w:val="18"/>
                <w:szCs w:val="18"/>
              </w:rPr>
              <w:t>Localização geográfica</w:t>
            </w:r>
          </w:p>
        </w:tc>
        <w:tc>
          <w:tcPr>
            <w:tcW w:w="475" w:type="pct"/>
            <w:tcBorders>
              <w:top w:val="single" w:sz="4" w:space="0" w:color="000080"/>
              <w:left w:val="single" w:sz="8" w:space="0" w:color="000080"/>
              <w:bottom w:val="single" w:sz="8" w:space="0" w:color="000080"/>
            </w:tcBorders>
            <w:shd w:val="clear" w:color="auto" w:fill="FFFFFF"/>
          </w:tcPr>
          <w:p w:rsidR="00700CF0" w:rsidRDefault="00700CF0" w:rsidP="005F647D">
            <w:pPr>
              <w:spacing w:before="0" w:after="0" w:line="240" w:lineRule="auto"/>
              <w:jc w:val="center"/>
              <w:rPr>
                <w:rFonts w:ascii="Calibri" w:eastAsia="Georgia" w:hAnsi="Calibri" w:cs="Calibri"/>
                <w:sz w:val="18"/>
                <w:szCs w:val="18"/>
              </w:rPr>
            </w:pPr>
            <w:r>
              <w:rPr>
                <w:rFonts w:ascii="Calibri" w:eastAsia="Georgia" w:hAnsi="Calibri" w:cs="Calibri"/>
                <w:sz w:val="18"/>
                <w:szCs w:val="18"/>
              </w:rPr>
              <w:t>Tipo do uso do solo</w:t>
            </w:r>
          </w:p>
        </w:tc>
        <w:tc>
          <w:tcPr>
            <w:tcW w:w="1268" w:type="pct"/>
            <w:tcBorders>
              <w:top w:val="single" w:sz="4" w:space="0" w:color="000080"/>
              <w:left w:val="single" w:sz="8" w:space="0" w:color="000080"/>
              <w:bottom w:val="single" w:sz="8" w:space="0" w:color="000080"/>
            </w:tcBorders>
            <w:shd w:val="clear" w:color="auto" w:fill="FFFFFF"/>
          </w:tcPr>
          <w:p w:rsidR="00700CF0" w:rsidRDefault="00700CF0" w:rsidP="005F647D">
            <w:pPr>
              <w:spacing w:before="0" w:after="0" w:line="240" w:lineRule="auto"/>
              <w:jc w:val="center"/>
              <w:rPr>
                <w:rFonts w:ascii="Calibri" w:eastAsia="Georgia" w:hAnsi="Calibri" w:cs="Calibri"/>
                <w:sz w:val="18"/>
                <w:szCs w:val="18"/>
              </w:rPr>
            </w:pPr>
            <w:r>
              <w:rPr>
                <w:rFonts w:ascii="Calibri" w:eastAsia="Georgia" w:hAnsi="Calibri" w:cs="Calibri"/>
                <w:sz w:val="18"/>
                <w:szCs w:val="18"/>
              </w:rPr>
              <w:t>Estatuto jurídico da localidade</w:t>
            </w:r>
          </w:p>
        </w:tc>
        <w:tc>
          <w:tcPr>
            <w:tcW w:w="712" w:type="pct"/>
            <w:tcBorders>
              <w:top w:val="single" w:sz="4" w:space="0" w:color="000080"/>
              <w:left w:val="single" w:sz="8" w:space="0" w:color="000080"/>
              <w:bottom w:val="single" w:sz="8" w:space="0" w:color="000080"/>
            </w:tcBorders>
            <w:shd w:val="clear" w:color="auto" w:fill="FFFFFF"/>
          </w:tcPr>
          <w:p w:rsidR="00700CF0" w:rsidRDefault="00700CF0" w:rsidP="005F647D">
            <w:pPr>
              <w:spacing w:before="0" w:after="0" w:line="240" w:lineRule="auto"/>
              <w:jc w:val="center"/>
              <w:rPr>
                <w:rFonts w:ascii="Calibri" w:eastAsia="Georgia" w:hAnsi="Calibri" w:cs="Calibri"/>
                <w:i/>
                <w:sz w:val="18"/>
                <w:szCs w:val="18"/>
                <w:shd w:val="clear" w:color="auto" w:fill="B4A7D6"/>
              </w:rPr>
            </w:pPr>
            <w:r>
              <w:rPr>
                <w:rFonts w:ascii="Calibri" w:eastAsia="Georgia" w:hAnsi="Calibri" w:cs="Calibri"/>
                <w:sz w:val="18"/>
                <w:szCs w:val="18"/>
              </w:rPr>
              <w:t>Línguas identificadas na localidade</w:t>
            </w:r>
          </w:p>
        </w:tc>
        <w:tc>
          <w:tcPr>
            <w:tcW w:w="486" w:type="pct"/>
            <w:tcBorders>
              <w:top w:val="single" w:sz="4" w:space="0" w:color="000080"/>
              <w:left w:val="single" w:sz="8" w:space="0" w:color="000080"/>
              <w:bottom w:val="single" w:sz="8" w:space="0" w:color="000080"/>
              <w:right w:val="single" w:sz="4" w:space="0" w:color="000080"/>
            </w:tcBorders>
            <w:shd w:val="clear" w:color="auto" w:fill="FFFFFF"/>
          </w:tcPr>
          <w:p w:rsidR="00700CF0" w:rsidRDefault="00700CF0" w:rsidP="005F647D">
            <w:pPr>
              <w:spacing w:before="0" w:after="0" w:line="240" w:lineRule="auto"/>
              <w:jc w:val="center"/>
            </w:pPr>
            <w:r>
              <w:rPr>
                <w:rFonts w:ascii="Calibri" w:eastAsia="Georgia" w:hAnsi="Calibri" w:cs="Calibri"/>
                <w:i/>
                <w:sz w:val="18"/>
                <w:szCs w:val="18"/>
                <w:shd w:val="clear" w:color="auto" w:fill="B4A7D6"/>
              </w:rPr>
              <w:t>Número de falantes por língua identificados pela pesquisa</w:t>
            </w:r>
          </w:p>
        </w:tc>
      </w:tr>
      <w:tr w:rsidR="00700CF0" w:rsidTr="005F647D">
        <w:trPr>
          <w:trHeight w:val="525"/>
        </w:trPr>
        <w:tc>
          <w:tcPr>
            <w:tcW w:w="602" w:type="pct"/>
            <w:vMerge w:val="restart"/>
            <w:tcBorders>
              <w:top w:val="single" w:sz="8" w:space="0" w:color="000080"/>
              <w:left w:val="single" w:sz="4" w:space="0" w:color="000080"/>
              <w:bottom w:val="single" w:sz="8" w:space="0" w:color="000080"/>
            </w:tcBorders>
            <w:shd w:val="clear" w:color="auto" w:fill="FFFFFF"/>
          </w:tcPr>
          <w:p w:rsidR="00700CF0" w:rsidRDefault="00700CF0" w:rsidP="005F647D">
            <w:pPr>
              <w:snapToGrid w:val="0"/>
              <w:spacing w:before="0" w:after="0" w:line="240" w:lineRule="auto"/>
              <w:rPr>
                <w:rFonts w:ascii="Calibri" w:eastAsia="Georgia" w:hAnsi="Calibri" w:cs="Calibri"/>
                <w:sz w:val="18"/>
                <w:szCs w:val="18"/>
              </w:rPr>
            </w:pPr>
          </w:p>
        </w:tc>
        <w:tc>
          <w:tcPr>
            <w:tcW w:w="490" w:type="pct"/>
            <w:vMerge w:val="restart"/>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eastAsia="Georgia" w:hAnsi="Calibri" w:cs="Calibri"/>
                <w:sz w:val="18"/>
                <w:szCs w:val="18"/>
              </w:rPr>
            </w:pPr>
            <w:r>
              <w:rPr>
                <w:rFonts w:ascii="Calibri" w:eastAsia="Georgia" w:hAnsi="Calibri" w:cs="Calibri"/>
                <w:sz w:val="18"/>
                <w:szCs w:val="18"/>
              </w:rPr>
              <w:t>[  ] sim</w:t>
            </w:r>
          </w:p>
          <w:p w:rsidR="00700CF0" w:rsidRDefault="00700CF0" w:rsidP="005F647D">
            <w:pPr>
              <w:spacing w:before="0" w:after="0" w:line="240" w:lineRule="auto"/>
              <w:rPr>
                <w:rFonts w:ascii="Calibri" w:eastAsia="Calibri" w:hAnsi="Calibri" w:cs="Calibri"/>
                <w:sz w:val="18"/>
                <w:szCs w:val="18"/>
              </w:rPr>
            </w:pPr>
            <w:r>
              <w:rPr>
                <w:rFonts w:ascii="Calibri" w:eastAsia="Georgia" w:hAnsi="Calibri" w:cs="Calibri"/>
                <w:sz w:val="18"/>
                <w:szCs w:val="18"/>
              </w:rPr>
              <w:t>[  ] não</w:t>
            </w:r>
          </w:p>
        </w:tc>
        <w:tc>
          <w:tcPr>
            <w:tcW w:w="413" w:type="pct"/>
            <w:vMerge w:val="restart"/>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hAnsi="Calibri" w:cs="Calibri"/>
                <w:sz w:val="18"/>
                <w:szCs w:val="18"/>
              </w:rPr>
            </w:pPr>
            <w:r>
              <w:rPr>
                <w:rFonts w:ascii="Calibri" w:eastAsia="Calibri" w:hAnsi="Calibri" w:cs="Calibri"/>
                <w:sz w:val="18"/>
                <w:szCs w:val="18"/>
              </w:rPr>
              <w:t xml:space="preserve"> </w:t>
            </w:r>
            <w:r>
              <w:rPr>
                <w:rFonts w:ascii="Calibri" w:hAnsi="Calibri" w:cs="Calibri"/>
                <w:sz w:val="18"/>
                <w:szCs w:val="18"/>
              </w:rPr>
              <w:t xml:space="preserve">____ </w:t>
            </w:r>
          </w:p>
          <w:p w:rsidR="00700CF0" w:rsidRDefault="00700CF0" w:rsidP="005F647D">
            <w:pPr>
              <w:spacing w:before="0" w:after="0" w:line="240" w:lineRule="auto"/>
              <w:rPr>
                <w:rFonts w:ascii="Calibri" w:eastAsia="Calibri" w:hAnsi="Calibri" w:cs="Calibri"/>
                <w:sz w:val="18"/>
                <w:szCs w:val="18"/>
              </w:rPr>
            </w:pPr>
            <w:r>
              <w:rPr>
                <w:rFonts w:ascii="Calibri" w:hAnsi="Calibri" w:cs="Calibri"/>
                <w:sz w:val="18"/>
                <w:szCs w:val="18"/>
              </w:rPr>
              <w:t xml:space="preserve">(Lat. (X))   </w:t>
            </w:r>
          </w:p>
          <w:p w:rsidR="00700CF0" w:rsidRDefault="00700CF0" w:rsidP="005F647D">
            <w:pPr>
              <w:spacing w:before="0" w:after="0" w:line="240" w:lineRule="auto"/>
              <w:rPr>
                <w:rFonts w:ascii="Calibri" w:hAnsi="Calibri" w:cs="Calibri"/>
                <w:sz w:val="18"/>
                <w:szCs w:val="18"/>
              </w:rPr>
            </w:pPr>
            <w:r>
              <w:rPr>
                <w:rFonts w:ascii="Calibri" w:eastAsia="Calibri" w:hAnsi="Calibri" w:cs="Calibri"/>
                <w:sz w:val="18"/>
                <w:szCs w:val="18"/>
              </w:rPr>
              <w:t xml:space="preserve"> </w:t>
            </w:r>
            <w:r>
              <w:rPr>
                <w:rFonts w:ascii="Calibri" w:hAnsi="Calibri" w:cs="Calibri"/>
                <w:sz w:val="18"/>
                <w:szCs w:val="18"/>
              </w:rPr>
              <w:t xml:space="preserve">____ </w:t>
            </w:r>
          </w:p>
          <w:p w:rsidR="00700CF0" w:rsidRDefault="00700CF0" w:rsidP="005F647D">
            <w:pPr>
              <w:spacing w:before="0" w:after="0" w:line="240" w:lineRule="auto"/>
              <w:rPr>
                <w:rFonts w:ascii="Calibri" w:eastAsia="Georgia" w:hAnsi="Calibri" w:cs="Calibri"/>
                <w:sz w:val="18"/>
                <w:szCs w:val="18"/>
              </w:rPr>
            </w:pPr>
            <w:r>
              <w:rPr>
                <w:rFonts w:ascii="Calibri" w:hAnsi="Calibri" w:cs="Calibri"/>
                <w:sz w:val="18"/>
                <w:szCs w:val="18"/>
              </w:rPr>
              <w:t>(Long. (Y))</w:t>
            </w:r>
          </w:p>
        </w:tc>
        <w:tc>
          <w:tcPr>
            <w:tcW w:w="554" w:type="pct"/>
            <w:vMerge w:val="restart"/>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eastAsia="Georgia" w:hAnsi="Calibri" w:cs="Calibri"/>
                <w:sz w:val="18"/>
                <w:szCs w:val="18"/>
              </w:rPr>
            </w:pPr>
            <w:r>
              <w:rPr>
                <w:rFonts w:ascii="Calibri" w:eastAsia="Georgia" w:hAnsi="Calibri" w:cs="Calibri"/>
                <w:sz w:val="18"/>
                <w:szCs w:val="18"/>
              </w:rPr>
              <w:t>País:</w:t>
            </w:r>
          </w:p>
          <w:p w:rsidR="00700CF0" w:rsidRDefault="00700CF0" w:rsidP="005F647D">
            <w:pPr>
              <w:spacing w:before="0" w:after="0" w:line="240" w:lineRule="auto"/>
              <w:rPr>
                <w:rFonts w:ascii="Calibri" w:eastAsia="Georgia" w:hAnsi="Calibri" w:cs="Calibri"/>
                <w:sz w:val="18"/>
                <w:szCs w:val="18"/>
              </w:rPr>
            </w:pPr>
          </w:p>
          <w:p w:rsidR="00700CF0" w:rsidRDefault="00700CF0" w:rsidP="005F647D">
            <w:pPr>
              <w:spacing w:before="0" w:after="0" w:line="240" w:lineRule="auto"/>
              <w:rPr>
                <w:rFonts w:ascii="Calibri" w:eastAsia="Georgia" w:hAnsi="Calibri" w:cs="Calibri"/>
                <w:sz w:val="18"/>
                <w:szCs w:val="18"/>
              </w:rPr>
            </w:pPr>
            <w:r>
              <w:rPr>
                <w:rFonts w:ascii="Calibri" w:eastAsia="Georgia" w:hAnsi="Calibri" w:cs="Calibri"/>
                <w:sz w:val="18"/>
                <w:szCs w:val="18"/>
              </w:rPr>
              <w:t>Estado:</w:t>
            </w:r>
          </w:p>
          <w:p w:rsidR="00700CF0" w:rsidRDefault="00700CF0" w:rsidP="005F647D">
            <w:pPr>
              <w:spacing w:before="0" w:after="0" w:line="240" w:lineRule="auto"/>
              <w:rPr>
                <w:rFonts w:ascii="Calibri" w:eastAsia="Georgia" w:hAnsi="Calibri" w:cs="Calibri"/>
                <w:sz w:val="18"/>
                <w:szCs w:val="18"/>
              </w:rPr>
            </w:pPr>
          </w:p>
          <w:p w:rsidR="00700CF0" w:rsidRDefault="00700CF0" w:rsidP="005F647D">
            <w:pPr>
              <w:spacing w:before="0" w:after="0" w:line="240" w:lineRule="auto"/>
              <w:rPr>
                <w:rFonts w:ascii="Calibri" w:eastAsia="Georgia" w:hAnsi="Calibri" w:cs="Calibri"/>
                <w:sz w:val="18"/>
                <w:szCs w:val="18"/>
              </w:rPr>
            </w:pPr>
            <w:r>
              <w:rPr>
                <w:rFonts w:ascii="Calibri" w:eastAsia="Georgia" w:hAnsi="Calibri" w:cs="Calibri"/>
                <w:sz w:val="18"/>
                <w:szCs w:val="18"/>
              </w:rPr>
              <w:t>Município:</w:t>
            </w:r>
          </w:p>
          <w:p w:rsidR="00700CF0" w:rsidRDefault="00700CF0" w:rsidP="005F647D">
            <w:pPr>
              <w:spacing w:before="0" w:after="0" w:line="240" w:lineRule="auto"/>
              <w:rPr>
                <w:rFonts w:ascii="Calibri" w:eastAsia="Georgia" w:hAnsi="Calibri" w:cs="Calibri"/>
                <w:sz w:val="18"/>
                <w:szCs w:val="18"/>
              </w:rPr>
            </w:pPr>
          </w:p>
          <w:p w:rsidR="00700CF0" w:rsidRDefault="00700CF0" w:rsidP="005F647D">
            <w:pPr>
              <w:spacing w:before="0" w:after="0" w:line="240" w:lineRule="auto"/>
              <w:rPr>
                <w:rFonts w:ascii="Calibri" w:eastAsia="Georgia" w:hAnsi="Calibri" w:cs="Calibri"/>
                <w:sz w:val="18"/>
                <w:szCs w:val="18"/>
              </w:rPr>
            </w:pPr>
          </w:p>
        </w:tc>
        <w:tc>
          <w:tcPr>
            <w:tcW w:w="475" w:type="pct"/>
            <w:vMerge w:val="restart"/>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eastAsia="Georgia" w:hAnsi="Calibri" w:cs="Calibri"/>
                <w:sz w:val="18"/>
                <w:szCs w:val="18"/>
              </w:rPr>
            </w:pPr>
            <w:r>
              <w:rPr>
                <w:rFonts w:ascii="Calibri" w:eastAsia="Georgia" w:hAnsi="Calibri" w:cs="Calibri"/>
                <w:sz w:val="18"/>
                <w:szCs w:val="18"/>
              </w:rPr>
              <w:t xml:space="preserve">[ ] Urbano </w:t>
            </w:r>
          </w:p>
          <w:p w:rsidR="00700CF0" w:rsidRDefault="00700CF0" w:rsidP="005F647D">
            <w:pPr>
              <w:spacing w:before="0" w:after="0" w:line="240" w:lineRule="auto"/>
              <w:rPr>
                <w:rFonts w:ascii="Calibri" w:eastAsia="Georgia" w:hAnsi="Calibri" w:cs="Calibri"/>
                <w:sz w:val="18"/>
                <w:szCs w:val="18"/>
              </w:rPr>
            </w:pPr>
          </w:p>
          <w:p w:rsidR="00700CF0" w:rsidRDefault="00700CF0" w:rsidP="005F647D">
            <w:pPr>
              <w:spacing w:before="0" w:after="0" w:line="240" w:lineRule="auto"/>
              <w:rPr>
                <w:rFonts w:ascii="Calibri" w:eastAsia="Georgia" w:hAnsi="Calibri" w:cs="Calibri"/>
                <w:sz w:val="18"/>
                <w:szCs w:val="18"/>
              </w:rPr>
            </w:pPr>
            <w:r>
              <w:rPr>
                <w:rFonts w:ascii="Calibri" w:eastAsia="Georgia" w:hAnsi="Calibri" w:cs="Calibri"/>
                <w:sz w:val="18"/>
                <w:szCs w:val="18"/>
              </w:rPr>
              <w:t>[ ] Rural</w:t>
            </w:r>
          </w:p>
          <w:p w:rsidR="00700CF0" w:rsidRDefault="00700CF0" w:rsidP="005F647D">
            <w:pPr>
              <w:spacing w:before="0" w:after="0" w:line="240" w:lineRule="auto"/>
              <w:rPr>
                <w:rFonts w:ascii="Calibri" w:eastAsia="Georgia" w:hAnsi="Calibri" w:cs="Calibri"/>
                <w:sz w:val="18"/>
                <w:szCs w:val="18"/>
              </w:rPr>
            </w:pPr>
          </w:p>
        </w:tc>
        <w:tc>
          <w:tcPr>
            <w:tcW w:w="1268" w:type="pct"/>
            <w:vMerge w:val="restart"/>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hAnsi="Calibri" w:cs="Calibri"/>
                <w:sz w:val="18"/>
                <w:szCs w:val="18"/>
              </w:rPr>
            </w:pPr>
            <w:r>
              <w:rPr>
                <w:rFonts w:ascii="Calibri" w:hAnsi="Calibri" w:cs="Calibri"/>
                <w:sz w:val="18"/>
                <w:szCs w:val="18"/>
              </w:rPr>
              <w:t xml:space="preserve">[ ] Unidade de conservação ambiental </w:t>
            </w:r>
          </w:p>
          <w:p w:rsidR="00700CF0" w:rsidRDefault="00700CF0" w:rsidP="005F647D">
            <w:pPr>
              <w:spacing w:before="0" w:after="0" w:line="240" w:lineRule="auto"/>
              <w:rPr>
                <w:rFonts w:ascii="Calibri" w:hAnsi="Calibri" w:cs="Calibri"/>
                <w:sz w:val="18"/>
                <w:szCs w:val="18"/>
              </w:rPr>
            </w:pPr>
            <w:r>
              <w:rPr>
                <w:rFonts w:ascii="Calibri" w:hAnsi="Calibri" w:cs="Calibri"/>
                <w:sz w:val="18"/>
                <w:szCs w:val="18"/>
              </w:rPr>
              <w:t>[ ] Terra  Indígena</w:t>
            </w:r>
          </w:p>
          <w:p w:rsidR="00700CF0" w:rsidRDefault="00700CF0" w:rsidP="005F647D">
            <w:pPr>
              <w:spacing w:before="0" w:after="0" w:line="240" w:lineRule="auto"/>
              <w:rPr>
                <w:rFonts w:ascii="Calibri" w:hAnsi="Calibri" w:cs="Calibri"/>
                <w:sz w:val="18"/>
                <w:szCs w:val="18"/>
              </w:rPr>
            </w:pPr>
            <w:r>
              <w:rPr>
                <w:rFonts w:ascii="Calibri" w:hAnsi="Calibri" w:cs="Calibri"/>
                <w:sz w:val="18"/>
                <w:szCs w:val="18"/>
              </w:rPr>
              <w:t>[ ] Território Quilombola</w:t>
            </w:r>
          </w:p>
          <w:p w:rsidR="00700CF0" w:rsidRDefault="00700CF0" w:rsidP="005F647D">
            <w:pPr>
              <w:spacing w:before="0" w:after="0" w:line="240" w:lineRule="auto"/>
              <w:rPr>
                <w:rFonts w:ascii="Calibri" w:hAnsi="Calibri" w:cs="Calibri"/>
                <w:sz w:val="18"/>
                <w:szCs w:val="18"/>
              </w:rPr>
            </w:pPr>
            <w:r>
              <w:rPr>
                <w:rFonts w:ascii="Calibri" w:hAnsi="Calibri" w:cs="Calibri"/>
                <w:sz w:val="18"/>
                <w:szCs w:val="18"/>
              </w:rPr>
              <w:t>[ ] Localidade de litígio fundiário</w:t>
            </w:r>
          </w:p>
          <w:p w:rsidR="00700CF0" w:rsidRDefault="00700CF0" w:rsidP="005F647D">
            <w:pPr>
              <w:spacing w:before="0" w:after="0" w:line="240" w:lineRule="auto"/>
              <w:rPr>
                <w:rFonts w:ascii="Calibri" w:eastAsia="Georgia" w:hAnsi="Calibri" w:cs="Calibri"/>
                <w:sz w:val="18"/>
                <w:szCs w:val="18"/>
              </w:rPr>
            </w:pPr>
            <w:r>
              <w:rPr>
                <w:rFonts w:ascii="Calibri" w:hAnsi="Calibri" w:cs="Calibri"/>
                <w:sz w:val="18"/>
                <w:szCs w:val="18"/>
              </w:rPr>
              <w:t>[ ] Sem estatuto jurídico especial</w:t>
            </w:r>
          </w:p>
        </w:tc>
        <w:tc>
          <w:tcPr>
            <w:tcW w:w="712" w:type="pct"/>
            <w:tcBorders>
              <w:top w:val="single" w:sz="8" w:space="0" w:color="000080"/>
              <w:left w:val="single" w:sz="8" w:space="0" w:color="000080"/>
              <w:bottom w:val="single" w:sz="8" w:space="0" w:color="000080"/>
            </w:tcBorders>
            <w:shd w:val="clear" w:color="auto" w:fill="FFFFFF"/>
          </w:tcPr>
          <w:p w:rsidR="00700CF0" w:rsidRDefault="00700CF0" w:rsidP="005F647D">
            <w:pPr>
              <w:snapToGrid w:val="0"/>
              <w:spacing w:before="0" w:after="0" w:line="240" w:lineRule="auto"/>
              <w:rPr>
                <w:rFonts w:ascii="Calibri" w:eastAsia="Georgia" w:hAnsi="Calibri" w:cs="Calibri"/>
                <w:sz w:val="18"/>
                <w:szCs w:val="18"/>
              </w:rPr>
            </w:pPr>
          </w:p>
        </w:tc>
        <w:tc>
          <w:tcPr>
            <w:tcW w:w="486" w:type="pct"/>
            <w:tcBorders>
              <w:top w:val="single" w:sz="8" w:space="0" w:color="000080"/>
              <w:left w:val="single" w:sz="8" w:space="0" w:color="000080"/>
              <w:bottom w:val="single" w:sz="8" w:space="0" w:color="000080"/>
              <w:right w:val="single" w:sz="4" w:space="0" w:color="000080"/>
            </w:tcBorders>
            <w:shd w:val="clear" w:color="auto" w:fill="FFFFFF"/>
          </w:tcPr>
          <w:p w:rsidR="00700CF0" w:rsidRDefault="00700CF0" w:rsidP="005F647D">
            <w:pPr>
              <w:snapToGrid w:val="0"/>
              <w:spacing w:before="0" w:after="0" w:line="240" w:lineRule="auto"/>
              <w:rPr>
                <w:rFonts w:ascii="Calibri" w:eastAsia="Georgia" w:hAnsi="Calibri" w:cs="Calibri"/>
                <w:sz w:val="18"/>
                <w:szCs w:val="18"/>
              </w:rPr>
            </w:pPr>
          </w:p>
        </w:tc>
      </w:tr>
      <w:tr w:rsidR="00700CF0" w:rsidTr="005F647D">
        <w:trPr>
          <w:trHeight w:val="524"/>
        </w:trPr>
        <w:tc>
          <w:tcPr>
            <w:tcW w:w="602" w:type="pct"/>
            <w:vMerge/>
            <w:tcBorders>
              <w:top w:val="single" w:sz="8" w:space="0" w:color="000080"/>
              <w:left w:val="single" w:sz="4" w:space="0" w:color="000080"/>
              <w:bottom w:val="single" w:sz="8" w:space="0" w:color="000080"/>
            </w:tcBorders>
            <w:shd w:val="clear" w:color="auto" w:fill="FFFFFF"/>
          </w:tcPr>
          <w:p w:rsidR="00700CF0" w:rsidRDefault="00700CF0" w:rsidP="005F647D">
            <w:pPr>
              <w:snapToGrid w:val="0"/>
              <w:spacing w:before="0" w:after="0" w:line="240" w:lineRule="auto"/>
              <w:rPr>
                <w:rFonts w:ascii="Calibri" w:eastAsia="Georgia" w:hAnsi="Calibri" w:cs="Calibri"/>
                <w:sz w:val="18"/>
                <w:szCs w:val="18"/>
              </w:rPr>
            </w:pPr>
          </w:p>
        </w:tc>
        <w:tc>
          <w:tcPr>
            <w:tcW w:w="490" w:type="pct"/>
            <w:vMerge/>
            <w:tcBorders>
              <w:top w:val="single" w:sz="8" w:space="0" w:color="000080"/>
              <w:left w:val="single" w:sz="8" w:space="0" w:color="000080"/>
              <w:bottom w:val="single" w:sz="8" w:space="0" w:color="000080"/>
            </w:tcBorders>
            <w:shd w:val="clear" w:color="auto" w:fill="FFFFFF"/>
          </w:tcPr>
          <w:p w:rsidR="00700CF0" w:rsidRDefault="00700CF0" w:rsidP="005F647D">
            <w:pPr>
              <w:snapToGrid w:val="0"/>
              <w:spacing w:before="0" w:after="0" w:line="240" w:lineRule="auto"/>
              <w:rPr>
                <w:rFonts w:ascii="Calibri" w:eastAsia="Georgia" w:hAnsi="Calibri" w:cs="Calibri"/>
                <w:sz w:val="18"/>
                <w:szCs w:val="18"/>
              </w:rPr>
            </w:pPr>
          </w:p>
        </w:tc>
        <w:tc>
          <w:tcPr>
            <w:tcW w:w="413" w:type="pct"/>
            <w:vMerge/>
            <w:tcBorders>
              <w:top w:val="single" w:sz="8" w:space="0" w:color="000080"/>
              <w:left w:val="single" w:sz="8" w:space="0" w:color="000080"/>
              <w:bottom w:val="single" w:sz="8" w:space="0" w:color="000080"/>
            </w:tcBorders>
            <w:shd w:val="clear" w:color="auto" w:fill="FFFFFF"/>
          </w:tcPr>
          <w:p w:rsidR="00700CF0" w:rsidRDefault="00700CF0" w:rsidP="005F647D">
            <w:pPr>
              <w:snapToGrid w:val="0"/>
              <w:spacing w:before="0" w:after="0" w:line="240" w:lineRule="auto"/>
              <w:rPr>
                <w:rFonts w:ascii="Calibri" w:hAnsi="Calibri" w:cs="Calibri"/>
                <w:sz w:val="18"/>
                <w:szCs w:val="18"/>
              </w:rPr>
            </w:pPr>
          </w:p>
        </w:tc>
        <w:tc>
          <w:tcPr>
            <w:tcW w:w="554" w:type="pct"/>
            <w:vMerge/>
            <w:tcBorders>
              <w:top w:val="single" w:sz="8" w:space="0" w:color="000080"/>
              <w:left w:val="single" w:sz="8" w:space="0" w:color="000080"/>
              <w:bottom w:val="single" w:sz="8" w:space="0" w:color="000080"/>
            </w:tcBorders>
            <w:shd w:val="clear" w:color="auto" w:fill="FFFFFF"/>
          </w:tcPr>
          <w:p w:rsidR="00700CF0" w:rsidRDefault="00700CF0" w:rsidP="005F647D">
            <w:pPr>
              <w:snapToGrid w:val="0"/>
              <w:spacing w:before="0" w:after="0" w:line="240" w:lineRule="auto"/>
              <w:rPr>
                <w:rFonts w:ascii="Calibri" w:eastAsia="Georgia" w:hAnsi="Calibri" w:cs="Calibri"/>
                <w:sz w:val="18"/>
                <w:szCs w:val="18"/>
              </w:rPr>
            </w:pPr>
          </w:p>
        </w:tc>
        <w:tc>
          <w:tcPr>
            <w:tcW w:w="475" w:type="pct"/>
            <w:vMerge/>
            <w:tcBorders>
              <w:top w:val="single" w:sz="8" w:space="0" w:color="000080"/>
              <w:left w:val="single" w:sz="8" w:space="0" w:color="000080"/>
              <w:bottom w:val="single" w:sz="8" w:space="0" w:color="000080"/>
            </w:tcBorders>
            <w:shd w:val="clear" w:color="auto" w:fill="FFFFFF"/>
          </w:tcPr>
          <w:p w:rsidR="00700CF0" w:rsidRDefault="00700CF0" w:rsidP="005F647D">
            <w:pPr>
              <w:snapToGrid w:val="0"/>
              <w:spacing w:before="0" w:after="0" w:line="240" w:lineRule="auto"/>
              <w:rPr>
                <w:rFonts w:ascii="Calibri" w:eastAsia="Georgia" w:hAnsi="Calibri" w:cs="Calibri"/>
                <w:sz w:val="18"/>
                <w:szCs w:val="18"/>
              </w:rPr>
            </w:pPr>
          </w:p>
        </w:tc>
        <w:tc>
          <w:tcPr>
            <w:tcW w:w="1268" w:type="pct"/>
            <w:vMerge/>
            <w:tcBorders>
              <w:top w:val="single" w:sz="8" w:space="0" w:color="000080"/>
              <w:left w:val="single" w:sz="8" w:space="0" w:color="000080"/>
              <w:bottom w:val="single" w:sz="8" w:space="0" w:color="000080"/>
            </w:tcBorders>
            <w:shd w:val="clear" w:color="auto" w:fill="FFFFFF"/>
          </w:tcPr>
          <w:p w:rsidR="00700CF0" w:rsidRDefault="00700CF0" w:rsidP="005F647D">
            <w:pPr>
              <w:snapToGrid w:val="0"/>
              <w:spacing w:before="0" w:after="0" w:line="240" w:lineRule="auto"/>
              <w:rPr>
                <w:rFonts w:ascii="Calibri" w:eastAsia="Georgia" w:hAnsi="Calibri" w:cs="Calibri"/>
                <w:sz w:val="18"/>
                <w:szCs w:val="18"/>
              </w:rPr>
            </w:pPr>
          </w:p>
        </w:tc>
        <w:tc>
          <w:tcPr>
            <w:tcW w:w="712" w:type="pct"/>
            <w:tcBorders>
              <w:top w:val="single" w:sz="8" w:space="0" w:color="000080"/>
              <w:left w:val="single" w:sz="8" w:space="0" w:color="000080"/>
              <w:bottom w:val="single" w:sz="8" w:space="0" w:color="000080"/>
            </w:tcBorders>
            <w:shd w:val="clear" w:color="auto" w:fill="FFFFFF"/>
          </w:tcPr>
          <w:p w:rsidR="00700CF0" w:rsidRDefault="00700CF0" w:rsidP="005F647D">
            <w:pPr>
              <w:snapToGrid w:val="0"/>
              <w:spacing w:before="0" w:after="0" w:line="240" w:lineRule="auto"/>
              <w:rPr>
                <w:rFonts w:ascii="Calibri" w:eastAsia="Georgia" w:hAnsi="Calibri" w:cs="Calibri"/>
                <w:sz w:val="18"/>
                <w:szCs w:val="18"/>
              </w:rPr>
            </w:pPr>
          </w:p>
        </w:tc>
        <w:tc>
          <w:tcPr>
            <w:tcW w:w="486" w:type="pct"/>
            <w:tcBorders>
              <w:top w:val="single" w:sz="8" w:space="0" w:color="000080"/>
              <w:left w:val="single" w:sz="8" w:space="0" w:color="000080"/>
              <w:bottom w:val="single" w:sz="8" w:space="0" w:color="000080"/>
              <w:right w:val="single" w:sz="4" w:space="0" w:color="000080"/>
            </w:tcBorders>
            <w:shd w:val="clear" w:color="auto" w:fill="FFFFFF"/>
          </w:tcPr>
          <w:p w:rsidR="00700CF0" w:rsidRDefault="00700CF0" w:rsidP="005F647D">
            <w:pPr>
              <w:snapToGrid w:val="0"/>
              <w:spacing w:before="0" w:after="0" w:line="240" w:lineRule="auto"/>
              <w:rPr>
                <w:rFonts w:ascii="Calibri" w:eastAsia="Georgia" w:hAnsi="Calibri" w:cs="Calibri"/>
                <w:sz w:val="18"/>
                <w:szCs w:val="18"/>
              </w:rPr>
            </w:pPr>
          </w:p>
        </w:tc>
      </w:tr>
      <w:tr w:rsidR="00700CF0" w:rsidTr="005F647D">
        <w:trPr>
          <w:trHeight w:val="524"/>
        </w:trPr>
        <w:tc>
          <w:tcPr>
            <w:tcW w:w="602" w:type="pct"/>
            <w:vMerge/>
            <w:tcBorders>
              <w:top w:val="single" w:sz="8"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eastAsia="Georgia" w:hAnsi="Calibri" w:cs="Calibri"/>
                <w:sz w:val="18"/>
                <w:szCs w:val="18"/>
              </w:rPr>
            </w:pPr>
          </w:p>
        </w:tc>
        <w:tc>
          <w:tcPr>
            <w:tcW w:w="490" w:type="pct"/>
            <w:vMerge/>
            <w:tcBorders>
              <w:top w:val="single" w:sz="8" w:space="0" w:color="000080"/>
              <w:left w:val="single" w:sz="8" w:space="0" w:color="000080"/>
              <w:bottom w:val="single" w:sz="4" w:space="0" w:color="000080"/>
            </w:tcBorders>
            <w:shd w:val="clear" w:color="auto" w:fill="FFFFFF"/>
          </w:tcPr>
          <w:p w:rsidR="00700CF0" w:rsidRDefault="00700CF0" w:rsidP="005F647D">
            <w:pPr>
              <w:snapToGrid w:val="0"/>
              <w:spacing w:before="0" w:after="0" w:line="240" w:lineRule="auto"/>
              <w:rPr>
                <w:rFonts w:ascii="Calibri" w:eastAsia="Georgia" w:hAnsi="Calibri" w:cs="Calibri"/>
                <w:sz w:val="18"/>
                <w:szCs w:val="18"/>
              </w:rPr>
            </w:pPr>
          </w:p>
        </w:tc>
        <w:tc>
          <w:tcPr>
            <w:tcW w:w="413" w:type="pct"/>
            <w:vMerge/>
            <w:tcBorders>
              <w:top w:val="single" w:sz="8" w:space="0" w:color="000080"/>
              <w:left w:val="single" w:sz="8" w:space="0" w:color="000080"/>
              <w:bottom w:val="single" w:sz="4" w:space="0" w:color="000080"/>
            </w:tcBorders>
            <w:shd w:val="clear" w:color="auto" w:fill="FFFFFF"/>
          </w:tcPr>
          <w:p w:rsidR="00700CF0" w:rsidRDefault="00700CF0" w:rsidP="005F647D">
            <w:pPr>
              <w:snapToGrid w:val="0"/>
              <w:spacing w:before="0" w:after="0" w:line="240" w:lineRule="auto"/>
              <w:rPr>
                <w:rFonts w:ascii="Calibri" w:hAnsi="Calibri" w:cs="Calibri"/>
                <w:sz w:val="18"/>
                <w:szCs w:val="18"/>
              </w:rPr>
            </w:pPr>
          </w:p>
        </w:tc>
        <w:tc>
          <w:tcPr>
            <w:tcW w:w="554" w:type="pct"/>
            <w:vMerge/>
            <w:tcBorders>
              <w:top w:val="single" w:sz="8" w:space="0" w:color="000080"/>
              <w:left w:val="single" w:sz="8" w:space="0" w:color="000080"/>
              <w:bottom w:val="single" w:sz="4" w:space="0" w:color="000080"/>
            </w:tcBorders>
            <w:shd w:val="clear" w:color="auto" w:fill="FFFFFF"/>
          </w:tcPr>
          <w:p w:rsidR="00700CF0" w:rsidRDefault="00700CF0" w:rsidP="005F647D">
            <w:pPr>
              <w:snapToGrid w:val="0"/>
              <w:spacing w:before="0" w:after="0" w:line="240" w:lineRule="auto"/>
              <w:rPr>
                <w:rFonts w:ascii="Calibri" w:eastAsia="Georgia" w:hAnsi="Calibri" w:cs="Calibri"/>
                <w:sz w:val="18"/>
                <w:szCs w:val="18"/>
              </w:rPr>
            </w:pPr>
          </w:p>
        </w:tc>
        <w:tc>
          <w:tcPr>
            <w:tcW w:w="475" w:type="pct"/>
            <w:vMerge/>
            <w:tcBorders>
              <w:top w:val="single" w:sz="8" w:space="0" w:color="000080"/>
              <w:left w:val="single" w:sz="8" w:space="0" w:color="000080"/>
              <w:bottom w:val="single" w:sz="4" w:space="0" w:color="000080"/>
            </w:tcBorders>
            <w:shd w:val="clear" w:color="auto" w:fill="FFFFFF"/>
          </w:tcPr>
          <w:p w:rsidR="00700CF0" w:rsidRDefault="00700CF0" w:rsidP="005F647D">
            <w:pPr>
              <w:snapToGrid w:val="0"/>
              <w:spacing w:before="0" w:after="0" w:line="240" w:lineRule="auto"/>
              <w:rPr>
                <w:rFonts w:ascii="Calibri" w:eastAsia="Georgia" w:hAnsi="Calibri" w:cs="Calibri"/>
                <w:sz w:val="18"/>
                <w:szCs w:val="18"/>
              </w:rPr>
            </w:pPr>
          </w:p>
        </w:tc>
        <w:tc>
          <w:tcPr>
            <w:tcW w:w="1268" w:type="pct"/>
            <w:vMerge/>
            <w:tcBorders>
              <w:top w:val="single" w:sz="8" w:space="0" w:color="000080"/>
              <w:left w:val="single" w:sz="8" w:space="0" w:color="000080"/>
              <w:bottom w:val="single" w:sz="4" w:space="0" w:color="000080"/>
            </w:tcBorders>
            <w:shd w:val="clear" w:color="auto" w:fill="FFFFFF"/>
          </w:tcPr>
          <w:p w:rsidR="00700CF0" w:rsidRDefault="00700CF0" w:rsidP="005F647D">
            <w:pPr>
              <w:snapToGrid w:val="0"/>
              <w:spacing w:before="0" w:after="0" w:line="240" w:lineRule="auto"/>
              <w:rPr>
                <w:rFonts w:ascii="Calibri" w:eastAsia="Georgia" w:hAnsi="Calibri" w:cs="Calibri"/>
                <w:sz w:val="18"/>
                <w:szCs w:val="18"/>
              </w:rPr>
            </w:pPr>
          </w:p>
        </w:tc>
        <w:tc>
          <w:tcPr>
            <w:tcW w:w="712" w:type="pct"/>
            <w:tcBorders>
              <w:top w:val="single" w:sz="8" w:space="0" w:color="000080"/>
              <w:left w:val="single" w:sz="8" w:space="0" w:color="000080"/>
              <w:bottom w:val="single" w:sz="4" w:space="0" w:color="000080"/>
            </w:tcBorders>
            <w:shd w:val="clear" w:color="auto" w:fill="FFFFFF"/>
          </w:tcPr>
          <w:p w:rsidR="00700CF0" w:rsidRDefault="00700CF0" w:rsidP="005F647D">
            <w:pPr>
              <w:snapToGrid w:val="0"/>
              <w:spacing w:before="0" w:after="0" w:line="240" w:lineRule="auto"/>
              <w:rPr>
                <w:rFonts w:ascii="Calibri" w:eastAsia="Georgia" w:hAnsi="Calibri" w:cs="Calibri"/>
                <w:sz w:val="18"/>
                <w:szCs w:val="18"/>
              </w:rPr>
            </w:pPr>
          </w:p>
        </w:tc>
        <w:tc>
          <w:tcPr>
            <w:tcW w:w="486" w:type="pct"/>
            <w:tcBorders>
              <w:top w:val="single" w:sz="8" w:space="0" w:color="000080"/>
              <w:left w:val="single" w:sz="8"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eastAsia="Georgia" w:hAnsi="Calibri" w:cs="Calibri"/>
                <w:sz w:val="18"/>
                <w:szCs w:val="18"/>
              </w:rPr>
            </w:pPr>
          </w:p>
        </w:tc>
      </w:tr>
    </w:tbl>
    <w:p w:rsidR="00700CF0" w:rsidRDefault="00700CF0" w:rsidP="00700CF0">
      <w:pPr>
        <w:spacing w:before="0" w:after="0" w:line="240" w:lineRule="auto"/>
        <w:rPr>
          <w:rFonts w:ascii="Calibri" w:hAnsi="Calibri" w:cs="Calibri"/>
          <w:sz w:val="18"/>
          <w:szCs w:val="18"/>
        </w:rPr>
      </w:pPr>
    </w:p>
    <w:p w:rsidR="00700CF0" w:rsidRDefault="00700CF0" w:rsidP="007048F4">
      <w:pPr>
        <w:widowControl/>
        <w:numPr>
          <w:ilvl w:val="0"/>
          <w:numId w:val="17"/>
        </w:numPr>
        <w:spacing w:before="0" w:after="0" w:line="240" w:lineRule="auto"/>
        <w:ind w:left="0" w:firstLine="0"/>
        <w:contextualSpacing/>
        <w:rPr>
          <w:rFonts w:ascii="Calibri" w:hAnsi="Calibri" w:cs="Calibri"/>
          <w:b/>
        </w:rPr>
      </w:pPr>
      <w:r>
        <w:rPr>
          <w:rFonts w:ascii="Calibri" w:hAnsi="Calibri" w:cs="Calibri"/>
          <w:b/>
          <w:i/>
          <w:sz w:val="18"/>
          <w:szCs w:val="18"/>
        </w:rPr>
        <w:t xml:space="preserve">Se houver interesse, preencha o formulário de cadastramento para as demais línguas que foram identificadas na área de abrangência de pesquisa, mas que não são objetos desse levantamento.  </w:t>
      </w:r>
    </w:p>
    <w:p w:rsidR="00700CF0" w:rsidRDefault="00700CF0" w:rsidP="00700CF0">
      <w:pPr>
        <w:spacing w:before="0" w:after="0" w:line="240" w:lineRule="auto"/>
        <w:rPr>
          <w:rFonts w:ascii="Calibri" w:hAnsi="Calibri" w:cs="Calibri"/>
          <w:b/>
        </w:rPr>
      </w:pPr>
    </w:p>
    <w:p w:rsidR="00700CF0" w:rsidRDefault="00700CF0" w:rsidP="00700CF0">
      <w:pPr>
        <w:spacing w:before="0" w:after="0" w:line="240" w:lineRule="auto"/>
        <w:rPr>
          <w:rFonts w:ascii="Calibri" w:hAnsi="Calibri" w:cs="Calibri"/>
          <w:b/>
        </w:rPr>
      </w:pPr>
    </w:p>
    <w:p w:rsidR="00700CF0" w:rsidRDefault="00700CF0" w:rsidP="00700CF0">
      <w:pPr>
        <w:spacing w:before="0" w:after="0" w:line="240" w:lineRule="auto"/>
        <w:rPr>
          <w:rFonts w:ascii="Calibri" w:hAnsi="Calibri" w:cs="Calibri"/>
          <w:b/>
        </w:rPr>
      </w:pPr>
      <w:r>
        <w:rPr>
          <w:rFonts w:ascii="Calibri" w:hAnsi="Calibri" w:cs="Calibri"/>
          <w:b/>
        </w:rPr>
        <w:t>6.5 Área(s) focal(is) da pesquisa</w:t>
      </w:r>
    </w:p>
    <w:p w:rsidR="00700CF0" w:rsidRDefault="00700CF0" w:rsidP="00700CF0">
      <w:pPr>
        <w:spacing w:before="0" w:after="0" w:line="240" w:lineRule="auto"/>
        <w:rPr>
          <w:rFonts w:ascii="Calibri" w:hAnsi="Calibri"/>
          <w:b/>
        </w:rPr>
      </w:pPr>
      <w:r>
        <w:rPr>
          <w:rFonts w:ascii="Calibri" w:hAnsi="Calibri"/>
          <w:sz w:val="18"/>
          <w:szCs w:val="18"/>
        </w:rPr>
        <w:t>Se o inventário delimitou uma ou mais áreas focais de pesquisa, identifique-as no quadro abaixo (preencha um quadro para cada área focal delimitada pelo inventário).</w:t>
      </w:r>
    </w:p>
    <w:p w:rsidR="00700CF0" w:rsidRDefault="00700CF0" w:rsidP="00700CF0">
      <w:pPr>
        <w:spacing w:before="0" w:after="0" w:line="240" w:lineRule="auto"/>
        <w:rPr>
          <w:rFonts w:ascii="Calibri" w:hAnsi="Calibri" w:cs="Calibri"/>
          <w:b/>
        </w:rPr>
      </w:pPr>
    </w:p>
    <w:tbl>
      <w:tblPr>
        <w:tblW w:w="0" w:type="auto"/>
        <w:tblCellMar>
          <w:left w:w="0" w:type="dxa"/>
          <w:right w:w="0" w:type="dxa"/>
        </w:tblCellMar>
        <w:tblLook w:val="04A0" w:firstRow="1" w:lastRow="0" w:firstColumn="1" w:lastColumn="0" w:noHBand="0" w:noVBand="1"/>
      </w:tblPr>
      <w:tblGrid>
        <w:gridCol w:w="2379"/>
        <w:gridCol w:w="6241"/>
      </w:tblGrid>
      <w:tr w:rsidR="00700CF0" w:rsidTr="005F647D">
        <w:tc>
          <w:tcPr>
            <w:tcW w:w="27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00CF0" w:rsidRPr="00F0110F" w:rsidRDefault="00700CF0" w:rsidP="005F647D">
            <w:pPr>
              <w:spacing w:before="0" w:after="0" w:line="240" w:lineRule="auto"/>
              <w:rPr>
                <w:rFonts w:eastAsia="Calibri"/>
              </w:rPr>
            </w:pPr>
            <w:r w:rsidRPr="00F0110F">
              <w:rPr>
                <w:rFonts w:ascii="Calibri" w:hAnsi="Calibri" w:cs="Calibri"/>
                <w:bCs/>
              </w:rPr>
              <w:t>Denominação da área focal</w:t>
            </w:r>
          </w:p>
        </w:tc>
        <w:tc>
          <w:tcPr>
            <w:tcW w:w="878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00CF0" w:rsidRPr="00F0110F" w:rsidRDefault="00700CF0" w:rsidP="005F647D">
            <w:pPr>
              <w:spacing w:before="0" w:after="0" w:line="240" w:lineRule="auto"/>
              <w:rPr>
                <w:rFonts w:ascii="Calibri" w:hAnsi="Calibri" w:cs="Calibri"/>
                <w:bCs/>
              </w:rPr>
            </w:pPr>
            <w:r w:rsidRPr="00F0110F">
              <w:rPr>
                <w:rFonts w:ascii="Calibri" w:hAnsi="Calibri" w:cs="Calibri"/>
                <w:bCs/>
              </w:rPr>
              <w:t> </w:t>
            </w:r>
          </w:p>
          <w:p w:rsidR="00700CF0" w:rsidRPr="00F0110F" w:rsidRDefault="00700CF0" w:rsidP="005F647D">
            <w:pPr>
              <w:spacing w:before="0" w:after="0" w:line="240" w:lineRule="auto"/>
              <w:rPr>
                <w:rFonts w:eastAsia="Calibri"/>
              </w:rPr>
            </w:pPr>
          </w:p>
        </w:tc>
      </w:tr>
      <w:tr w:rsidR="00700CF0" w:rsidTr="005F647D">
        <w:tc>
          <w:tcPr>
            <w:tcW w:w="27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00CF0" w:rsidRPr="00F0110F" w:rsidRDefault="00700CF0" w:rsidP="005F647D">
            <w:pPr>
              <w:spacing w:before="0" w:after="0" w:line="240" w:lineRule="auto"/>
              <w:rPr>
                <w:rFonts w:eastAsia="Calibri"/>
              </w:rPr>
            </w:pPr>
            <w:r w:rsidRPr="00F0110F">
              <w:rPr>
                <w:rFonts w:ascii="Calibri" w:hAnsi="Calibri" w:cs="Calibri"/>
                <w:bCs/>
              </w:rPr>
              <w:t>Localidades circunscritas à área focal</w:t>
            </w:r>
          </w:p>
        </w:tc>
        <w:tc>
          <w:tcPr>
            <w:tcW w:w="8784" w:type="dxa"/>
            <w:tcBorders>
              <w:top w:val="nil"/>
              <w:left w:val="nil"/>
              <w:bottom w:val="single" w:sz="8" w:space="0" w:color="auto"/>
              <w:right w:val="single" w:sz="8" w:space="0" w:color="auto"/>
            </w:tcBorders>
            <w:tcMar>
              <w:top w:w="0" w:type="dxa"/>
              <w:left w:w="108" w:type="dxa"/>
              <w:bottom w:w="0" w:type="dxa"/>
              <w:right w:w="108" w:type="dxa"/>
            </w:tcMar>
            <w:hideMark/>
          </w:tcPr>
          <w:p w:rsidR="00700CF0" w:rsidRPr="00F0110F" w:rsidRDefault="00700CF0" w:rsidP="005F647D">
            <w:pPr>
              <w:spacing w:before="0" w:after="0" w:line="240" w:lineRule="auto"/>
              <w:rPr>
                <w:rFonts w:eastAsia="Calibri"/>
              </w:rPr>
            </w:pPr>
            <w:r w:rsidRPr="00F0110F">
              <w:rPr>
                <w:rFonts w:ascii="Calibri" w:hAnsi="Calibri" w:cs="Calibri"/>
                <w:bCs/>
              </w:rPr>
              <w:t> </w:t>
            </w:r>
          </w:p>
        </w:tc>
      </w:tr>
      <w:tr w:rsidR="00700CF0" w:rsidTr="00632F41">
        <w:trPr>
          <w:trHeight w:val="780"/>
        </w:trPr>
        <w:tc>
          <w:tcPr>
            <w:tcW w:w="2772"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700CF0" w:rsidRPr="00F0110F" w:rsidRDefault="00700CF0" w:rsidP="005F647D">
            <w:pPr>
              <w:spacing w:before="0" w:after="0" w:line="240" w:lineRule="auto"/>
              <w:rPr>
                <w:rFonts w:eastAsia="Calibri"/>
              </w:rPr>
            </w:pPr>
            <w:r w:rsidRPr="00F0110F">
              <w:rPr>
                <w:rFonts w:ascii="Calibri" w:hAnsi="Calibri" w:cs="Calibri"/>
                <w:bCs/>
              </w:rPr>
              <w:t>Motivações</w:t>
            </w:r>
          </w:p>
          <w:p w:rsidR="00700CF0" w:rsidRPr="00F0110F" w:rsidRDefault="00700CF0" w:rsidP="005F647D">
            <w:pPr>
              <w:spacing w:before="0" w:after="0" w:line="240" w:lineRule="auto"/>
              <w:rPr>
                <w:rFonts w:eastAsia="Calibri"/>
              </w:rPr>
            </w:pPr>
            <w:r w:rsidRPr="00F0110F">
              <w:rPr>
                <w:rFonts w:ascii="Calibri" w:hAnsi="Calibri" w:cs="Calibri"/>
                <w:sz w:val="18"/>
                <w:szCs w:val="18"/>
              </w:rPr>
              <w:t>Por quais razões o inventário delimitou essa área focal? Que tipos de questões de</w:t>
            </w:r>
          </w:p>
        </w:tc>
        <w:tc>
          <w:tcPr>
            <w:tcW w:w="8784" w:type="dxa"/>
            <w:tcBorders>
              <w:top w:val="nil"/>
              <w:left w:val="nil"/>
              <w:bottom w:val="single" w:sz="4" w:space="0" w:color="auto"/>
              <w:right w:val="single" w:sz="8" w:space="0" w:color="auto"/>
            </w:tcBorders>
            <w:tcMar>
              <w:top w:w="0" w:type="dxa"/>
              <w:left w:w="108" w:type="dxa"/>
              <w:bottom w:w="0" w:type="dxa"/>
              <w:right w:w="108" w:type="dxa"/>
            </w:tcMar>
            <w:hideMark/>
          </w:tcPr>
          <w:p w:rsidR="00700CF0" w:rsidRPr="00F0110F" w:rsidRDefault="00700CF0" w:rsidP="005F647D">
            <w:pPr>
              <w:spacing w:before="0" w:after="0" w:line="240" w:lineRule="auto"/>
              <w:rPr>
                <w:rFonts w:eastAsia="Calibri"/>
              </w:rPr>
            </w:pPr>
            <w:r w:rsidRPr="00F0110F">
              <w:rPr>
                <w:rFonts w:ascii="Calibri" w:hAnsi="Calibri" w:cs="Calibri"/>
                <w:bCs/>
              </w:rPr>
              <w:t> </w:t>
            </w:r>
          </w:p>
        </w:tc>
      </w:tr>
      <w:tr w:rsidR="00632F41" w:rsidTr="00632F41">
        <w:trPr>
          <w:trHeight w:val="600"/>
        </w:trPr>
        <w:tc>
          <w:tcPr>
            <w:tcW w:w="2772" w:type="dxa"/>
            <w:tcBorders>
              <w:top w:val="single" w:sz="4" w:space="0" w:color="auto"/>
              <w:left w:val="single" w:sz="8" w:space="0" w:color="auto"/>
              <w:bottom w:val="nil"/>
              <w:right w:val="single" w:sz="8" w:space="0" w:color="auto"/>
            </w:tcBorders>
            <w:tcMar>
              <w:top w:w="0" w:type="dxa"/>
              <w:left w:w="108" w:type="dxa"/>
              <w:bottom w:w="0" w:type="dxa"/>
              <w:right w:w="108" w:type="dxa"/>
            </w:tcMar>
          </w:tcPr>
          <w:p w:rsidR="00632F41" w:rsidRPr="00632F41" w:rsidRDefault="00632F41" w:rsidP="00632F41">
            <w:pPr>
              <w:spacing w:before="0" w:after="0" w:line="240" w:lineRule="auto"/>
              <w:rPr>
                <w:rFonts w:ascii="Calibri" w:hAnsi="Calibri" w:cs="Calibri"/>
                <w:bCs/>
              </w:rPr>
            </w:pPr>
            <w:r w:rsidRPr="00632F41">
              <w:rPr>
                <w:rFonts w:ascii="Calibri" w:hAnsi="Calibri" w:cs="Calibri"/>
              </w:rPr>
              <w:t>Que tipos de pesquisa ela serviu para responder?</w:t>
            </w:r>
          </w:p>
        </w:tc>
        <w:tc>
          <w:tcPr>
            <w:tcW w:w="8784" w:type="dxa"/>
            <w:tcBorders>
              <w:top w:val="single" w:sz="4" w:space="0" w:color="auto"/>
              <w:left w:val="nil"/>
              <w:bottom w:val="nil"/>
              <w:right w:val="single" w:sz="8" w:space="0" w:color="auto"/>
            </w:tcBorders>
            <w:tcMar>
              <w:top w:w="0" w:type="dxa"/>
              <w:left w:w="108" w:type="dxa"/>
              <w:bottom w:w="0" w:type="dxa"/>
              <w:right w:w="108" w:type="dxa"/>
            </w:tcMar>
          </w:tcPr>
          <w:p w:rsidR="00632F41" w:rsidRPr="00F0110F" w:rsidRDefault="00632F41" w:rsidP="005F647D">
            <w:pPr>
              <w:spacing w:before="0" w:after="0" w:line="240" w:lineRule="auto"/>
              <w:rPr>
                <w:rFonts w:ascii="Calibri" w:hAnsi="Calibri" w:cs="Calibri"/>
                <w:bCs/>
              </w:rPr>
            </w:pPr>
          </w:p>
        </w:tc>
      </w:tr>
      <w:tr w:rsidR="00700CF0" w:rsidTr="005F647D">
        <w:tc>
          <w:tcPr>
            <w:tcW w:w="277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00CF0" w:rsidRPr="00F0110F" w:rsidRDefault="00700CF0" w:rsidP="005F647D">
            <w:pPr>
              <w:spacing w:before="0" w:after="0" w:line="240" w:lineRule="auto"/>
              <w:rPr>
                <w:rFonts w:ascii="Calibri" w:hAnsi="Calibri" w:cs="Calibri"/>
                <w:bCs/>
              </w:rPr>
            </w:pPr>
          </w:p>
        </w:tc>
        <w:tc>
          <w:tcPr>
            <w:tcW w:w="8784" w:type="dxa"/>
            <w:tcBorders>
              <w:top w:val="nil"/>
              <w:left w:val="nil"/>
              <w:bottom w:val="single" w:sz="8" w:space="0" w:color="auto"/>
              <w:right w:val="single" w:sz="8" w:space="0" w:color="auto"/>
            </w:tcBorders>
            <w:tcMar>
              <w:top w:w="0" w:type="dxa"/>
              <w:left w:w="108" w:type="dxa"/>
              <w:bottom w:w="0" w:type="dxa"/>
              <w:right w:w="108" w:type="dxa"/>
            </w:tcMar>
          </w:tcPr>
          <w:p w:rsidR="00700CF0" w:rsidRPr="00F0110F" w:rsidRDefault="00700CF0" w:rsidP="005F647D">
            <w:pPr>
              <w:spacing w:before="0" w:after="0" w:line="240" w:lineRule="auto"/>
              <w:rPr>
                <w:rFonts w:ascii="Calibri" w:hAnsi="Calibri" w:cs="Calibri"/>
                <w:bCs/>
              </w:rPr>
            </w:pPr>
          </w:p>
        </w:tc>
      </w:tr>
    </w:tbl>
    <w:p w:rsidR="00700CF0" w:rsidRDefault="00700CF0" w:rsidP="00700CF0">
      <w:pPr>
        <w:spacing w:before="0" w:after="0" w:line="240" w:lineRule="auto"/>
        <w:rPr>
          <w:rFonts w:ascii="Calibri" w:hAnsi="Calibri" w:cs="Calibri"/>
          <w:b/>
        </w:rPr>
      </w:pPr>
    </w:p>
    <w:p w:rsidR="00700CF0" w:rsidRDefault="00700CF0" w:rsidP="00700CF0">
      <w:pPr>
        <w:spacing w:before="0" w:after="0" w:line="240" w:lineRule="auto"/>
        <w:rPr>
          <w:rFonts w:ascii="Calibri" w:hAnsi="Calibri" w:cs="Calibri"/>
          <w:b/>
        </w:rPr>
      </w:pPr>
    </w:p>
    <w:p w:rsidR="00700CF0" w:rsidRDefault="00700CF0" w:rsidP="00700CF0">
      <w:pPr>
        <w:spacing w:before="0" w:after="0" w:line="240" w:lineRule="auto"/>
        <w:rPr>
          <w:rFonts w:ascii="Calibri" w:hAnsi="Calibri" w:cs="Calibri"/>
          <w:b/>
        </w:rPr>
      </w:pPr>
    </w:p>
    <w:p w:rsidR="00700CF0" w:rsidRDefault="00700CF0" w:rsidP="00700CF0">
      <w:pPr>
        <w:spacing w:before="0" w:after="0" w:line="240" w:lineRule="auto"/>
        <w:rPr>
          <w:rFonts w:ascii="Calibri" w:hAnsi="Calibri" w:cs="Calibri"/>
          <w:sz w:val="18"/>
          <w:szCs w:val="18"/>
        </w:rPr>
      </w:pPr>
      <w:r>
        <w:rPr>
          <w:rFonts w:ascii="Calibri" w:hAnsi="Calibri" w:cs="Calibri"/>
          <w:b/>
        </w:rPr>
        <w:t xml:space="preserve">6.6 Mapa(s) </w:t>
      </w:r>
    </w:p>
    <w:p w:rsidR="00700CF0" w:rsidRDefault="00700CF0" w:rsidP="00700CF0">
      <w:pPr>
        <w:spacing w:before="0" w:after="0" w:line="240" w:lineRule="auto"/>
        <w:rPr>
          <w:rFonts w:ascii="Calibri" w:hAnsi="Calibri" w:cs="Calibri"/>
          <w:sz w:val="18"/>
          <w:szCs w:val="18"/>
        </w:rPr>
      </w:pPr>
      <w:r>
        <w:rPr>
          <w:rFonts w:ascii="Calibri" w:hAnsi="Calibri" w:cs="Calibri"/>
          <w:sz w:val="18"/>
          <w:szCs w:val="18"/>
        </w:rPr>
        <w:t>Anexe / faça o upload de mapas que representem a área de abrangência da pesquisa</w:t>
      </w:r>
    </w:p>
    <w:p w:rsidR="00700CF0" w:rsidRDefault="00700CF0" w:rsidP="00700CF0">
      <w:pPr>
        <w:spacing w:before="0" w:after="0" w:line="240" w:lineRule="auto"/>
        <w:rPr>
          <w:rFonts w:ascii="Calibri" w:hAnsi="Calibri" w:cs="Calibri"/>
          <w:sz w:val="18"/>
          <w:szCs w:val="18"/>
        </w:rPr>
      </w:pPr>
    </w:p>
    <w:tbl>
      <w:tblPr>
        <w:tblW w:w="0" w:type="auto"/>
        <w:tblInd w:w="103" w:type="dxa"/>
        <w:tblLayout w:type="fixed"/>
        <w:tblCellMar>
          <w:left w:w="103" w:type="dxa"/>
        </w:tblCellMar>
        <w:tblLook w:val="0000" w:firstRow="0" w:lastRow="0" w:firstColumn="0" w:lastColumn="0" w:noHBand="0" w:noVBand="0"/>
      </w:tblPr>
      <w:tblGrid>
        <w:gridCol w:w="8819"/>
      </w:tblGrid>
      <w:tr w:rsidR="00700CF0" w:rsidTr="005F647D">
        <w:tc>
          <w:tcPr>
            <w:tcW w:w="8819"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632F41" w:rsidP="005F647D">
            <w:pPr>
              <w:spacing w:before="0" w:after="0" w:line="240" w:lineRule="auto"/>
            </w:pPr>
            <w:r w:rsidRPr="00632F41">
              <w:rPr>
                <w:rFonts w:ascii="Calibri" w:eastAsia="Georgia" w:hAnsi="Calibri" w:cs="Calibri"/>
                <w:i/>
                <w:shd w:val="clear" w:color="auto" w:fill="A4C2F4"/>
              </w:rPr>
              <w:t>Anexar arquivos ao formulário impresso / Fazer upload de arquivo(s)</w:t>
            </w:r>
          </w:p>
        </w:tc>
      </w:tr>
    </w:tbl>
    <w:p w:rsidR="00700CF0" w:rsidRDefault="00700CF0" w:rsidP="00700CF0">
      <w:pPr>
        <w:spacing w:before="0" w:after="0" w:line="240" w:lineRule="auto"/>
        <w:rPr>
          <w:rFonts w:ascii="Calibri" w:eastAsia="Georgia" w:hAnsi="Calibri" w:cs="Calibri"/>
          <w:b/>
          <w:u w:val="single"/>
        </w:rPr>
      </w:pPr>
    </w:p>
    <w:p w:rsidR="00700CF0" w:rsidRDefault="00700CF0" w:rsidP="00700CF0">
      <w:pPr>
        <w:spacing w:before="0" w:after="0" w:line="240" w:lineRule="auto"/>
        <w:rPr>
          <w:rFonts w:ascii="Calibri" w:hAnsi="Calibri" w:cs="Calibri"/>
        </w:rPr>
      </w:pPr>
    </w:p>
    <w:p w:rsidR="00700CF0" w:rsidRDefault="00700CF0" w:rsidP="00700CF0">
      <w:pPr>
        <w:spacing w:before="0" w:after="0" w:line="240" w:lineRule="auto"/>
        <w:rPr>
          <w:rFonts w:ascii="Calibri" w:hAnsi="Calibri" w:cs="Calibri"/>
        </w:rPr>
      </w:pPr>
    </w:p>
    <w:p w:rsidR="00700CF0" w:rsidRDefault="00700CF0" w:rsidP="00700CF0">
      <w:pPr>
        <w:sectPr w:rsidR="00700CF0" w:rsidSect="005F647D">
          <w:footerReference w:type="even" r:id="rId7"/>
          <w:footerReference w:type="default" r:id="rId8"/>
          <w:footerReference w:type="first" r:id="rId9"/>
          <w:pgSz w:w="12240" w:h="15840"/>
          <w:pgMar w:top="1440" w:right="1800" w:bottom="1440" w:left="1800" w:header="720" w:footer="720" w:gutter="0"/>
          <w:cols w:space="720"/>
          <w:docGrid w:linePitch="299" w:charSpace="-2458"/>
        </w:sectPr>
      </w:pPr>
    </w:p>
    <w:p w:rsidR="00632F41" w:rsidRDefault="00700CF0" w:rsidP="00700CF0">
      <w:pPr>
        <w:pStyle w:val="Ttulo1"/>
        <w:ind w:left="0" w:firstLine="0"/>
      </w:pPr>
      <w:bookmarkStart w:id="13" w:name="_Toc403403512"/>
      <w:r>
        <w:t xml:space="preserve">Módulo </w:t>
      </w:r>
      <w:r w:rsidR="00632F41">
        <w:t>2</w:t>
      </w:r>
    </w:p>
    <w:p w:rsidR="00700CF0" w:rsidRDefault="00700CF0" w:rsidP="00700CF0">
      <w:pPr>
        <w:pStyle w:val="Ttulo1"/>
        <w:ind w:left="0" w:firstLine="0"/>
        <w:rPr>
          <w:rFonts w:ascii="Calibri" w:hAnsi="Calibri" w:cs="Calibri"/>
          <w:sz w:val="18"/>
          <w:szCs w:val="18"/>
        </w:rPr>
      </w:pPr>
      <w:r>
        <w:t>Caracterização Territorial</w:t>
      </w:r>
      <w:bookmarkEnd w:id="13"/>
    </w:p>
    <w:p w:rsidR="00700CF0" w:rsidRDefault="00632F41" w:rsidP="00700CF0">
      <w:pPr>
        <w:spacing w:before="0" w:after="0" w:line="240" w:lineRule="auto"/>
        <w:rPr>
          <w:rFonts w:ascii="Calibri" w:eastAsia="Georgia" w:hAnsi="Calibri" w:cs="Calibri"/>
          <w:b/>
          <w:u w:val="single"/>
        </w:rPr>
      </w:pPr>
      <w:r>
        <w:rPr>
          <w:rFonts w:ascii="Calibri" w:hAnsi="Calibri" w:cs="Calibri"/>
          <w:sz w:val="18"/>
          <w:szCs w:val="18"/>
        </w:rPr>
        <w:t>E</w:t>
      </w:r>
      <w:r w:rsidR="00700CF0">
        <w:rPr>
          <w:rFonts w:ascii="Calibri" w:hAnsi="Calibri" w:cs="Calibri"/>
          <w:sz w:val="18"/>
          <w:szCs w:val="18"/>
        </w:rPr>
        <w:t xml:space="preserve">ste módulo do formulário do INDL abrange a identificação dos lugares onde é falada a língua de referência, bem como a delimitação e caracterização do território dessa língua. Além das informações do formulário, as principais localidades de ocorrência da língua também devem ser objeto de documentação audiovisual através da produção de fotos e vídeos. Lembre-se de que a partir desse módulo, os proponentes dos inventários regionais deverão preencher um formulário para cada língua de referência. </w:t>
      </w:r>
    </w:p>
    <w:p w:rsidR="00700CF0" w:rsidRDefault="00700CF0" w:rsidP="00700CF0">
      <w:pPr>
        <w:spacing w:before="0" w:after="0" w:line="240" w:lineRule="auto"/>
        <w:rPr>
          <w:rFonts w:ascii="Calibri" w:eastAsia="Georgia" w:hAnsi="Calibri" w:cs="Calibri"/>
          <w:b/>
          <w:u w:val="single"/>
        </w:rPr>
      </w:pPr>
    </w:p>
    <w:p w:rsidR="00700CF0" w:rsidRDefault="00700CF0" w:rsidP="00700CF0">
      <w:pPr>
        <w:pStyle w:val="Subttulo"/>
        <w:rPr>
          <w:sz w:val="18"/>
          <w:szCs w:val="18"/>
        </w:rPr>
      </w:pPr>
      <w:bookmarkStart w:id="14" w:name="_Toc403403513"/>
      <w:r>
        <w:t>1. Identificação das localidades onde a língua é falada</w:t>
      </w:r>
      <w:bookmarkEnd w:id="14"/>
    </w:p>
    <w:p w:rsidR="00700CF0" w:rsidRDefault="00700CF0" w:rsidP="00700CF0">
      <w:pPr>
        <w:spacing w:before="0" w:after="0" w:line="240" w:lineRule="auto"/>
        <w:rPr>
          <w:rFonts w:ascii="Calibri" w:hAnsi="Calibri" w:cs="Calibri"/>
          <w:b/>
        </w:rPr>
      </w:pPr>
      <w:r>
        <w:rPr>
          <w:rFonts w:ascii="Calibri" w:hAnsi="Calibri" w:cs="Calibri"/>
          <w:sz w:val="18"/>
          <w:szCs w:val="18"/>
        </w:rPr>
        <w:t>Neste espaço, serão identificadas as localidades de ocorrência da língua de referência, dentro da área de abrangência da pesquisa, além daqueles onde a língua ocorre fora da área levantada pela pesquisa.</w:t>
      </w:r>
    </w:p>
    <w:p w:rsidR="00700CF0" w:rsidRDefault="00700CF0" w:rsidP="00700CF0">
      <w:pPr>
        <w:spacing w:before="0" w:after="0" w:line="240" w:lineRule="auto"/>
        <w:rPr>
          <w:rFonts w:ascii="Calibri" w:hAnsi="Calibri" w:cs="Calibri"/>
          <w:b/>
        </w:rPr>
      </w:pPr>
    </w:p>
    <w:p w:rsidR="00700CF0" w:rsidRDefault="00700CF0" w:rsidP="00700CF0">
      <w:pPr>
        <w:spacing w:before="0" w:after="0" w:line="240" w:lineRule="auto"/>
        <w:rPr>
          <w:rFonts w:ascii="Calibri" w:hAnsi="Calibri" w:cs="Calibri"/>
          <w:sz w:val="18"/>
          <w:szCs w:val="18"/>
        </w:rPr>
      </w:pPr>
      <w:r>
        <w:rPr>
          <w:rFonts w:ascii="Calibri" w:hAnsi="Calibri" w:cs="Calibri"/>
          <w:b/>
        </w:rPr>
        <w:t>1.1</w:t>
      </w:r>
      <w:r>
        <w:rPr>
          <w:rFonts w:ascii="Calibri" w:hAnsi="Calibri" w:cs="Calibri"/>
        </w:rPr>
        <w:t xml:space="preserve"> </w:t>
      </w:r>
      <w:r>
        <w:rPr>
          <w:rFonts w:ascii="Calibri" w:hAnsi="Calibri" w:cs="Calibri"/>
          <w:b/>
        </w:rPr>
        <w:t>Localidades de ocorrência da língua fora da área de abrangência da pesquisa</w:t>
      </w:r>
    </w:p>
    <w:p w:rsidR="00700CF0" w:rsidRDefault="00700CF0" w:rsidP="00700CF0">
      <w:pPr>
        <w:spacing w:before="0" w:after="0" w:line="240" w:lineRule="auto"/>
        <w:rPr>
          <w:rFonts w:ascii="Calibri" w:hAnsi="Calibri" w:cs="Calibri"/>
        </w:rPr>
      </w:pPr>
      <w:r>
        <w:rPr>
          <w:rFonts w:ascii="Calibri" w:hAnsi="Calibri" w:cs="Calibri"/>
          <w:sz w:val="18"/>
          <w:szCs w:val="18"/>
        </w:rPr>
        <w:t>Assinale a opção adequada. Caso confirme a existência de localidades onde haja falantes da língua de referência fora da área de abrangência da pesquisa e tais localidades sejam conhecid</w:t>
      </w:r>
      <w:r w:rsidR="00DC399E">
        <w:rPr>
          <w:rFonts w:ascii="Calibri" w:hAnsi="Calibri" w:cs="Calibri"/>
          <w:sz w:val="18"/>
          <w:szCs w:val="18"/>
        </w:rPr>
        <w:t>as, preencha o quadro em 1.1.1 (s</w:t>
      </w:r>
      <w:r>
        <w:rPr>
          <w:rFonts w:ascii="Calibri" w:hAnsi="Calibri" w:cs="Calibri"/>
          <w:sz w:val="18"/>
          <w:szCs w:val="18"/>
        </w:rPr>
        <w:t>omente preencha o quadro 1.1.1 se estiver seguro das informações fornecidas</w:t>
      </w:r>
      <w:r w:rsidR="00DC399E">
        <w:rPr>
          <w:rFonts w:ascii="Calibri" w:hAnsi="Calibri" w:cs="Calibri"/>
          <w:sz w:val="18"/>
          <w:szCs w:val="18"/>
        </w:rPr>
        <w:t>)</w:t>
      </w:r>
      <w:r>
        <w:rPr>
          <w:rFonts w:ascii="Calibri" w:hAnsi="Calibri" w:cs="Calibri"/>
          <w:sz w:val="18"/>
          <w:szCs w:val="18"/>
        </w:rPr>
        <w:t>.</w:t>
      </w:r>
    </w:p>
    <w:p w:rsidR="00700CF0" w:rsidRDefault="00700CF0" w:rsidP="00700CF0">
      <w:pPr>
        <w:spacing w:before="0" w:after="0" w:line="240" w:lineRule="auto"/>
        <w:rPr>
          <w:rFonts w:ascii="Calibri" w:hAnsi="Calibri" w:cs="Calibri"/>
        </w:rPr>
      </w:pPr>
    </w:p>
    <w:p w:rsidR="00700CF0" w:rsidRPr="000B5EBA" w:rsidRDefault="00700CF0" w:rsidP="00DC399E">
      <w:pPr>
        <w:pStyle w:val="PargrafodaLista"/>
        <w:numPr>
          <w:ilvl w:val="0"/>
          <w:numId w:val="5"/>
        </w:numPr>
        <w:spacing w:before="0" w:after="0"/>
        <w:ind w:hanging="720"/>
        <w:rPr>
          <w:rFonts w:ascii="Calibri" w:hAnsi="Calibri" w:cs="Calibri"/>
          <w:lang w:val="pt-BR"/>
        </w:rPr>
      </w:pPr>
      <w:r w:rsidRPr="000B5EBA">
        <w:rPr>
          <w:rFonts w:ascii="Calibri" w:hAnsi="Calibri" w:cs="Calibri"/>
          <w:lang w:val="pt-BR"/>
        </w:rPr>
        <w:t xml:space="preserve">Existem localidades onde há falantes da língua de referência, mas que estão fora da área de abrangência da pesquisa? </w:t>
      </w:r>
    </w:p>
    <w:tbl>
      <w:tblPr>
        <w:tblW w:w="0" w:type="auto"/>
        <w:tblInd w:w="103" w:type="dxa"/>
        <w:tblLayout w:type="fixed"/>
        <w:tblCellMar>
          <w:left w:w="103" w:type="dxa"/>
        </w:tblCellMar>
        <w:tblLook w:val="0000" w:firstRow="0" w:lastRow="0" w:firstColumn="0" w:lastColumn="0" w:noHBand="0" w:noVBand="0"/>
      </w:tblPr>
      <w:tblGrid>
        <w:gridCol w:w="4020"/>
        <w:gridCol w:w="4657"/>
      </w:tblGrid>
      <w:tr w:rsidR="00DC399E" w:rsidTr="00DC399E">
        <w:tc>
          <w:tcPr>
            <w:tcW w:w="4020" w:type="dxa"/>
            <w:tcBorders>
              <w:top w:val="single" w:sz="4" w:space="0" w:color="000080"/>
              <w:left w:val="single" w:sz="4" w:space="0" w:color="000080"/>
              <w:bottom w:val="single" w:sz="4" w:space="0" w:color="000080"/>
              <w:right w:val="single" w:sz="4" w:space="0" w:color="auto"/>
            </w:tcBorders>
            <w:shd w:val="clear" w:color="auto" w:fill="FFFFFF"/>
          </w:tcPr>
          <w:p w:rsidR="00DC399E" w:rsidRDefault="00DC399E" w:rsidP="005F647D">
            <w:pPr>
              <w:spacing w:before="0" w:after="0" w:line="240" w:lineRule="auto"/>
            </w:pPr>
            <w:r>
              <w:rPr>
                <w:rFonts w:ascii="Calibri" w:hAnsi="Calibri" w:cs="Calibri"/>
              </w:rPr>
              <w:t xml:space="preserve"> [ ] Sim </w:t>
            </w:r>
          </w:p>
        </w:tc>
        <w:tc>
          <w:tcPr>
            <w:tcW w:w="4657" w:type="dxa"/>
            <w:tcBorders>
              <w:top w:val="single" w:sz="4" w:space="0" w:color="000080"/>
              <w:left w:val="single" w:sz="4" w:space="0" w:color="auto"/>
              <w:bottom w:val="single" w:sz="4" w:space="0" w:color="000080"/>
              <w:right w:val="single" w:sz="4" w:space="0" w:color="000080"/>
            </w:tcBorders>
            <w:shd w:val="clear" w:color="auto" w:fill="FFFFFF"/>
          </w:tcPr>
          <w:p w:rsidR="00DC399E" w:rsidRDefault="00DC399E" w:rsidP="00DC399E">
            <w:pPr>
              <w:spacing w:before="0" w:after="0" w:line="240" w:lineRule="auto"/>
              <w:rPr>
                <w:rFonts w:ascii="Calibri" w:hAnsi="Calibri" w:cs="Calibri"/>
              </w:rPr>
            </w:pPr>
            <w:r>
              <w:rPr>
                <w:rFonts w:ascii="Calibri" w:hAnsi="Calibri" w:cs="Calibri"/>
              </w:rPr>
              <w:t>[ ] Não</w:t>
            </w:r>
          </w:p>
          <w:p w:rsidR="00DC399E" w:rsidRDefault="00DC399E" w:rsidP="00DC399E">
            <w:pPr>
              <w:spacing w:before="0" w:after="0" w:line="240" w:lineRule="auto"/>
            </w:pPr>
          </w:p>
        </w:tc>
      </w:tr>
    </w:tbl>
    <w:p w:rsidR="00700CF0" w:rsidRDefault="00700CF0" w:rsidP="00700CF0">
      <w:pPr>
        <w:spacing w:before="0" w:after="0" w:line="240" w:lineRule="auto"/>
        <w:rPr>
          <w:rFonts w:ascii="Calibri" w:hAnsi="Calibri" w:cs="Calibri"/>
          <w:b/>
        </w:rPr>
      </w:pPr>
    </w:p>
    <w:p w:rsidR="00700CF0" w:rsidRDefault="00700CF0" w:rsidP="00700CF0">
      <w:pPr>
        <w:spacing w:before="0" w:after="0" w:line="240" w:lineRule="auto"/>
        <w:rPr>
          <w:rFonts w:ascii="Calibri" w:eastAsia="Georgia" w:hAnsi="Calibri" w:cs="Calibri"/>
          <w:sz w:val="18"/>
          <w:szCs w:val="18"/>
        </w:rPr>
      </w:pPr>
      <w:r>
        <w:rPr>
          <w:rFonts w:ascii="Calibri" w:hAnsi="Calibri" w:cs="Calibri"/>
          <w:b/>
        </w:rPr>
        <w:t>1.1.1 Identificação de localidades de ocorrência da língua conhecidos fora da área de abrangência da pesquisa.</w:t>
      </w:r>
    </w:p>
    <w:tbl>
      <w:tblPr>
        <w:tblW w:w="0" w:type="auto"/>
        <w:tblInd w:w="-30" w:type="dxa"/>
        <w:tblLayout w:type="fixed"/>
        <w:tblCellMar>
          <w:left w:w="0" w:type="dxa"/>
          <w:right w:w="10" w:type="dxa"/>
        </w:tblCellMar>
        <w:tblLook w:val="0000" w:firstRow="0" w:lastRow="0" w:firstColumn="0" w:lastColumn="0" w:noHBand="0" w:noVBand="0"/>
      </w:tblPr>
      <w:tblGrid>
        <w:gridCol w:w="1570"/>
        <w:gridCol w:w="1134"/>
        <w:gridCol w:w="1701"/>
        <w:gridCol w:w="992"/>
        <w:gridCol w:w="3320"/>
      </w:tblGrid>
      <w:tr w:rsidR="00700CF0" w:rsidTr="005F647D">
        <w:trPr>
          <w:trHeight w:val="747"/>
        </w:trPr>
        <w:tc>
          <w:tcPr>
            <w:tcW w:w="1570"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eastAsia="Georgia" w:hAnsi="Calibri" w:cs="Calibri"/>
                <w:sz w:val="18"/>
                <w:szCs w:val="18"/>
              </w:rPr>
            </w:pPr>
            <w:r>
              <w:rPr>
                <w:rFonts w:ascii="Calibri" w:eastAsia="Georgia" w:hAnsi="Calibri" w:cs="Calibri"/>
                <w:sz w:val="18"/>
                <w:szCs w:val="18"/>
              </w:rPr>
              <w:t>Nome da localidade  em Português</w:t>
            </w:r>
          </w:p>
        </w:tc>
        <w:tc>
          <w:tcPr>
            <w:tcW w:w="1134"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eastAsia="Calibri" w:hAnsi="Calibri" w:cs="Calibri"/>
                <w:sz w:val="18"/>
                <w:szCs w:val="18"/>
              </w:rPr>
            </w:pPr>
            <w:r>
              <w:rPr>
                <w:rFonts w:ascii="Calibri" w:eastAsia="Georgia" w:hAnsi="Calibri" w:cs="Calibri"/>
                <w:sz w:val="18"/>
                <w:szCs w:val="18"/>
              </w:rPr>
              <w:t>Coordenadas Geográficas</w:t>
            </w:r>
          </w:p>
        </w:tc>
        <w:tc>
          <w:tcPr>
            <w:tcW w:w="1701"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eastAsia="Georgia" w:hAnsi="Calibri" w:cs="Calibri"/>
                <w:sz w:val="18"/>
                <w:szCs w:val="18"/>
              </w:rPr>
            </w:pPr>
            <w:r>
              <w:rPr>
                <w:rFonts w:ascii="Calibri" w:eastAsia="Calibri" w:hAnsi="Calibri" w:cs="Calibri"/>
                <w:sz w:val="18"/>
                <w:szCs w:val="18"/>
              </w:rPr>
              <w:t xml:space="preserve"> </w:t>
            </w:r>
            <w:r>
              <w:rPr>
                <w:rFonts w:ascii="Calibri" w:eastAsia="Georgia" w:hAnsi="Calibri" w:cs="Calibri"/>
                <w:sz w:val="18"/>
                <w:szCs w:val="18"/>
              </w:rPr>
              <w:t xml:space="preserve">Localização geográfica </w:t>
            </w:r>
          </w:p>
        </w:tc>
        <w:tc>
          <w:tcPr>
            <w:tcW w:w="992"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eastAsia="Georgia" w:hAnsi="Calibri" w:cs="Calibri"/>
                <w:sz w:val="18"/>
                <w:szCs w:val="18"/>
              </w:rPr>
            </w:pPr>
            <w:r>
              <w:rPr>
                <w:rFonts w:ascii="Calibri" w:eastAsia="Georgia" w:hAnsi="Calibri" w:cs="Calibri"/>
                <w:sz w:val="18"/>
                <w:szCs w:val="18"/>
              </w:rPr>
              <w:t>Tipo do uso do solo</w:t>
            </w:r>
          </w:p>
        </w:tc>
        <w:tc>
          <w:tcPr>
            <w:tcW w:w="3320"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pacing w:before="0" w:after="0" w:line="240" w:lineRule="auto"/>
            </w:pPr>
            <w:r>
              <w:rPr>
                <w:rFonts w:ascii="Calibri" w:eastAsia="Georgia" w:hAnsi="Calibri" w:cs="Calibri"/>
                <w:sz w:val="18"/>
                <w:szCs w:val="18"/>
              </w:rPr>
              <w:t>Estatuto jurídico da localidade</w:t>
            </w:r>
          </w:p>
        </w:tc>
      </w:tr>
      <w:tr w:rsidR="00700CF0" w:rsidTr="005F647D">
        <w:trPr>
          <w:trHeight w:val="747"/>
        </w:trPr>
        <w:tc>
          <w:tcPr>
            <w:tcW w:w="1570" w:type="dxa"/>
            <w:tcBorders>
              <w:top w:val="single" w:sz="8" w:space="0" w:color="000080"/>
              <w:left w:val="single" w:sz="8" w:space="0" w:color="000080"/>
              <w:bottom w:val="single" w:sz="8" w:space="0" w:color="000080"/>
            </w:tcBorders>
            <w:shd w:val="clear" w:color="auto" w:fill="FFFFFF"/>
          </w:tcPr>
          <w:p w:rsidR="00700CF0" w:rsidRDefault="00700CF0" w:rsidP="005F647D">
            <w:pPr>
              <w:snapToGrid w:val="0"/>
              <w:spacing w:before="0" w:after="0" w:line="240" w:lineRule="auto"/>
              <w:rPr>
                <w:rFonts w:ascii="Calibri" w:eastAsia="Georgia" w:hAnsi="Calibri" w:cs="Calibri"/>
                <w:sz w:val="18"/>
                <w:szCs w:val="18"/>
              </w:rPr>
            </w:pPr>
          </w:p>
        </w:tc>
        <w:tc>
          <w:tcPr>
            <w:tcW w:w="1134"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hAnsi="Calibri" w:cs="Calibri"/>
                <w:sz w:val="18"/>
                <w:szCs w:val="18"/>
              </w:rPr>
            </w:pPr>
            <w:r>
              <w:rPr>
                <w:rFonts w:ascii="Calibri" w:eastAsia="Calibri" w:hAnsi="Calibri" w:cs="Calibri"/>
                <w:sz w:val="18"/>
                <w:szCs w:val="18"/>
              </w:rPr>
              <w:t xml:space="preserve"> </w:t>
            </w:r>
            <w:r>
              <w:rPr>
                <w:rFonts w:ascii="Calibri" w:hAnsi="Calibri" w:cs="Calibri"/>
                <w:sz w:val="18"/>
                <w:szCs w:val="18"/>
              </w:rPr>
              <w:t xml:space="preserve">____ </w:t>
            </w:r>
          </w:p>
          <w:p w:rsidR="00700CF0" w:rsidRDefault="00700CF0" w:rsidP="005F647D">
            <w:pPr>
              <w:spacing w:before="0" w:after="0" w:line="240" w:lineRule="auto"/>
              <w:rPr>
                <w:rFonts w:ascii="Calibri" w:eastAsia="Calibri" w:hAnsi="Calibri" w:cs="Calibri"/>
                <w:sz w:val="18"/>
                <w:szCs w:val="18"/>
              </w:rPr>
            </w:pPr>
            <w:r>
              <w:rPr>
                <w:rFonts w:ascii="Calibri" w:hAnsi="Calibri" w:cs="Calibri"/>
                <w:sz w:val="18"/>
                <w:szCs w:val="18"/>
              </w:rPr>
              <w:t xml:space="preserve">(Lat. (X))   </w:t>
            </w:r>
          </w:p>
          <w:p w:rsidR="00700CF0" w:rsidRDefault="00700CF0" w:rsidP="005F647D">
            <w:pPr>
              <w:spacing w:before="0" w:after="0" w:line="240" w:lineRule="auto"/>
              <w:rPr>
                <w:rFonts w:ascii="Calibri" w:hAnsi="Calibri" w:cs="Calibri"/>
                <w:sz w:val="18"/>
                <w:szCs w:val="18"/>
              </w:rPr>
            </w:pPr>
            <w:r>
              <w:rPr>
                <w:rFonts w:ascii="Calibri" w:eastAsia="Calibri" w:hAnsi="Calibri" w:cs="Calibri"/>
                <w:sz w:val="18"/>
                <w:szCs w:val="18"/>
              </w:rPr>
              <w:t xml:space="preserve"> </w:t>
            </w:r>
            <w:r>
              <w:rPr>
                <w:rFonts w:ascii="Calibri" w:hAnsi="Calibri" w:cs="Calibri"/>
                <w:sz w:val="18"/>
                <w:szCs w:val="18"/>
              </w:rPr>
              <w:t xml:space="preserve">____ </w:t>
            </w:r>
          </w:p>
          <w:p w:rsidR="00700CF0" w:rsidRDefault="00700CF0" w:rsidP="005F647D">
            <w:pPr>
              <w:spacing w:before="0" w:after="0" w:line="240" w:lineRule="auto"/>
              <w:rPr>
                <w:rFonts w:ascii="Calibri" w:eastAsia="Georgia" w:hAnsi="Calibri" w:cs="Calibri"/>
                <w:sz w:val="18"/>
                <w:szCs w:val="18"/>
              </w:rPr>
            </w:pPr>
            <w:r>
              <w:rPr>
                <w:rFonts w:ascii="Calibri" w:hAnsi="Calibri" w:cs="Calibri"/>
                <w:sz w:val="18"/>
                <w:szCs w:val="18"/>
              </w:rPr>
              <w:t>(Long. (Y))</w:t>
            </w:r>
          </w:p>
        </w:tc>
        <w:tc>
          <w:tcPr>
            <w:tcW w:w="1701"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eastAsia="Georgia" w:hAnsi="Calibri" w:cs="Calibri"/>
                <w:sz w:val="18"/>
                <w:szCs w:val="18"/>
              </w:rPr>
            </w:pPr>
            <w:r>
              <w:rPr>
                <w:rFonts w:ascii="Calibri" w:eastAsia="Georgia" w:hAnsi="Calibri" w:cs="Calibri"/>
                <w:sz w:val="18"/>
                <w:szCs w:val="18"/>
              </w:rPr>
              <w:t>País:</w:t>
            </w:r>
          </w:p>
          <w:p w:rsidR="00700CF0" w:rsidRDefault="00700CF0" w:rsidP="005F647D">
            <w:pPr>
              <w:spacing w:before="0" w:after="0" w:line="240" w:lineRule="auto"/>
              <w:rPr>
                <w:rFonts w:ascii="Calibri" w:eastAsia="Georgia" w:hAnsi="Calibri" w:cs="Calibri"/>
                <w:sz w:val="18"/>
                <w:szCs w:val="18"/>
              </w:rPr>
            </w:pPr>
          </w:p>
          <w:p w:rsidR="00700CF0" w:rsidRDefault="00700CF0" w:rsidP="005F647D">
            <w:pPr>
              <w:spacing w:before="0" w:after="0" w:line="240" w:lineRule="auto"/>
              <w:rPr>
                <w:rFonts w:ascii="Calibri" w:eastAsia="Georgia" w:hAnsi="Calibri" w:cs="Calibri"/>
                <w:sz w:val="18"/>
                <w:szCs w:val="18"/>
              </w:rPr>
            </w:pPr>
            <w:r>
              <w:rPr>
                <w:rFonts w:ascii="Calibri" w:eastAsia="Georgia" w:hAnsi="Calibri" w:cs="Calibri"/>
                <w:sz w:val="18"/>
                <w:szCs w:val="18"/>
              </w:rPr>
              <w:t>Estado:</w:t>
            </w:r>
          </w:p>
          <w:p w:rsidR="00700CF0" w:rsidRDefault="00700CF0" w:rsidP="005F647D">
            <w:pPr>
              <w:spacing w:before="0" w:after="0" w:line="240" w:lineRule="auto"/>
              <w:rPr>
                <w:rFonts w:ascii="Calibri" w:eastAsia="Georgia" w:hAnsi="Calibri" w:cs="Calibri"/>
                <w:sz w:val="18"/>
                <w:szCs w:val="18"/>
              </w:rPr>
            </w:pPr>
          </w:p>
          <w:p w:rsidR="00700CF0" w:rsidRDefault="00700CF0" w:rsidP="005F647D">
            <w:pPr>
              <w:spacing w:before="0" w:after="0" w:line="240" w:lineRule="auto"/>
              <w:rPr>
                <w:rFonts w:ascii="Calibri" w:eastAsia="Georgia" w:hAnsi="Calibri" w:cs="Calibri"/>
                <w:sz w:val="18"/>
                <w:szCs w:val="18"/>
              </w:rPr>
            </w:pPr>
            <w:r>
              <w:rPr>
                <w:rFonts w:ascii="Calibri" w:eastAsia="Georgia" w:hAnsi="Calibri" w:cs="Calibri"/>
                <w:sz w:val="18"/>
                <w:szCs w:val="18"/>
              </w:rPr>
              <w:t>Município:</w:t>
            </w:r>
          </w:p>
          <w:p w:rsidR="00700CF0" w:rsidRDefault="00700CF0" w:rsidP="005F647D">
            <w:pPr>
              <w:spacing w:before="0" w:after="0" w:line="240" w:lineRule="auto"/>
              <w:rPr>
                <w:rFonts w:ascii="Calibri" w:eastAsia="Georgia" w:hAnsi="Calibri" w:cs="Calibri"/>
                <w:sz w:val="18"/>
                <w:szCs w:val="18"/>
              </w:rPr>
            </w:pPr>
          </w:p>
        </w:tc>
        <w:tc>
          <w:tcPr>
            <w:tcW w:w="992"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eastAsia="Georgia" w:hAnsi="Calibri" w:cs="Calibri"/>
                <w:sz w:val="18"/>
                <w:szCs w:val="18"/>
              </w:rPr>
            </w:pPr>
            <w:r>
              <w:rPr>
                <w:rFonts w:ascii="Calibri" w:eastAsia="Georgia" w:hAnsi="Calibri" w:cs="Calibri"/>
                <w:sz w:val="18"/>
                <w:szCs w:val="18"/>
              </w:rPr>
              <w:t xml:space="preserve">[ ] Urbano </w:t>
            </w:r>
          </w:p>
          <w:p w:rsidR="00700CF0" w:rsidRDefault="00700CF0" w:rsidP="005F647D">
            <w:pPr>
              <w:spacing w:before="0" w:after="0" w:line="240" w:lineRule="auto"/>
              <w:rPr>
                <w:rFonts w:ascii="Calibri" w:eastAsia="Georgia" w:hAnsi="Calibri" w:cs="Calibri"/>
                <w:sz w:val="18"/>
                <w:szCs w:val="18"/>
              </w:rPr>
            </w:pPr>
          </w:p>
          <w:p w:rsidR="00700CF0" w:rsidRDefault="00700CF0" w:rsidP="005F647D">
            <w:pPr>
              <w:spacing w:before="0" w:after="0" w:line="240" w:lineRule="auto"/>
              <w:rPr>
                <w:rFonts w:ascii="Calibri" w:eastAsia="Georgia" w:hAnsi="Calibri" w:cs="Calibri"/>
                <w:sz w:val="18"/>
                <w:szCs w:val="18"/>
              </w:rPr>
            </w:pPr>
            <w:r>
              <w:rPr>
                <w:rFonts w:ascii="Calibri" w:eastAsia="Georgia" w:hAnsi="Calibri" w:cs="Calibri"/>
                <w:sz w:val="18"/>
                <w:szCs w:val="18"/>
              </w:rPr>
              <w:t>[ ] Rural</w:t>
            </w:r>
          </w:p>
          <w:p w:rsidR="00700CF0" w:rsidRDefault="00700CF0" w:rsidP="005F647D">
            <w:pPr>
              <w:spacing w:before="0" w:after="0" w:line="240" w:lineRule="auto"/>
              <w:rPr>
                <w:rFonts w:ascii="Calibri" w:eastAsia="Georgia" w:hAnsi="Calibri" w:cs="Calibri"/>
                <w:sz w:val="18"/>
                <w:szCs w:val="18"/>
              </w:rPr>
            </w:pPr>
          </w:p>
        </w:tc>
        <w:tc>
          <w:tcPr>
            <w:tcW w:w="3320"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pacing w:before="0" w:after="0" w:line="240" w:lineRule="auto"/>
              <w:rPr>
                <w:rFonts w:ascii="Calibri" w:hAnsi="Calibri" w:cs="Calibri"/>
                <w:sz w:val="18"/>
                <w:szCs w:val="18"/>
              </w:rPr>
            </w:pPr>
            <w:r>
              <w:rPr>
                <w:rFonts w:ascii="Calibri" w:hAnsi="Calibri" w:cs="Calibri"/>
                <w:sz w:val="18"/>
                <w:szCs w:val="18"/>
              </w:rPr>
              <w:t xml:space="preserve">[ ] Unidade de conservação ambiental </w:t>
            </w:r>
          </w:p>
          <w:p w:rsidR="00700CF0" w:rsidRDefault="00700CF0" w:rsidP="005F647D">
            <w:pPr>
              <w:spacing w:before="0" w:after="0" w:line="240" w:lineRule="auto"/>
              <w:rPr>
                <w:rFonts w:ascii="Calibri" w:hAnsi="Calibri" w:cs="Calibri"/>
                <w:sz w:val="18"/>
                <w:szCs w:val="18"/>
              </w:rPr>
            </w:pPr>
            <w:r>
              <w:rPr>
                <w:rFonts w:ascii="Calibri" w:hAnsi="Calibri" w:cs="Calibri"/>
                <w:sz w:val="18"/>
                <w:szCs w:val="18"/>
              </w:rPr>
              <w:t>[ ] Terra  Indígena</w:t>
            </w:r>
          </w:p>
          <w:p w:rsidR="00700CF0" w:rsidRDefault="00700CF0" w:rsidP="005F647D">
            <w:pPr>
              <w:spacing w:before="0" w:after="0" w:line="240" w:lineRule="auto"/>
              <w:rPr>
                <w:rFonts w:ascii="Calibri" w:hAnsi="Calibri" w:cs="Calibri"/>
                <w:sz w:val="18"/>
                <w:szCs w:val="18"/>
              </w:rPr>
            </w:pPr>
            <w:r>
              <w:rPr>
                <w:rFonts w:ascii="Calibri" w:hAnsi="Calibri" w:cs="Calibri"/>
                <w:sz w:val="18"/>
                <w:szCs w:val="18"/>
              </w:rPr>
              <w:t>[ ] Território Quilombola</w:t>
            </w:r>
          </w:p>
          <w:p w:rsidR="00700CF0" w:rsidRDefault="00700CF0" w:rsidP="005F647D">
            <w:pPr>
              <w:spacing w:before="0" w:after="0" w:line="240" w:lineRule="auto"/>
              <w:rPr>
                <w:rFonts w:ascii="Calibri" w:hAnsi="Calibri" w:cs="Calibri"/>
                <w:sz w:val="18"/>
                <w:szCs w:val="18"/>
              </w:rPr>
            </w:pPr>
            <w:r>
              <w:rPr>
                <w:rFonts w:ascii="Calibri" w:hAnsi="Calibri" w:cs="Calibri"/>
                <w:sz w:val="18"/>
                <w:szCs w:val="18"/>
              </w:rPr>
              <w:t>[ ] Localidade de litígio fundiário</w:t>
            </w:r>
          </w:p>
          <w:p w:rsidR="00700CF0" w:rsidRDefault="00700CF0" w:rsidP="005F647D">
            <w:pPr>
              <w:spacing w:before="0" w:after="0" w:line="240" w:lineRule="auto"/>
            </w:pPr>
            <w:r>
              <w:rPr>
                <w:rFonts w:ascii="Calibri" w:hAnsi="Calibri" w:cs="Calibri"/>
                <w:sz w:val="18"/>
                <w:szCs w:val="18"/>
              </w:rPr>
              <w:t>[ ] Sem estatuto jurídico especial</w:t>
            </w:r>
          </w:p>
        </w:tc>
      </w:tr>
    </w:tbl>
    <w:p w:rsidR="00700CF0" w:rsidRDefault="00700CF0" w:rsidP="00700CF0">
      <w:pPr>
        <w:widowControl/>
        <w:spacing w:before="0" w:after="0" w:line="240" w:lineRule="auto"/>
        <w:contextualSpacing/>
        <w:rPr>
          <w:rFonts w:ascii="Calibri" w:hAnsi="Calibri" w:cs="Calibri"/>
          <w:b/>
        </w:rPr>
      </w:pPr>
    </w:p>
    <w:p w:rsidR="00700CF0" w:rsidRDefault="00700CF0" w:rsidP="007048F4">
      <w:pPr>
        <w:widowControl/>
        <w:numPr>
          <w:ilvl w:val="1"/>
          <w:numId w:val="18"/>
        </w:numPr>
        <w:spacing w:before="0" w:after="0" w:line="240" w:lineRule="auto"/>
        <w:ind w:left="0" w:firstLine="0"/>
        <w:contextualSpacing/>
        <w:rPr>
          <w:rFonts w:cs="Calibri"/>
          <w:sz w:val="18"/>
          <w:szCs w:val="18"/>
        </w:rPr>
      </w:pPr>
      <w:r>
        <w:rPr>
          <w:b/>
        </w:rPr>
        <w:t>Localidades de ocorrência da língua na área de abrangência da pesquisa</w:t>
      </w:r>
    </w:p>
    <w:p w:rsidR="00700CF0" w:rsidRDefault="00700CF0" w:rsidP="00700CF0">
      <w:pPr>
        <w:spacing w:before="0" w:after="0" w:line="240" w:lineRule="auto"/>
        <w:rPr>
          <w:rFonts w:ascii="Calibri" w:hAnsi="Calibri" w:cs="Calibri"/>
          <w:sz w:val="18"/>
          <w:szCs w:val="18"/>
        </w:rPr>
      </w:pPr>
      <w:r>
        <w:rPr>
          <w:rFonts w:ascii="Calibri" w:hAnsi="Calibri" w:cs="Calibri"/>
          <w:sz w:val="18"/>
          <w:szCs w:val="18"/>
        </w:rPr>
        <w:t>Preenchimento automático da</w:t>
      </w:r>
      <w:r w:rsidR="00DC399E">
        <w:rPr>
          <w:rFonts w:ascii="Calibri" w:hAnsi="Calibri" w:cs="Calibri"/>
          <w:sz w:val="18"/>
          <w:szCs w:val="18"/>
        </w:rPr>
        <w:t>(</w:t>
      </w:r>
      <w:r>
        <w:rPr>
          <w:rFonts w:ascii="Calibri" w:hAnsi="Calibri" w:cs="Calibri"/>
          <w:sz w:val="18"/>
          <w:szCs w:val="18"/>
        </w:rPr>
        <w:t>s</w:t>
      </w:r>
      <w:r w:rsidR="00DC399E">
        <w:rPr>
          <w:rFonts w:ascii="Calibri" w:hAnsi="Calibri" w:cs="Calibri"/>
          <w:sz w:val="18"/>
          <w:szCs w:val="18"/>
        </w:rPr>
        <w:t>)</w:t>
      </w:r>
      <w:r>
        <w:rPr>
          <w:rFonts w:ascii="Calibri" w:hAnsi="Calibri" w:cs="Calibri"/>
          <w:sz w:val="18"/>
          <w:szCs w:val="18"/>
        </w:rPr>
        <w:t xml:space="preserve"> localidade</w:t>
      </w:r>
      <w:r w:rsidR="00DC399E">
        <w:rPr>
          <w:rFonts w:ascii="Calibri" w:hAnsi="Calibri" w:cs="Calibri"/>
          <w:sz w:val="18"/>
          <w:szCs w:val="18"/>
        </w:rPr>
        <w:t>(</w:t>
      </w:r>
      <w:r>
        <w:rPr>
          <w:rFonts w:ascii="Calibri" w:hAnsi="Calibri" w:cs="Calibri"/>
          <w:sz w:val="18"/>
          <w:szCs w:val="18"/>
        </w:rPr>
        <w:t>s</w:t>
      </w:r>
      <w:r w:rsidR="00DC399E">
        <w:rPr>
          <w:rFonts w:ascii="Calibri" w:hAnsi="Calibri" w:cs="Calibri"/>
          <w:sz w:val="18"/>
          <w:szCs w:val="18"/>
        </w:rPr>
        <w:t>)</w:t>
      </w:r>
      <w:r>
        <w:rPr>
          <w:rFonts w:ascii="Calibri" w:hAnsi="Calibri" w:cs="Calibri"/>
          <w:sz w:val="18"/>
          <w:szCs w:val="18"/>
        </w:rPr>
        <w:t xml:space="preserve"> de ocorrência da língua de referência conforme listados no Item 6.4 do Módulo de Identificação da Pesquisa (para a versão impressa, copie e cole na tabela abaixo as localidades onde foi identificada a língua de referência). Para inventários amplos, solicita-se o preenchimento do nome de cada localidade </w:t>
      </w:r>
      <w:r w:rsidRPr="00DC399E">
        <w:rPr>
          <w:rFonts w:ascii="Calibri" w:hAnsi="Calibri" w:cs="Calibri"/>
          <w:sz w:val="18"/>
          <w:szCs w:val="18"/>
        </w:rPr>
        <w:t>na</w:t>
      </w:r>
      <w:r>
        <w:rPr>
          <w:rFonts w:ascii="Calibri" w:hAnsi="Calibri" w:cs="Calibri"/>
          <w:sz w:val="18"/>
          <w:szCs w:val="18"/>
        </w:rPr>
        <w:t xml:space="preserve"> língua de referência (quando houver). </w:t>
      </w:r>
    </w:p>
    <w:p w:rsidR="00700CF0" w:rsidRDefault="00700CF0" w:rsidP="00700CF0">
      <w:pPr>
        <w:spacing w:before="0" w:after="0" w:line="240" w:lineRule="auto"/>
        <w:rPr>
          <w:rFonts w:ascii="Calibri" w:hAnsi="Calibri" w:cs="Calibri"/>
          <w:sz w:val="18"/>
          <w:szCs w:val="18"/>
        </w:rPr>
      </w:pPr>
    </w:p>
    <w:p w:rsidR="00700CF0" w:rsidRDefault="00DC399E" w:rsidP="00700CF0">
      <w:pPr>
        <w:spacing w:before="0" w:after="0" w:line="240" w:lineRule="auto"/>
        <w:rPr>
          <w:rFonts w:ascii="Calibri" w:eastAsia="Georgia" w:hAnsi="Calibri" w:cs="Calibri"/>
          <w:sz w:val="18"/>
          <w:szCs w:val="18"/>
        </w:rPr>
      </w:pPr>
      <w:r>
        <w:rPr>
          <w:rFonts w:ascii="Calibri" w:hAnsi="Calibri" w:cs="Calibri"/>
          <w:sz w:val="18"/>
          <w:szCs w:val="18"/>
        </w:rPr>
        <w:t xml:space="preserve">Selecione, no espaço apropriado, </w:t>
      </w:r>
      <w:r w:rsidR="00700CF0">
        <w:rPr>
          <w:rFonts w:ascii="Calibri" w:hAnsi="Calibri" w:cs="Calibri"/>
          <w:sz w:val="18"/>
          <w:szCs w:val="18"/>
        </w:rPr>
        <w:t xml:space="preserve">as localidades que fazem parte da área correspondente à </w:t>
      </w:r>
      <w:r w:rsidR="00700CF0">
        <w:rPr>
          <w:rFonts w:ascii="Calibri" w:hAnsi="Calibri" w:cs="Calibri"/>
          <w:b/>
          <w:sz w:val="18"/>
          <w:szCs w:val="18"/>
        </w:rPr>
        <w:t xml:space="preserve">comunidade de referência </w:t>
      </w:r>
      <w:r w:rsidR="00700CF0">
        <w:rPr>
          <w:rFonts w:ascii="Calibri" w:hAnsi="Calibri" w:cs="Calibri"/>
          <w:sz w:val="18"/>
          <w:szCs w:val="18"/>
        </w:rPr>
        <w:t xml:space="preserve">da língua. Se a pesquisa não fez uma distinção entre comunidade linguística e comunidade de referência, todas as localidades deverão ser </w:t>
      </w:r>
      <w:r>
        <w:rPr>
          <w:rFonts w:ascii="Calibri" w:hAnsi="Calibri" w:cs="Calibri"/>
          <w:sz w:val="18"/>
          <w:szCs w:val="18"/>
        </w:rPr>
        <w:t>selecionadas</w:t>
      </w:r>
      <w:r w:rsidR="00700CF0">
        <w:rPr>
          <w:rFonts w:ascii="Calibri" w:hAnsi="Calibri" w:cs="Calibri"/>
          <w:sz w:val="18"/>
          <w:szCs w:val="18"/>
        </w:rPr>
        <w:t>. Compreende-se a comunidade de referência como os grupos sociais com os quais o inventário teve maior interação, resultando em ações de mobilização social e produção de conhecimentos mais consistentes</w:t>
      </w:r>
      <w:r>
        <w:rPr>
          <w:rFonts w:ascii="Calibri" w:hAnsi="Calibri" w:cs="Calibri"/>
          <w:sz w:val="18"/>
          <w:szCs w:val="18"/>
        </w:rPr>
        <w:t>.</w:t>
      </w:r>
      <w:r w:rsidR="00700CF0">
        <w:rPr>
          <w:rStyle w:val="Caracteresdenotaderodap"/>
          <w:rFonts w:ascii="Calibri" w:hAnsi="Calibri" w:cs="Calibri"/>
          <w:sz w:val="18"/>
          <w:szCs w:val="18"/>
        </w:rPr>
        <w:t xml:space="preserve"> </w:t>
      </w:r>
      <w:r w:rsidR="00700CF0">
        <w:rPr>
          <w:rFonts w:ascii="Calibri" w:hAnsi="Calibri" w:cs="Calibri"/>
          <w:sz w:val="18"/>
          <w:szCs w:val="18"/>
        </w:rPr>
        <w:t xml:space="preserve"> Conferir Volume I, seção 4, do Volume, para obter maiores detalhes sobre essas noções.</w:t>
      </w:r>
    </w:p>
    <w:tbl>
      <w:tblPr>
        <w:tblW w:w="0" w:type="auto"/>
        <w:tblInd w:w="-15" w:type="dxa"/>
        <w:tblLayout w:type="fixed"/>
        <w:tblLook w:val="0000" w:firstRow="0" w:lastRow="0" w:firstColumn="0" w:lastColumn="0" w:noHBand="0" w:noVBand="0"/>
      </w:tblPr>
      <w:tblGrid>
        <w:gridCol w:w="3528"/>
        <w:gridCol w:w="5358"/>
      </w:tblGrid>
      <w:tr w:rsidR="00700CF0" w:rsidTr="005F647D">
        <w:tc>
          <w:tcPr>
            <w:tcW w:w="3528" w:type="dxa"/>
            <w:tcBorders>
              <w:top w:val="single" w:sz="4" w:space="0" w:color="000000"/>
              <w:left w:val="single" w:sz="4" w:space="0" w:color="000000"/>
              <w:bottom w:val="single" w:sz="4" w:space="0" w:color="000000"/>
            </w:tcBorders>
            <w:shd w:val="clear" w:color="auto" w:fill="auto"/>
          </w:tcPr>
          <w:p w:rsidR="00700CF0" w:rsidRDefault="00700CF0" w:rsidP="005F647D">
            <w:pPr>
              <w:spacing w:before="0" w:after="0" w:line="240" w:lineRule="auto"/>
              <w:rPr>
                <w:rFonts w:ascii="Calibri" w:hAnsi="Calibri" w:cs="Calibri"/>
                <w:sz w:val="18"/>
                <w:szCs w:val="18"/>
              </w:rPr>
            </w:pPr>
            <w:r>
              <w:rPr>
                <w:rFonts w:ascii="Calibri" w:eastAsia="Georgia" w:hAnsi="Calibri" w:cs="Calibri"/>
                <w:sz w:val="18"/>
                <w:szCs w:val="18"/>
              </w:rPr>
              <w:t>Nome da localidade em Português</w:t>
            </w:r>
          </w:p>
        </w:tc>
        <w:tc>
          <w:tcPr>
            <w:tcW w:w="5358" w:type="dxa"/>
            <w:tcBorders>
              <w:top w:val="single" w:sz="4" w:space="0" w:color="000000"/>
              <w:left w:val="single" w:sz="4" w:space="0" w:color="000000"/>
              <w:bottom w:val="single" w:sz="4" w:space="0" w:color="000000"/>
              <w:right w:val="single" w:sz="4" w:space="0" w:color="000000"/>
            </w:tcBorders>
            <w:shd w:val="clear" w:color="auto" w:fill="auto"/>
          </w:tcPr>
          <w:p w:rsidR="00700CF0" w:rsidRDefault="00700CF0" w:rsidP="005F647D">
            <w:pPr>
              <w:snapToGrid w:val="0"/>
              <w:spacing w:before="0" w:after="0" w:line="240" w:lineRule="auto"/>
              <w:rPr>
                <w:rFonts w:ascii="Calibri" w:hAnsi="Calibri" w:cs="Calibri"/>
                <w:sz w:val="18"/>
                <w:szCs w:val="18"/>
              </w:rPr>
            </w:pPr>
          </w:p>
        </w:tc>
      </w:tr>
      <w:tr w:rsidR="00700CF0" w:rsidTr="005F647D">
        <w:tc>
          <w:tcPr>
            <w:tcW w:w="3528" w:type="dxa"/>
            <w:tcBorders>
              <w:top w:val="single" w:sz="4" w:space="0" w:color="000000"/>
              <w:left w:val="single" w:sz="4" w:space="0" w:color="000000"/>
              <w:bottom w:val="single" w:sz="4" w:space="0" w:color="000000"/>
            </w:tcBorders>
            <w:shd w:val="clear" w:color="auto" w:fill="auto"/>
          </w:tcPr>
          <w:p w:rsidR="00700CF0" w:rsidRDefault="00700CF0" w:rsidP="005F647D">
            <w:pPr>
              <w:spacing w:before="0" w:after="0" w:line="240" w:lineRule="auto"/>
              <w:rPr>
                <w:rFonts w:ascii="Calibri" w:hAnsi="Calibri" w:cs="Calibri"/>
                <w:sz w:val="18"/>
                <w:szCs w:val="18"/>
              </w:rPr>
            </w:pPr>
            <w:r>
              <w:rPr>
                <w:rFonts w:ascii="Calibri" w:eastAsia="Georgia" w:hAnsi="Calibri" w:cs="Calibri"/>
                <w:i/>
                <w:sz w:val="18"/>
                <w:szCs w:val="18"/>
                <w:shd w:val="clear" w:color="auto" w:fill="B4A7D6"/>
              </w:rPr>
              <w:t>Nome da localidade da língua de referência</w:t>
            </w:r>
          </w:p>
        </w:tc>
        <w:tc>
          <w:tcPr>
            <w:tcW w:w="5358" w:type="dxa"/>
            <w:tcBorders>
              <w:top w:val="single" w:sz="4" w:space="0" w:color="000000"/>
              <w:left w:val="single" w:sz="4" w:space="0" w:color="000000"/>
              <w:bottom w:val="single" w:sz="4" w:space="0" w:color="000000"/>
              <w:right w:val="single" w:sz="4" w:space="0" w:color="000000"/>
            </w:tcBorders>
            <w:shd w:val="clear" w:color="auto" w:fill="auto"/>
          </w:tcPr>
          <w:p w:rsidR="00700CF0" w:rsidRDefault="00700CF0" w:rsidP="005F647D">
            <w:pPr>
              <w:snapToGrid w:val="0"/>
              <w:spacing w:before="0" w:after="0" w:line="240" w:lineRule="auto"/>
              <w:rPr>
                <w:rFonts w:ascii="Calibri" w:hAnsi="Calibri" w:cs="Calibri"/>
                <w:sz w:val="18"/>
                <w:szCs w:val="18"/>
              </w:rPr>
            </w:pPr>
          </w:p>
        </w:tc>
      </w:tr>
      <w:tr w:rsidR="00700CF0" w:rsidTr="005F647D">
        <w:tc>
          <w:tcPr>
            <w:tcW w:w="3528" w:type="dxa"/>
            <w:tcBorders>
              <w:top w:val="single" w:sz="4" w:space="0" w:color="000000"/>
              <w:left w:val="single" w:sz="4" w:space="0" w:color="000000"/>
              <w:bottom w:val="single" w:sz="4" w:space="0" w:color="000000"/>
            </w:tcBorders>
            <w:shd w:val="clear" w:color="auto" w:fill="auto"/>
          </w:tcPr>
          <w:p w:rsidR="00700CF0" w:rsidRDefault="00700CF0" w:rsidP="005F647D">
            <w:pPr>
              <w:spacing w:before="0" w:after="0" w:line="240" w:lineRule="auto"/>
              <w:rPr>
                <w:rFonts w:ascii="Calibri" w:hAnsi="Calibri" w:cs="Calibri"/>
                <w:sz w:val="18"/>
                <w:szCs w:val="18"/>
              </w:rPr>
            </w:pPr>
            <w:r>
              <w:rPr>
                <w:rFonts w:ascii="Calibri" w:eastAsia="Georgia" w:hAnsi="Calibri" w:cs="Calibri"/>
                <w:sz w:val="18"/>
                <w:szCs w:val="18"/>
              </w:rPr>
              <w:t>Faz parte da área ocupada pela comunidade de referência da língua?</w:t>
            </w:r>
          </w:p>
        </w:tc>
        <w:tc>
          <w:tcPr>
            <w:tcW w:w="5358" w:type="dxa"/>
            <w:tcBorders>
              <w:top w:val="single" w:sz="4" w:space="0" w:color="000000"/>
              <w:left w:val="single" w:sz="4" w:space="0" w:color="000000"/>
              <w:bottom w:val="single" w:sz="4" w:space="0" w:color="000000"/>
              <w:right w:val="single" w:sz="4" w:space="0" w:color="000000"/>
            </w:tcBorders>
            <w:shd w:val="clear" w:color="auto" w:fill="auto"/>
          </w:tcPr>
          <w:p w:rsidR="00700CF0" w:rsidRDefault="00700CF0" w:rsidP="005F647D">
            <w:pPr>
              <w:spacing w:before="0" w:after="0" w:line="240" w:lineRule="auto"/>
              <w:rPr>
                <w:rFonts w:ascii="Calibri" w:hAnsi="Calibri" w:cs="Calibri"/>
                <w:sz w:val="18"/>
                <w:szCs w:val="18"/>
              </w:rPr>
            </w:pPr>
            <w:r>
              <w:rPr>
                <w:rFonts w:ascii="Calibri" w:hAnsi="Calibri" w:cs="Calibri"/>
                <w:sz w:val="18"/>
                <w:szCs w:val="18"/>
              </w:rPr>
              <w:t>[ ] Sim</w:t>
            </w:r>
          </w:p>
          <w:p w:rsidR="00700CF0" w:rsidRDefault="00700CF0" w:rsidP="005F647D">
            <w:pPr>
              <w:spacing w:before="0" w:after="0" w:line="240" w:lineRule="auto"/>
              <w:rPr>
                <w:rFonts w:ascii="Calibri" w:hAnsi="Calibri" w:cs="Calibri"/>
                <w:sz w:val="18"/>
                <w:szCs w:val="18"/>
              </w:rPr>
            </w:pPr>
          </w:p>
          <w:p w:rsidR="00700CF0" w:rsidRDefault="00700CF0" w:rsidP="005F647D">
            <w:pPr>
              <w:spacing w:before="0" w:after="0" w:line="240" w:lineRule="auto"/>
              <w:rPr>
                <w:rFonts w:ascii="Calibri" w:hAnsi="Calibri" w:cs="Calibri"/>
                <w:sz w:val="18"/>
                <w:szCs w:val="18"/>
              </w:rPr>
            </w:pPr>
            <w:r>
              <w:rPr>
                <w:rFonts w:ascii="Calibri" w:hAnsi="Calibri" w:cs="Calibri"/>
                <w:sz w:val="18"/>
                <w:szCs w:val="18"/>
              </w:rPr>
              <w:t>[ ] Não</w:t>
            </w:r>
          </w:p>
          <w:p w:rsidR="00700CF0" w:rsidRDefault="00700CF0" w:rsidP="005F647D">
            <w:pPr>
              <w:spacing w:before="0" w:after="0" w:line="240" w:lineRule="auto"/>
              <w:rPr>
                <w:rFonts w:ascii="Calibri" w:hAnsi="Calibri" w:cs="Calibri"/>
                <w:sz w:val="18"/>
                <w:szCs w:val="18"/>
              </w:rPr>
            </w:pPr>
          </w:p>
        </w:tc>
      </w:tr>
      <w:tr w:rsidR="00700CF0" w:rsidTr="005F647D">
        <w:tc>
          <w:tcPr>
            <w:tcW w:w="3528" w:type="dxa"/>
            <w:tcBorders>
              <w:top w:val="single" w:sz="4" w:space="0" w:color="000000"/>
              <w:left w:val="single" w:sz="4" w:space="0" w:color="000000"/>
              <w:bottom w:val="single" w:sz="4" w:space="0" w:color="000000"/>
            </w:tcBorders>
            <w:shd w:val="clear" w:color="auto" w:fill="auto"/>
          </w:tcPr>
          <w:p w:rsidR="00700CF0" w:rsidRDefault="00700CF0" w:rsidP="005F647D">
            <w:pPr>
              <w:spacing w:before="0" w:after="0" w:line="240" w:lineRule="auto"/>
              <w:rPr>
                <w:rFonts w:ascii="Calibri" w:hAnsi="Calibri" w:cs="Calibri"/>
                <w:sz w:val="18"/>
                <w:szCs w:val="18"/>
              </w:rPr>
            </w:pPr>
            <w:r>
              <w:rPr>
                <w:rFonts w:ascii="Calibri" w:eastAsia="Georgia" w:hAnsi="Calibri" w:cs="Calibri"/>
                <w:sz w:val="18"/>
                <w:szCs w:val="18"/>
              </w:rPr>
              <w:t>Você considera que a língua está em risco nessa localidade?</w:t>
            </w:r>
          </w:p>
        </w:tc>
        <w:tc>
          <w:tcPr>
            <w:tcW w:w="5358" w:type="dxa"/>
            <w:tcBorders>
              <w:top w:val="single" w:sz="4" w:space="0" w:color="000000"/>
              <w:left w:val="single" w:sz="4" w:space="0" w:color="000000"/>
              <w:bottom w:val="single" w:sz="4" w:space="0" w:color="000000"/>
              <w:right w:val="single" w:sz="4" w:space="0" w:color="000000"/>
            </w:tcBorders>
            <w:shd w:val="clear" w:color="auto" w:fill="auto"/>
          </w:tcPr>
          <w:p w:rsidR="00700CF0" w:rsidRDefault="00700CF0" w:rsidP="005F647D">
            <w:pPr>
              <w:spacing w:before="0" w:after="0" w:line="240" w:lineRule="auto"/>
              <w:rPr>
                <w:rFonts w:ascii="Calibri" w:hAnsi="Calibri" w:cs="Calibri"/>
                <w:sz w:val="18"/>
                <w:szCs w:val="18"/>
              </w:rPr>
            </w:pPr>
            <w:r>
              <w:rPr>
                <w:rFonts w:ascii="Calibri" w:hAnsi="Calibri" w:cs="Calibri"/>
                <w:sz w:val="18"/>
                <w:szCs w:val="18"/>
              </w:rPr>
              <w:t>[ ] Sim</w:t>
            </w:r>
          </w:p>
          <w:p w:rsidR="00700CF0" w:rsidRDefault="00700CF0" w:rsidP="005F647D">
            <w:pPr>
              <w:spacing w:before="0" w:after="0" w:line="240" w:lineRule="auto"/>
              <w:rPr>
                <w:rFonts w:ascii="Calibri" w:hAnsi="Calibri" w:cs="Calibri"/>
                <w:sz w:val="18"/>
                <w:szCs w:val="18"/>
              </w:rPr>
            </w:pPr>
          </w:p>
          <w:p w:rsidR="00700CF0" w:rsidRDefault="00700CF0" w:rsidP="005F647D">
            <w:pPr>
              <w:spacing w:before="0" w:after="0" w:line="240" w:lineRule="auto"/>
            </w:pPr>
            <w:r>
              <w:rPr>
                <w:rFonts w:ascii="Calibri" w:hAnsi="Calibri" w:cs="Calibri"/>
                <w:sz w:val="18"/>
                <w:szCs w:val="18"/>
              </w:rPr>
              <w:t>[ ] Não</w:t>
            </w:r>
          </w:p>
        </w:tc>
      </w:tr>
    </w:tbl>
    <w:p w:rsidR="00700CF0" w:rsidRDefault="00700CF0" w:rsidP="00700CF0">
      <w:pPr>
        <w:spacing w:before="0" w:after="0" w:line="240" w:lineRule="auto"/>
        <w:rPr>
          <w:rFonts w:ascii="Calibri" w:hAnsi="Calibri" w:cs="Calibri"/>
          <w:sz w:val="18"/>
          <w:szCs w:val="18"/>
        </w:rPr>
      </w:pPr>
    </w:p>
    <w:p w:rsidR="00700CF0" w:rsidRDefault="00700CF0" w:rsidP="00700CF0">
      <w:pPr>
        <w:spacing w:before="0" w:after="0" w:line="240" w:lineRule="auto"/>
        <w:rPr>
          <w:rFonts w:ascii="Calibri" w:hAnsi="Calibri" w:cs="Calibri"/>
          <w:sz w:val="18"/>
          <w:szCs w:val="18"/>
        </w:rPr>
      </w:pPr>
    </w:p>
    <w:p w:rsidR="00700CF0" w:rsidRDefault="00700CF0" w:rsidP="00700CF0">
      <w:pPr>
        <w:pStyle w:val="Subttulo"/>
        <w:rPr>
          <w:rFonts w:eastAsia="Georgia"/>
        </w:rPr>
      </w:pPr>
      <w:bookmarkStart w:id="15" w:name="_Toc403403514"/>
      <w:r>
        <w:t>2. Caracterização do território da língua</w:t>
      </w:r>
      <w:bookmarkEnd w:id="15"/>
      <w:r>
        <w:t xml:space="preserve"> </w:t>
      </w:r>
    </w:p>
    <w:p w:rsidR="00700CF0" w:rsidRDefault="00700CF0" w:rsidP="00700CF0">
      <w:pPr>
        <w:spacing w:before="0" w:after="0" w:line="240" w:lineRule="auto"/>
        <w:rPr>
          <w:rFonts w:ascii="Calibri" w:eastAsia="Georgia" w:hAnsi="Calibri" w:cs="Calibri"/>
          <w:b/>
        </w:rPr>
      </w:pPr>
    </w:p>
    <w:p w:rsidR="00700CF0" w:rsidRDefault="00700CF0" w:rsidP="00700CF0">
      <w:pPr>
        <w:spacing w:before="0" w:after="0" w:line="240" w:lineRule="auto"/>
        <w:rPr>
          <w:rFonts w:ascii="Calibri" w:eastAsia="Georgia" w:hAnsi="Calibri" w:cs="Calibri"/>
        </w:rPr>
      </w:pPr>
      <w:r>
        <w:rPr>
          <w:rFonts w:ascii="Calibri" w:eastAsia="Georgia" w:hAnsi="Calibri" w:cs="Calibri"/>
          <w:b/>
        </w:rPr>
        <w:t>2.1 Padrão de distribuição geográfica das localidades de ocorrência da língua</w:t>
      </w:r>
    </w:p>
    <w:p w:rsidR="00DC399E" w:rsidRPr="00DC399E" w:rsidRDefault="00DC399E" w:rsidP="00700CF0">
      <w:pPr>
        <w:pStyle w:val="PargrafodaLista"/>
        <w:widowControl/>
        <w:numPr>
          <w:ilvl w:val="0"/>
          <w:numId w:val="5"/>
        </w:numPr>
        <w:spacing w:before="0" w:after="0"/>
        <w:ind w:hanging="720"/>
        <w:jc w:val="left"/>
        <w:rPr>
          <w:rFonts w:ascii="Calibri" w:eastAsia="Georgia" w:hAnsi="Calibri" w:cs="Calibri"/>
          <w:lang w:val="pt-BR"/>
        </w:rPr>
      </w:pPr>
      <w:r w:rsidRPr="00DC399E">
        <w:rPr>
          <w:rFonts w:ascii="Calibri" w:eastAsia="Georgia" w:hAnsi="Calibri" w:cs="Calibri"/>
          <w:lang w:val="pt-BR"/>
        </w:rPr>
        <w:t>Com relação à população falante da língua</w:t>
      </w:r>
    </w:p>
    <w:p w:rsidR="00700CF0" w:rsidRPr="00DC399E" w:rsidRDefault="00700CF0" w:rsidP="00DC399E">
      <w:pPr>
        <w:widowControl/>
        <w:spacing w:before="0" w:after="0"/>
        <w:jc w:val="left"/>
        <w:rPr>
          <w:rFonts w:ascii="Calibri" w:eastAsia="Georgia" w:hAnsi="Calibri" w:cs="Calibri"/>
        </w:rPr>
      </w:pPr>
      <w:r w:rsidRPr="00DC399E">
        <w:rPr>
          <w:rFonts w:ascii="Calibri" w:eastAsia="Georgia" w:hAnsi="Calibri" w:cs="Calibri"/>
          <w:sz w:val="18"/>
          <w:szCs w:val="18"/>
        </w:rPr>
        <w:t xml:space="preserve">Marque </w:t>
      </w:r>
      <w:r w:rsidR="00DC399E">
        <w:rPr>
          <w:rFonts w:ascii="Calibri" w:eastAsia="Georgia" w:hAnsi="Calibri" w:cs="Calibri"/>
          <w:sz w:val="18"/>
          <w:szCs w:val="18"/>
        </w:rPr>
        <w:t xml:space="preserve">no quadro abaixo </w:t>
      </w:r>
      <w:r w:rsidRPr="00DC399E">
        <w:rPr>
          <w:rFonts w:ascii="Calibri" w:eastAsia="Georgia" w:hAnsi="Calibri" w:cs="Calibri"/>
          <w:sz w:val="18"/>
          <w:szCs w:val="18"/>
        </w:rPr>
        <w:t>a opção adequada com relação à distribuição geográfica dos falantes da língua de referência.</w:t>
      </w:r>
    </w:p>
    <w:p w:rsidR="00700CF0" w:rsidRDefault="00700CF0" w:rsidP="00700CF0">
      <w:pPr>
        <w:widowControl/>
        <w:spacing w:before="0" w:after="0" w:line="240" w:lineRule="auto"/>
        <w:contextualSpacing/>
        <w:jc w:val="left"/>
        <w:rPr>
          <w:rFonts w:ascii="Calibri" w:eastAsia="Georgia" w:hAnsi="Calibri" w:cs="Calibri"/>
        </w:rPr>
      </w:pPr>
      <w:r>
        <w:rPr>
          <w:noProof/>
          <w:lang w:eastAsia="pt-BR"/>
        </w:rPr>
        <mc:AlternateContent>
          <mc:Choice Requires="wps">
            <w:drawing>
              <wp:anchor distT="0" distB="0" distL="114300" distR="114300" simplePos="0" relativeHeight="251659264" behindDoc="0" locked="0" layoutInCell="1" allowOverlap="1">
                <wp:simplePos x="0" y="0"/>
                <wp:positionH relativeFrom="page">
                  <wp:posOffset>1188720</wp:posOffset>
                </wp:positionH>
                <wp:positionV relativeFrom="paragraph">
                  <wp:posOffset>120015</wp:posOffset>
                </wp:positionV>
                <wp:extent cx="5405120" cy="352425"/>
                <wp:effectExtent l="7620" t="4445" r="6985" b="5080"/>
                <wp:wrapSquare wrapText="bothSides"/>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20" cy="352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3" w:type="dxa"/>
                              <w:tblLayout w:type="fixed"/>
                              <w:tblCellMar>
                                <w:left w:w="103" w:type="dxa"/>
                              </w:tblCellMar>
                              <w:tblLook w:val="0000" w:firstRow="0" w:lastRow="0" w:firstColumn="0" w:lastColumn="0" w:noHBand="0" w:noVBand="0"/>
                            </w:tblPr>
                            <w:tblGrid>
                              <w:gridCol w:w="8535"/>
                            </w:tblGrid>
                            <w:tr w:rsidR="005F647D">
                              <w:tc>
                                <w:tcPr>
                                  <w:tcW w:w="8535" w:type="dxa"/>
                                  <w:tcBorders>
                                    <w:top w:val="single" w:sz="4" w:space="0" w:color="000080"/>
                                    <w:left w:val="single" w:sz="4" w:space="0" w:color="000080"/>
                                    <w:bottom w:val="single" w:sz="4" w:space="0" w:color="000080"/>
                                    <w:right w:val="single" w:sz="4" w:space="0" w:color="000080"/>
                                  </w:tcBorders>
                                  <w:shd w:val="clear" w:color="auto" w:fill="FFFFFF"/>
                                </w:tcPr>
                                <w:p w:rsidR="005F647D" w:rsidRDefault="005F647D">
                                  <w:pPr>
                                    <w:spacing w:before="0" w:after="0" w:line="240" w:lineRule="auto"/>
                                    <w:rPr>
                                      <w:rFonts w:ascii="Calibri" w:eastAsia="Georgia" w:hAnsi="Calibri" w:cs="Calibri"/>
                                    </w:rPr>
                                  </w:pPr>
                                  <w:r>
                                    <w:rPr>
                                      <w:rFonts w:ascii="Calibri" w:eastAsia="Georgia" w:hAnsi="Calibri" w:cs="Calibri"/>
                                    </w:rPr>
                                    <w:t>[  ] Concentrada em uma área geográfica</w:t>
                                  </w:r>
                                </w:p>
                                <w:p w:rsidR="005F647D" w:rsidRDefault="005F647D">
                                  <w:pPr>
                                    <w:spacing w:before="0" w:after="0" w:line="240" w:lineRule="auto"/>
                                  </w:pPr>
                                  <w:r>
                                    <w:rPr>
                                      <w:rFonts w:ascii="Calibri" w:eastAsia="Georgia" w:hAnsi="Calibri" w:cs="Calibri"/>
                                    </w:rPr>
                                    <w:t>[  ] Dispersa em áreas geográficas descontínuas</w:t>
                                  </w:r>
                                </w:p>
                              </w:tc>
                            </w:tr>
                          </w:tbl>
                          <w:p w:rsidR="005F647D" w:rsidRDefault="005F647D" w:rsidP="00700CF0">
                            <w:r>
                              <w:rPr>
                                <w:rFonts w:eastAsia="Georgia" w:cs="Georgia"/>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margin-left:93.6pt;margin-top:9.45pt;width:425.6pt;height:27.7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" stroked="f">
                <v:fill opacity="0"/>
                <v:textbox inset="0,0,0,0">
                  <w:txbxContent>
                    <w:tbl>
                      <w:tblPr>
                        <w:tblW w:w="0" w:type="auto"/>
                        <w:tblInd w:w="103" w:type="dxa"/>
                        <w:tblLayout w:type="fixed"/>
                        <w:tblCellMar>
                          <w:left w:w="103" w:type="dxa"/>
                        </w:tblCellMar>
                        <w:tblLook w:val="0000" w:firstRow="0" w:lastRow="0" w:firstColumn="0" w:lastColumn="0" w:noHBand="0" w:noVBand="0"/>
                      </w:tblPr>
                      <w:tblGrid>
                        <w:gridCol w:w="8535"/>
                      </w:tblGrid>
                      <w:tr w:rsidR="005F647D">
                        <w:tc>
                          <w:tcPr>
                            <w:tcW w:w="8535" w:type="dxa"/>
                            <w:tcBorders>
                              <w:top w:val="single" w:sz="4" w:space="0" w:color="000080"/>
                              <w:left w:val="single" w:sz="4" w:space="0" w:color="000080"/>
                              <w:bottom w:val="single" w:sz="4" w:space="0" w:color="000080"/>
                              <w:right w:val="single" w:sz="4" w:space="0" w:color="000080"/>
                            </w:tcBorders>
                            <w:shd w:val="clear" w:color="auto" w:fill="FFFFFF"/>
                          </w:tcPr>
                          <w:p w:rsidR="005F647D" w:rsidRDefault="005F647D">
                            <w:pPr>
                              <w:spacing w:before="0" w:after="0" w:line="240" w:lineRule="auto"/>
                              <w:rPr>
                                <w:rFonts w:ascii="Calibri" w:eastAsia="Georgia" w:hAnsi="Calibri" w:cs="Calibri"/>
                              </w:rPr>
                            </w:pPr>
                            <w:r>
                              <w:rPr>
                                <w:rFonts w:ascii="Calibri" w:eastAsia="Georgia" w:hAnsi="Calibri" w:cs="Calibri"/>
                              </w:rPr>
                              <w:t>[  ] Concentrada em uma área geográfica</w:t>
                            </w:r>
                          </w:p>
                          <w:p w:rsidR="005F647D" w:rsidRDefault="005F647D">
                            <w:pPr>
                              <w:spacing w:before="0" w:after="0" w:line="240" w:lineRule="auto"/>
                            </w:pPr>
                            <w:r>
                              <w:rPr>
                                <w:rFonts w:ascii="Calibri" w:eastAsia="Georgia" w:hAnsi="Calibri" w:cs="Calibri"/>
                              </w:rPr>
                              <w:t>[  ] Dispersa em áreas geográficas descontínuas</w:t>
                            </w:r>
                          </w:p>
                        </w:tc>
                      </w:tr>
                    </w:tbl>
                    <w:p w:rsidR="005F647D" w:rsidRDefault="005F647D" w:rsidP="00700CF0">
                      <w:r>
                        <w:rPr>
                          <w:rFonts w:eastAsia="Georgia" w:cs="Georgia"/>
                        </w:rPr>
                        <w:t xml:space="preserve"> </w:t>
                      </w:r>
                    </w:p>
                  </w:txbxContent>
                </v:textbox>
                <w10:wrap type="square" anchorx="page"/>
              </v:shape>
            </w:pict>
          </mc:Fallback>
        </mc:AlternateContent>
      </w:r>
    </w:p>
    <w:p w:rsidR="00700CF0" w:rsidRDefault="00700CF0" w:rsidP="00700CF0">
      <w:pPr>
        <w:widowControl/>
        <w:spacing w:before="0" w:after="0" w:line="240" w:lineRule="auto"/>
        <w:contextualSpacing/>
        <w:jc w:val="left"/>
        <w:rPr>
          <w:rFonts w:ascii="Calibri" w:eastAsia="Georgia" w:hAnsi="Calibri" w:cs="Calibri"/>
        </w:rPr>
      </w:pPr>
    </w:p>
    <w:p w:rsidR="00700CF0" w:rsidRDefault="00700CF0" w:rsidP="007048F4">
      <w:pPr>
        <w:widowControl/>
        <w:numPr>
          <w:ilvl w:val="0"/>
          <w:numId w:val="4"/>
        </w:numPr>
        <w:spacing w:before="0" w:after="0" w:line="240" w:lineRule="auto"/>
        <w:ind w:left="0" w:firstLine="0"/>
        <w:contextualSpacing/>
        <w:jc w:val="left"/>
        <w:rPr>
          <w:rFonts w:ascii="Calibri" w:eastAsia="Georgia" w:hAnsi="Calibri" w:cs="Calibri"/>
          <w:sz w:val="18"/>
          <w:szCs w:val="18"/>
        </w:rPr>
      </w:pPr>
      <w:r>
        <w:rPr>
          <w:rFonts w:ascii="Calibri" w:eastAsia="Georgia" w:hAnsi="Calibri" w:cs="Calibri"/>
        </w:rPr>
        <w:t>Com relação ao padrão de residência em locais urbanos</w:t>
      </w:r>
    </w:p>
    <w:p w:rsidR="00700CF0" w:rsidRDefault="00700CF0" w:rsidP="00700CF0">
      <w:pPr>
        <w:spacing w:before="0" w:after="0" w:line="240" w:lineRule="auto"/>
      </w:pPr>
      <w:r>
        <w:rPr>
          <w:rFonts w:ascii="Calibri" w:eastAsia="Georgia" w:hAnsi="Calibri" w:cs="Calibri"/>
          <w:sz w:val="18"/>
          <w:szCs w:val="18"/>
        </w:rPr>
        <w:t>Para cada linha, marque a opção adequada com relação à distribuição geográfica dos falantes da língua de referência em relação aos espaços rurais e urbanos.</w:t>
      </w:r>
    </w:p>
    <w:p w:rsidR="00700CF0" w:rsidRDefault="00700CF0" w:rsidP="00700CF0">
      <w:pPr>
        <w:spacing w:before="0" w:after="0" w:line="240" w:lineRule="auto"/>
      </w:pPr>
      <w:r>
        <w:rPr>
          <w:noProof/>
          <w:lang w:eastAsia="pt-BR"/>
        </w:rPr>
        <mc:AlternateContent>
          <mc:Choice Requires="wps">
            <w:drawing>
              <wp:anchor distT="0" distB="0" distL="114300" distR="114300" simplePos="0" relativeHeight="251660288" behindDoc="0" locked="0" layoutInCell="1" allowOverlap="1">
                <wp:simplePos x="0" y="0"/>
                <wp:positionH relativeFrom="page">
                  <wp:posOffset>1188720</wp:posOffset>
                </wp:positionH>
                <wp:positionV relativeFrom="paragraph">
                  <wp:posOffset>92710</wp:posOffset>
                </wp:positionV>
                <wp:extent cx="5336540" cy="1383665"/>
                <wp:effectExtent l="7620" t="5715" r="8890" b="1270"/>
                <wp:wrapSquare wrapText="bothSides"/>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6540" cy="13836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3" w:type="dxa"/>
                              <w:tblLayout w:type="fixed"/>
                              <w:tblCellMar>
                                <w:left w:w="103" w:type="dxa"/>
                              </w:tblCellMar>
                              <w:tblLook w:val="0000" w:firstRow="0" w:lastRow="0" w:firstColumn="0" w:lastColumn="0" w:noHBand="0" w:noVBand="0"/>
                            </w:tblPr>
                            <w:tblGrid>
                              <w:gridCol w:w="8427"/>
                            </w:tblGrid>
                            <w:tr w:rsidR="005F647D">
                              <w:tc>
                                <w:tcPr>
                                  <w:tcW w:w="8427" w:type="dxa"/>
                                  <w:tcBorders>
                                    <w:top w:val="single" w:sz="4" w:space="0" w:color="000080"/>
                                    <w:left w:val="single" w:sz="4" w:space="0" w:color="000080"/>
                                    <w:bottom w:val="single" w:sz="4" w:space="0" w:color="000080"/>
                                    <w:right w:val="single" w:sz="4" w:space="0" w:color="000080"/>
                                  </w:tcBorders>
                                  <w:shd w:val="clear" w:color="auto" w:fill="FFFFFF"/>
                                </w:tcPr>
                                <w:p w:rsidR="005F647D" w:rsidRDefault="005F647D">
                                  <w:pPr>
                                    <w:spacing w:before="0" w:after="0" w:line="240" w:lineRule="auto"/>
                                    <w:rPr>
                                      <w:rFonts w:ascii="Calibri" w:eastAsia="Georgia" w:hAnsi="Calibri" w:cs="Calibri"/>
                                    </w:rPr>
                                  </w:pPr>
                                  <w:r>
                                    <w:rPr>
                                      <w:rFonts w:ascii="Calibri" w:eastAsia="Georgia" w:hAnsi="Calibri" w:cs="Calibri"/>
                                    </w:rPr>
                                    <w:t xml:space="preserve">[ ] A comunidade linguística é </w:t>
                                  </w:r>
                                  <w:r>
                                    <w:rPr>
                                      <w:rFonts w:ascii="Calibri" w:eastAsia="Georgia" w:hAnsi="Calibri" w:cs="Calibri"/>
                                      <w:b/>
                                    </w:rPr>
                                    <w:t>majoritariamente rural</w:t>
                                  </w:r>
                                  <w:r>
                                    <w:rPr>
                                      <w:rFonts w:ascii="Calibri" w:eastAsia="Georgia" w:hAnsi="Calibri" w:cs="Calibri"/>
                                    </w:rPr>
                                    <w:t xml:space="preserve"> e há </w:t>
                                  </w:r>
                                  <w:r>
                                    <w:rPr>
                                      <w:rFonts w:ascii="Calibri" w:eastAsia="Georgia" w:hAnsi="Calibri" w:cs="Calibri"/>
                                      <w:b/>
                                    </w:rPr>
                                    <w:t>poucos falantes</w:t>
                                  </w:r>
                                  <w:r>
                                    <w:rPr>
                                      <w:rFonts w:ascii="Calibri" w:eastAsia="Georgia" w:hAnsi="Calibri" w:cs="Calibri"/>
                                    </w:rPr>
                                    <w:t xml:space="preserve"> em áreas urbanas</w:t>
                                  </w:r>
                                </w:p>
                                <w:p w:rsidR="005F647D" w:rsidRDefault="005F647D">
                                  <w:pPr>
                                    <w:spacing w:before="0" w:after="0" w:line="240" w:lineRule="auto"/>
                                    <w:rPr>
                                      <w:rFonts w:ascii="Calibri" w:eastAsia="Georgia" w:hAnsi="Calibri" w:cs="Calibri"/>
                                    </w:rPr>
                                  </w:pPr>
                                  <w:r>
                                    <w:rPr>
                                      <w:rFonts w:ascii="Calibri" w:eastAsia="Georgia" w:hAnsi="Calibri" w:cs="Calibri"/>
                                    </w:rPr>
                                    <w:t xml:space="preserve">[ ] A comunidade linguística é </w:t>
                                  </w:r>
                                  <w:r>
                                    <w:rPr>
                                      <w:rFonts w:ascii="Calibri" w:eastAsia="Georgia" w:hAnsi="Calibri" w:cs="Calibri"/>
                                      <w:b/>
                                    </w:rPr>
                                    <w:t>majoritariamente rural</w:t>
                                  </w:r>
                                  <w:r>
                                    <w:rPr>
                                      <w:rFonts w:ascii="Calibri" w:eastAsia="Georgia" w:hAnsi="Calibri" w:cs="Calibri"/>
                                    </w:rPr>
                                    <w:t xml:space="preserve">, mas há </w:t>
                                  </w:r>
                                  <w:r>
                                    <w:rPr>
                                      <w:rFonts w:ascii="Calibri" w:eastAsia="Georgia" w:hAnsi="Calibri" w:cs="Calibri"/>
                                      <w:b/>
                                    </w:rPr>
                                    <w:t>muitos falantes</w:t>
                                  </w:r>
                                  <w:r>
                                    <w:rPr>
                                      <w:rFonts w:ascii="Calibri" w:eastAsia="Georgia" w:hAnsi="Calibri" w:cs="Calibri"/>
                                    </w:rPr>
                                    <w:t xml:space="preserve"> em áreas urbanas</w:t>
                                  </w:r>
                                </w:p>
                                <w:p w:rsidR="005F647D" w:rsidRDefault="005F647D">
                                  <w:pPr>
                                    <w:spacing w:before="0" w:after="0" w:line="240" w:lineRule="auto"/>
                                  </w:pPr>
                                  <w:r>
                                    <w:rPr>
                                      <w:rFonts w:ascii="Calibri" w:eastAsia="Georgia" w:hAnsi="Calibri" w:cs="Calibri"/>
                                    </w:rPr>
                                    <w:t xml:space="preserve">[ ]  A comunidade linguística é majoritariamente urbana </w:t>
                                  </w:r>
                                </w:p>
                              </w:tc>
                            </w:tr>
                            <w:tr w:rsidR="005F647D">
                              <w:tc>
                                <w:tcPr>
                                  <w:tcW w:w="8427" w:type="dxa"/>
                                  <w:tcBorders>
                                    <w:top w:val="single" w:sz="4" w:space="0" w:color="000080"/>
                                    <w:left w:val="single" w:sz="4" w:space="0" w:color="000080"/>
                                    <w:bottom w:val="single" w:sz="4" w:space="0" w:color="000080"/>
                                    <w:right w:val="single" w:sz="4" w:space="0" w:color="000080"/>
                                  </w:tcBorders>
                                  <w:shd w:val="clear" w:color="auto" w:fill="FFFFFF"/>
                                </w:tcPr>
                                <w:p w:rsidR="005F647D" w:rsidRDefault="005F647D">
                                  <w:pPr>
                                    <w:spacing w:before="0" w:after="0" w:line="240" w:lineRule="auto"/>
                                    <w:rPr>
                                      <w:rFonts w:ascii="Calibri" w:eastAsia="Georgia" w:hAnsi="Calibri" w:cs="Calibri"/>
                                    </w:rPr>
                                  </w:pPr>
                                  <w:r>
                                    <w:rPr>
                                      <w:rFonts w:ascii="Calibri" w:eastAsia="Georgia" w:hAnsi="Calibri" w:cs="Calibri"/>
                                    </w:rPr>
                                    <w:t>[ ] Há um movimento crescente de migração dos falantes para áreas urbanas</w:t>
                                  </w:r>
                                </w:p>
                                <w:p w:rsidR="005F647D" w:rsidRDefault="005F647D">
                                  <w:pPr>
                                    <w:spacing w:before="0" w:after="0" w:line="240" w:lineRule="auto"/>
                                    <w:rPr>
                                      <w:rFonts w:ascii="Calibri" w:eastAsia="Georgia" w:hAnsi="Calibri" w:cs="Calibri"/>
                                    </w:rPr>
                                  </w:pPr>
                                </w:p>
                                <w:p w:rsidR="005F647D" w:rsidRDefault="005F647D">
                                  <w:pPr>
                                    <w:spacing w:before="0" w:after="0" w:line="240" w:lineRule="auto"/>
                                  </w:pPr>
                                  <w:r>
                                    <w:rPr>
                                      <w:rFonts w:ascii="Calibri" w:eastAsia="Georgia" w:hAnsi="Calibri" w:cs="Calibri"/>
                                    </w:rPr>
                                    <w:t>[ ] Não há movimentos significativos de migração dos falantes para áreas urbanas</w:t>
                                  </w:r>
                                </w:p>
                              </w:tc>
                            </w:tr>
                          </w:tbl>
                          <w:p w:rsidR="005F647D" w:rsidRDefault="005F647D" w:rsidP="00700CF0">
                            <w:r>
                              <w:rPr>
                                <w:rFonts w:eastAsia="Georgia" w:cs="Georgia"/>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1" o:spid="_x0000_s1027" type="#_x0000_t202" style="position:absolute;left:0;text-align:left;margin-left:93.6pt;margin-top:7.3pt;width:420.2pt;height:108.9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" stroked="f">
                <v:fill opacity="0"/>
                <v:textbox inset="0,0,0,0">
                  <w:txbxContent>
                    <w:tbl>
                      <w:tblPr>
                        <w:tblW w:w="0" w:type="auto"/>
                        <w:tblInd w:w="103" w:type="dxa"/>
                        <w:tblLayout w:type="fixed"/>
                        <w:tblCellMar>
                          <w:left w:w="103" w:type="dxa"/>
                        </w:tblCellMar>
                        <w:tblLook w:val="0000" w:firstRow="0" w:lastRow="0" w:firstColumn="0" w:lastColumn="0" w:noHBand="0" w:noVBand="0"/>
                      </w:tblPr>
                      <w:tblGrid>
                        <w:gridCol w:w="8427"/>
                      </w:tblGrid>
                      <w:tr w:rsidR="005F647D">
                        <w:tc>
                          <w:tcPr>
                            <w:tcW w:w="8427" w:type="dxa"/>
                            <w:tcBorders>
                              <w:top w:val="single" w:sz="4" w:space="0" w:color="000080"/>
                              <w:left w:val="single" w:sz="4" w:space="0" w:color="000080"/>
                              <w:bottom w:val="single" w:sz="4" w:space="0" w:color="000080"/>
                              <w:right w:val="single" w:sz="4" w:space="0" w:color="000080"/>
                            </w:tcBorders>
                            <w:shd w:val="clear" w:color="auto" w:fill="FFFFFF"/>
                          </w:tcPr>
                          <w:p w:rsidR="005F647D" w:rsidRDefault="005F647D">
                            <w:pPr>
                              <w:spacing w:before="0" w:after="0" w:line="240" w:lineRule="auto"/>
                              <w:rPr>
                                <w:rFonts w:ascii="Calibri" w:eastAsia="Georgia" w:hAnsi="Calibri" w:cs="Calibri"/>
                              </w:rPr>
                            </w:pPr>
                            <w:r>
                              <w:rPr>
                                <w:rFonts w:ascii="Calibri" w:eastAsia="Georgia" w:hAnsi="Calibri" w:cs="Calibri"/>
                              </w:rPr>
                              <w:t xml:space="preserve">[ ] A comunidade linguística é </w:t>
                            </w:r>
                            <w:r>
                              <w:rPr>
                                <w:rFonts w:ascii="Calibri" w:eastAsia="Georgia" w:hAnsi="Calibri" w:cs="Calibri"/>
                                <w:b/>
                              </w:rPr>
                              <w:t>majoritariamente rural</w:t>
                            </w:r>
                            <w:r>
                              <w:rPr>
                                <w:rFonts w:ascii="Calibri" w:eastAsia="Georgia" w:hAnsi="Calibri" w:cs="Calibri"/>
                              </w:rPr>
                              <w:t xml:space="preserve"> e há </w:t>
                            </w:r>
                            <w:r>
                              <w:rPr>
                                <w:rFonts w:ascii="Calibri" w:eastAsia="Georgia" w:hAnsi="Calibri" w:cs="Calibri"/>
                                <w:b/>
                              </w:rPr>
                              <w:t>poucos falantes</w:t>
                            </w:r>
                            <w:r>
                              <w:rPr>
                                <w:rFonts w:ascii="Calibri" w:eastAsia="Georgia" w:hAnsi="Calibri" w:cs="Calibri"/>
                              </w:rPr>
                              <w:t xml:space="preserve"> em áreas urbanas</w:t>
                            </w:r>
                          </w:p>
                          <w:p w:rsidR="005F647D" w:rsidRDefault="005F647D">
                            <w:pPr>
                              <w:spacing w:before="0" w:after="0" w:line="240" w:lineRule="auto"/>
                              <w:rPr>
                                <w:rFonts w:ascii="Calibri" w:eastAsia="Georgia" w:hAnsi="Calibri" w:cs="Calibri"/>
                              </w:rPr>
                            </w:pPr>
                            <w:r>
                              <w:rPr>
                                <w:rFonts w:ascii="Calibri" w:eastAsia="Georgia" w:hAnsi="Calibri" w:cs="Calibri"/>
                              </w:rPr>
                              <w:t xml:space="preserve">[ ] A comunidade linguística é </w:t>
                            </w:r>
                            <w:r>
                              <w:rPr>
                                <w:rFonts w:ascii="Calibri" w:eastAsia="Georgia" w:hAnsi="Calibri" w:cs="Calibri"/>
                                <w:b/>
                              </w:rPr>
                              <w:t>majoritariamente rural</w:t>
                            </w:r>
                            <w:r>
                              <w:rPr>
                                <w:rFonts w:ascii="Calibri" w:eastAsia="Georgia" w:hAnsi="Calibri" w:cs="Calibri"/>
                              </w:rPr>
                              <w:t xml:space="preserve">, mas há </w:t>
                            </w:r>
                            <w:r>
                              <w:rPr>
                                <w:rFonts w:ascii="Calibri" w:eastAsia="Georgia" w:hAnsi="Calibri" w:cs="Calibri"/>
                                <w:b/>
                              </w:rPr>
                              <w:t>muitos falantes</w:t>
                            </w:r>
                            <w:r>
                              <w:rPr>
                                <w:rFonts w:ascii="Calibri" w:eastAsia="Georgia" w:hAnsi="Calibri" w:cs="Calibri"/>
                              </w:rPr>
                              <w:t xml:space="preserve"> em áreas urbanas</w:t>
                            </w:r>
                          </w:p>
                          <w:p w:rsidR="005F647D" w:rsidRDefault="005F647D">
                            <w:pPr>
                              <w:spacing w:before="0" w:after="0" w:line="240" w:lineRule="auto"/>
                            </w:pPr>
                            <w:r>
                              <w:rPr>
                                <w:rFonts w:ascii="Calibri" w:eastAsia="Georgia" w:hAnsi="Calibri" w:cs="Calibri"/>
                              </w:rPr>
                              <w:t xml:space="preserve">[ ]  A comunidade linguística é majoritariamente urbana </w:t>
                            </w:r>
                          </w:p>
                        </w:tc>
                      </w:tr>
                      <w:tr w:rsidR="005F647D">
                        <w:tc>
                          <w:tcPr>
                            <w:tcW w:w="8427" w:type="dxa"/>
                            <w:tcBorders>
                              <w:top w:val="single" w:sz="4" w:space="0" w:color="000080"/>
                              <w:left w:val="single" w:sz="4" w:space="0" w:color="000080"/>
                              <w:bottom w:val="single" w:sz="4" w:space="0" w:color="000080"/>
                              <w:right w:val="single" w:sz="4" w:space="0" w:color="000080"/>
                            </w:tcBorders>
                            <w:shd w:val="clear" w:color="auto" w:fill="FFFFFF"/>
                          </w:tcPr>
                          <w:p w:rsidR="005F647D" w:rsidRDefault="005F647D">
                            <w:pPr>
                              <w:spacing w:before="0" w:after="0" w:line="240" w:lineRule="auto"/>
                              <w:rPr>
                                <w:rFonts w:ascii="Calibri" w:eastAsia="Georgia" w:hAnsi="Calibri" w:cs="Calibri"/>
                              </w:rPr>
                            </w:pPr>
                            <w:r>
                              <w:rPr>
                                <w:rFonts w:ascii="Calibri" w:eastAsia="Georgia" w:hAnsi="Calibri" w:cs="Calibri"/>
                              </w:rPr>
                              <w:t>[ ] Há um movimento crescente de migração dos falantes para áreas urbanas</w:t>
                            </w:r>
                          </w:p>
                          <w:p w:rsidR="005F647D" w:rsidRDefault="005F647D">
                            <w:pPr>
                              <w:spacing w:before="0" w:after="0" w:line="240" w:lineRule="auto"/>
                              <w:rPr>
                                <w:rFonts w:ascii="Calibri" w:eastAsia="Georgia" w:hAnsi="Calibri" w:cs="Calibri"/>
                              </w:rPr>
                            </w:pPr>
                          </w:p>
                          <w:p w:rsidR="005F647D" w:rsidRDefault="005F647D">
                            <w:pPr>
                              <w:spacing w:before="0" w:after="0" w:line="240" w:lineRule="auto"/>
                            </w:pPr>
                            <w:r>
                              <w:rPr>
                                <w:rFonts w:ascii="Calibri" w:eastAsia="Georgia" w:hAnsi="Calibri" w:cs="Calibri"/>
                              </w:rPr>
                              <w:t>[ ] Não há movimentos significativos de migração dos falantes para áreas urbanas</w:t>
                            </w:r>
                          </w:p>
                        </w:tc>
                      </w:tr>
                    </w:tbl>
                    <w:p w:rsidR="005F647D" w:rsidRDefault="005F647D" w:rsidP="00700CF0">
                      <w:r>
                        <w:rPr>
                          <w:rFonts w:eastAsia="Georgia" w:cs="Georgia"/>
                        </w:rPr>
                        <w:t xml:space="preserve"> </w:t>
                      </w:r>
                    </w:p>
                  </w:txbxContent>
                </v:textbox>
                <w10:wrap type="square" anchorx="page"/>
              </v:shape>
            </w:pict>
          </mc:Fallback>
        </mc:AlternateContent>
      </w:r>
    </w:p>
    <w:p w:rsidR="00700CF0" w:rsidRDefault="00700CF0" w:rsidP="00700CF0">
      <w:pPr>
        <w:spacing w:before="0" w:after="0" w:line="240" w:lineRule="auto"/>
        <w:rPr>
          <w:rFonts w:ascii="Calibri" w:eastAsia="Georgia" w:hAnsi="Calibri" w:cs="Calibri"/>
          <w:sz w:val="18"/>
          <w:szCs w:val="18"/>
          <w:shd w:val="clear" w:color="auto" w:fill="B4A7D6"/>
        </w:rPr>
      </w:pPr>
      <w:r>
        <w:rPr>
          <w:rFonts w:ascii="Calibri" w:eastAsia="Georgia" w:hAnsi="Calibri" w:cs="Calibri"/>
          <w:b/>
          <w:shd w:val="clear" w:color="auto" w:fill="B4A7D6"/>
        </w:rPr>
        <w:t xml:space="preserve">2.2. Caracterização da área da comunidade de referência da língua </w:t>
      </w:r>
    </w:p>
    <w:p w:rsidR="00700CF0" w:rsidRDefault="00700CF0" w:rsidP="00700CF0">
      <w:pPr>
        <w:spacing w:before="0" w:after="0" w:line="240" w:lineRule="auto"/>
        <w:rPr>
          <w:rFonts w:ascii="Calibri" w:eastAsia="Georgia" w:hAnsi="Calibri" w:cs="Calibri"/>
          <w:sz w:val="18"/>
          <w:szCs w:val="18"/>
          <w:shd w:val="clear" w:color="auto" w:fill="B4A7D6"/>
        </w:rPr>
      </w:pPr>
      <w:r>
        <w:rPr>
          <w:rFonts w:ascii="Calibri" w:eastAsia="Georgia" w:hAnsi="Calibri" w:cs="Calibri"/>
          <w:sz w:val="18"/>
          <w:szCs w:val="18"/>
          <w:shd w:val="clear" w:color="auto" w:fill="B4A7D6"/>
        </w:rPr>
        <w:t xml:space="preserve">Para todas as localidades na área da comunidade de referência, preencha as informações do quadro abaixo. Utilize um quadro para cada localidade. Utilize o mesmo nome para a localidade que foi utilizado no quadro 6.4 do módulo de identificação da pesquisa. </w:t>
      </w:r>
    </w:p>
    <w:p w:rsidR="00700CF0" w:rsidRDefault="00700CF0" w:rsidP="00700CF0">
      <w:pPr>
        <w:spacing w:before="0" w:after="0" w:line="240" w:lineRule="auto"/>
        <w:rPr>
          <w:rFonts w:ascii="Calibri" w:eastAsia="Georgia" w:hAnsi="Calibri" w:cs="Calibri"/>
          <w:sz w:val="18"/>
          <w:szCs w:val="18"/>
          <w:shd w:val="clear" w:color="auto" w:fill="B4A7D6"/>
        </w:rPr>
      </w:pPr>
    </w:p>
    <w:tbl>
      <w:tblPr>
        <w:tblW w:w="0" w:type="auto"/>
        <w:tblInd w:w="88" w:type="dxa"/>
        <w:tblLayout w:type="fixed"/>
        <w:tblCellMar>
          <w:left w:w="103" w:type="dxa"/>
        </w:tblCellMar>
        <w:tblLook w:val="0000" w:firstRow="0" w:lastRow="0" w:firstColumn="0" w:lastColumn="0" w:noHBand="0" w:noVBand="0"/>
      </w:tblPr>
      <w:tblGrid>
        <w:gridCol w:w="2962"/>
        <w:gridCol w:w="5517"/>
      </w:tblGrid>
      <w:tr w:rsidR="00700CF0" w:rsidTr="005F647D">
        <w:trPr>
          <w:trHeight w:val="566"/>
        </w:trPr>
        <w:tc>
          <w:tcPr>
            <w:tcW w:w="2962" w:type="dxa"/>
            <w:tcBorders>
              <w:top w:val="single" w:sz="4" w:space="0" w:color="000000"/>
              <w:left w:val="single" w:sz="4" w:space="0" w:color="000000"/>
              <w:bottom w:val="single" w:sz="4" w:space="0" w:color="000000"/>
            </w:tcBorders>
            <w:shd w:val="clear" w:color="auto" w:fill="FFFFFF"/>
          </w:tcPr>
          <w:p w:rsidR="00700CF0" w:rsidRDefault="00700CF0" w:rsidP="005F647D">
            <w:pPr>
              <w:spacing w:before="0" w:after="0" w:line="240" w:lineRule="auto"/>
              <w:rPr>
                <w:rFonts w:ascii="Calibri" w:hAnsi="Calibri" w:cs="Calibri"/>
              </w:rPr>
            </w:pPr>
            <w:r>
              <w:rPr>
                <w:rFonts w:ascii="Calibri" w:hAnsi="Calibri" w:cs="Calibri"/>
                <w:b/>
              </w:rPr>
              <w:t xml:space="preserve">Nome da Localidade </w:t>
            </w:r>
          </w:p>
        </w:tc>
        <w:tc>
          <w:tcPr>
            <w:tcW w:w="5517" w:type="dxa"/>
            <w:tcBorders>
              <w:top w:val="single" w:sz="4" w:space="0" w:color="000000"/>
              <w:left w:val="single" w:sz="4" w:space="0" w:color="000000"/>
              <w:bottom w:val="single" w:sz="4" w:space="0" w:color="000000"/>
              <w:right w:val="single" w:sz="4" w:space="0" w:color="000000"/>
            </w:tcBorders>
            <w:shd w:val="clear" w:color="auto" w:fill="FFFFFF"/>
          </w:tcPr>
          <w:p w:rsidR="00700CF0" w:rsidRDefault="00700CF0" w:rsidP="005F647D">
            <w:pPr>
              <w:snapToGrid w:val="0"/>
              <w:spacing w:before="0" w:after="0" w:line="240" w:lineRule="auto"/>
              <w:rPr>
                <w:rFonts w:ascii="Calibri" w:hAnsi="Calibri" w:cs="Calibri"/>
              </w:rPr>
            </w:pPr>
          </w:p>
        </w:tc>
      </w:tr>
      <w:tr w:rsidR="00700CF0" w:rsidTr="005F647D">
        <w:trPr>
          <w:trHeight w:val="1736"/>
        </w:trPr>
        <w:tc>
          <w:tcPr>
            <w:tcW w:w="2962" w:type="dxa"/>
            <w:tcBorders>
              <w:top w:val="single" w:sz="4" w:space="0" w:color="000000"/>
              <w:left w:val="single" w:sz="4" w:space="0" w:color="000000"/>
              <w:bottom w:val="single" w:sz="4" w:space="0" w:color="000000"/>
            </w:tcBorders>
            <w:shd w:val="clear" w:color="auto" w:fill="FFFFFF"/>
          </w:tcPr>
          <w:p w:rsidR="00700CF0" w:rsidRDefault="00700CF0" w:rsidP="005F647D">
            <w:pPr>
              <w:spacing w:before="0" w:after="0" w:line="240" w:lineRule="auto"/>
              <w:rPr>
                <w:rFonts w:ascii="Calibri" w:hAnsi="Calibri" w:cs="Calibri"/>
                <w:sz w:val="18"/>
                <w:szCs w:val="18"/>
              </w:rPr>
            </w:pPr>
            <w:r>
              <w:rPr>
                <w:rFonts w:ascii="Calibri" w:hAnsi="Calibri" w:cs="Calibri"/>
                <w:b/>
              </w:rPr>
              <w:t>Demografia</w:t>
            </w:r>
          </w:p>
          <w:p w:rsidR="00700CF0" w:rsidRDefault="00700CF0" w:rsidP="005F647D">
            <w:pPr>
              <w:spacing w:before="0" w:after="0" w:line="240" w:lineRule="auto"/>
              <w:rPr>
                <w:rFonts w:ascii="Calibri" w:hAnsi="Calibri" w:cs="Calibri"/>
              </w:rPr>
            </w:pPr>
            <w:r>
              <w:rPr>
                <w:rFonts w:ascii="Calibri" w:hAnsi="Calibri" w:cs="Calibri"/>
                <w:sz w:val="18"/>
                <w:szCs w:val="18"/>
              </w:rPr>
              <w:t>Marque um “x” na resposta apropriada ao lado sobre a proporção do número de falantes vs. de não falantes (incluindo os que não se identificam com a língua de referência)</w:t>
            </w:r>
          </w:p>
        </w:tc>
        <w:tc>
          <w:tcPr>
            <w:tcW w:w="5517" w:type="dxa"/>
            <w:tcBorders>
              <w:top w:val="single" w:sz="4" w:space="0" w:color="000000"/>
              <w:left w:val="single" w:sz="4" w:space="0" w:color="000000"/>
              <w:bottom w:val="single" w:sz="4" w:space="0" w:color="000000"/>
              <w:right w:val="single" w:sz="4" w:space="0" w:color="000000"/>
            </w:tcBorders>
            <w:shd w:val="clear" w:color="auto" w:fill="FFFFFF"/>
          </w:tcPr>
          <w:p w:rsidR="00700CF0" w:rsidRDefault="00700CF0" w:rsidP="005F647D">
            <w:pPr>
              <w:spacing w:before="0" w:after="0" w:line="240" w:lineRule="auto"/>
              <w:rPr>
                <w:rFonts w:ascii="Calibri" w:hAnsi="Calibri" w:cs="Calibri"/>
              </w:rPr>
            </w:pPr>
            <w:r>
              <w:rPr>
                <w:rFonts w:ascii="Calibri" w:hAnsi="Calibri" w:cs="Calibri"/>
              </w:rPr>
              <w:t xml:space="preserve">[ ] População de falantes da língua é majoritária </w:t>
            </w:r>
          </w:p>
          <w:p w:rsidR="00700CF0" w:rsidRDefault="00700CF0" w:rsidP="005F647D">
            <w:pPr>
              <w:spacing w:before="0" w:after="0" w:line="240" w:lineRule="auto"/>
              <w:rPr>
                <w:rFonts w:ascii="Calibri" w:hAnsi="Calibri" w:cs="Calibri"/>
              </w:rPr>
            </w:pPr>
            <w:r>
              <w:rPr>
                <w:rFonts w:ascii="Calibri" w:hAnsi="Calibri" w:cs="Calibri"/>
              </w:rPr>
              <w:t>[ ] População de falantes da língua é minoritária</w:t>
            </w:r>
          </w:p>
          <w:p w:rsidR="00700CF0" w:rsidRDefault="00700CF0" w:rsidP="005F647D">
            <w:r>
              <w:rPr>
                <w:rFonts w:ascii="Calibri" w:hAnsi="Calibri" w:cs="Calibri"/>
              </w:rPr>
              <w:t>[ ] População de falantes e não falantes é equilibrada (</w:t>
            </w:r>
            <w:r>
              <w:rPr>
                <w:rFonts w:ascii="Calibri" w:hAnsi="Calibri" w:cs="Calibri"/>
                <w:u w:val="single"/>
              </w:rPr>
              <w:t>+</w:t>
            </w:r>
            <w:r>
              <w:rPr>
                <w:rFonts w:ascii="Calibri" w:hAnsi="Calibri" w:cs="Calibri"/>
              </w:rPr>
              <w:t xml:space="preserve"> 50% para cada)</w:t>
            </w:r>
          </w:p>
        </w:tc>
      </w:tr>
      <w:tr w:rsidR="00700CF0" w:rsidTr="005F647D">
        <w:trPr>
          <w:trHeight w:val="2420"/>
        </w:trPr>
        <w:tc>
          <w:tcPr>
            <w:tcW w:w="2962" w:type="dxa"/>
            <w:tcBorders>
              <w:top w:val="single" w:sz="4" w:space="0" w:color="000000"/>
              <w:left w:val="single" w:sz="4" w:space="0" w:color="000000"/>
              <w:bottom w:val="single" w:sz="4" w:space="0" w:color="000000"/>
            </w:tcBorders>
            <w:shd w:val="clear" w:color="auto" w:fill="FFFFFF"/>
          </w:tcPr>
          <w:p w:rsidR="00700CF0" w:rsidRDefault="00700CF0" w:rsidP="005F647D">
            <w:pPr>
              <w:spacing w:before="0" w:after="0" w:line="240" w:lineRule="auto"/>
              <w:rPr>
                <w:rFonts w:ascii="Calibri" w:hAnsi="Calibri" w:cs="Calibri"/>
                <w:sz w:val="18"/>
                <w:szCs w:val="18"/>
              </w:rPr>
            </w:pPr>
            <w:r>
              <w:rPr>
                <w:rFonts w:ascii="Calibri" w:hAnsi="Calibri" w:cs="Calibri"/>
                <w:b/>
              </w:rPr>
              <w:t>Temporalidade</w:t>
            </w:r>
          </w:p>
          <w:p w:rsidR="00700CF0" w:rsidRDefault="00700CF0" w:rsidP="005F647D">
            <w:pPr>
              <w:spacing w:before="0" w:after="0" w:line="240" w:lineRule="auto"/>
              <w:rPr>
                <w:rFonts w:ascii="Calibri" w:hAnsi="Calibri" w:cs="Calibri"/>
              </w:rPr>
            </w:pPr>
            <w:r>
              <w:rPr>
                <w:rFonts w:ascii="Calibri" w:hAnsi="Calibri" w:cs="Calibri"/>
                <w:sz w:val="18"/>
                <w:szCs w:val="18"/>
              </w:rPr>
              <w:t>Marque um “x” na resposta apropriada ao lado sobre o tempo em que a comunidade linguística da língua de referencia vive nesta localidade</w:t>
            </w:r>
          </w:p>
        </w:tc>
        <w:tc>
          <w:tcPr>
            <w:tcW w:w="5517" w:type="dxa"/>
            <w:tcBorders>
              <w:top w:val="single" w:sz="4" w:space="0" w:color="000000"/>
              <w:left w:val="single" w:sz="4" w:space="0" w:color="000000"/>
              <w:bottom w:val="single" w:sz="4" w:space="0" w:color="000000"/>
              <w:right w:val="single" w:sz="4" w:space="0" w:color="000000"/>
            </w:tcBorders>
            <w:shd w:val="clear" w:color="auto" w:fill="FFFFFF"/>
          </w:tcPr>
          <w:p w:rsidR="00700CF0" w:rsidRDefault="00700CF0" w:rsidP="005F647D">
            <w:pPr>
              <w:spacing w:before="0" w:after="0" w:line="240" w:lineRule="auto"/>
              <w:rPr>
                <w:rFonts w:ascii="Calibri" w:hAnsi="Calibri" w:cs="Calibri"/>
              </w:rPr>
            </w:pPr>
            <w:r>
              <w:rPr>
                <w:rFonts w:ascii="Calibri" w:hAnsi="Calibri" w:cs="Calibri"/>
              </w:rPr>
              <w:t xml:space="preserve">[ ] A comunidade reside há menos de 25 anos   </w:t>
            </w:r>
          </w:p>
          <w:p w:rsidR="00700CF0" w:rsidRDefault="00700CF0" w:rsidP="005F647D">
            <w:pPr>
              <w:spacing w:before="0" w:after="0" w:line="240" w:lineRule="auto"/>
              <w:rPr>
                <w:rFonts w:ascii="Calibri" w:hAnsi="Calibri" w:cs="Calibri"/>
              </w:rPr>
            </w:pPr>
            <w:r>
              <w:rPr>
                <w:rFonts w:ascii="Calibri" w:hAnsi="Calibri" w:cs="Calibri"/>
              </w:rPr>
              <w:t xml:space="preserve">[ ] A comunidade reside há menos de 50 anos e mais de 25 anos  </w:t>
            </w:r>
          </w:p>
          <w:p w:rsidR="00700CF0" w:rsidRDefault="00700CF0" w:rsidP="005F647D">
            <w:pPr>
              <w:spacing w:before="0" w:after="0" w:line="240" w:lineRule="auto"/>
              <w:rPr>
                <w:rFonts w:ascii="Calibri" w:hAnsi="Calibri" w:cs="Calibri"/>
              </w:rPr>
            </w:pPr>
            <w:r>
              <w:rPr>
                <w:rFonts w:ascii="Calibri" w:hAnsi="Calibri" w:cs="Calibri"/>
              </w:rPr>
              <w:t xml:space="preserve">[ ] A comunidade reside há menos de 75 anos e mais de 50 anos  </w:t>
            </w:r>
          </w:p>
          <w:p w:rsidR="00700CF0" w:rsidRDefault="00700CF0" w:rsidP="005F647D">
            <w:pPr>
              <w:spacing w:before="0" w:after="0" w:line="240" w:lineRule="auto"/>
              <w:rPr>
                <w:rFonts w:ascii="Calibri" w:hAnsi="Calibri" w:cs="Calibri"/>
              </w:rPr>
            </w:pPr>
            <w:r>
              <w:rPr>
                <w:rFonts w:ascii="Calibri" w:hAnsi="Calibri" w:cs="Calibri"/>
              </w:rPr>
              <w:t xml:space="preserve">[ ] A comunidade reside há menos de 100 anos e mais que 75 anos  </w:t>
            </w:r>
          </w:p>
          <w:p w:rsidR="00700CF0" w:rsidRDefault="00700CF0" w:rsidP="005F647D">
            <w:r>
              <w:rPr>
                <w:rFonts w:ascii="Calibri" w:hAnsi="Calibri" w:cs="Calibri"/>
              </w:rPr>
              <w:t xml:space="preserve">[ ] A comunidade reside há mais de 100 anos  </w:t>
            </w:r>
          </w:p>
        </w:tc>
      </w:tr>
      <w:tr w:rsidR="00700CF0" w:rsidTr="005F647D">
        <w:trPr>
          <w:trHeight w:val="1052"/>
        </w:trPr>
        <w:tc>
          <w:tcPr>
            <w:tcW w:w="2962" w:type="dxa"/>
            <w:tcBorders>
              <w:top w:val="single" w:sz="4" w:space="0" w:color="000000"/>
              <w:left w:val="single" w:sz="4" w:space="0" w:color="000000"/>
              <w:bottom w:val="single" w:sz="4" w:space="0" w:color="000000"/>
            </w:tcBorders>
            <w:shd w:val="clear" w:color="auto" w:fill="FFFFFF"/>
          </w:tcPr>
          <w:p w:rsidR="00700CF0" w:rsidRDefault="00700CF0" w:rsidP="005F647D">
            <w:pPr>
              <w:spacing w:before="0" w:after="0" w:line="240" w:lineRule="auto"/>
              <w:rPr>
                <w:rFonts w:ascii="Calibri" w:hAnsi="Calibri" w:cs="Calibri"/>
                <w:sz w:val="18"/>
                <w:szCs w:val="18"/>
              </w:rPr>
            </w:pPr>
            <w:r>
              <w:rPr>
                <w:rFonts w:ascii="Calibri" w:hAnsi="Calibri" w:cs="Calibri"/>
                <w:b/>
              </w:rPr>
              <w:t xml:space="preserve">Infraestrutura </w:t>
            </w:r>
          </w:p>
          <w:p w:rsidR="00700CF0" w:rsidRDefault="00700CF0" w:rsidP="005F647D">
            <w:pPr>
              <w:spacing w:before="0" w:after="0" w:line="240" w:lineRule="auto"/>
              <w:rPr>
                <w:rFonts w:ascii="Calibri" w:hAnsi="Calibri" w:cs="Calibri"/>
              </w:rPr>
            </w:pPr>
            <w:r>
              <w:rPr>
                <w:rFonts w:ascii="Calibri" w:hAnsi="Calibri" w:cs="Calibri"/>
                <w:sz w:val="18"/>
                <w:szCs w:val="18"/>
              </w:rPr>
              <w:t>Marque um “x” nas respostas ao lado (pode escolher mais de uma). Não responda se a localidade for urbana.</w:t>
            </w:r>
          </w:p>
        </w:tc>
        <w:tc>
          <w:tcPr>
            <w:tcW w:w="5517" w:type="dxa"/>
            <w:tcBorders>
              <w:top w:val="single" w:sz="4" w:space="0" w:color="000000"/>
              <w:left w:val="single" w:sz="4" w:space="0" w:color="000000"/>
              <w:bottom w:val="single" w:sz="4" w:space="0" w:color="000000"/>
              <w:right w:val="single" w:sz="4" w:space="0" w:color="000000"/>
            </w:tcBorders>
            <w:shd w:val="clear" w:color="auto" w:fill="FFFFFF"/>
          </w:tcPr>
          <w:p w:rsidR="00700CF0" w:rsidRDefault="00700CF0" w:rsidP="005F647D">
            <w:pPr>
              <w:spacing w:before="0" w:after="0" w:line="240" w:lineRule="auto"/>
              <w:rPr>
                <w:rFonts w:ascii="Calibri" w:hAnsi="Calibri" w:cs="Calibri"/>
              </w:rPr>
            </w:pPr>
            <w:r>
              <w:rPr>
                <w:rFonts w:ascii="Calibri" w:hAnsi="Calibri" w:cs="Calibri"/>
              </w:rPr>
              <w:t xml:space="preserve">[ ] Possui rede de eletricidade  </w:t>
            </w:r>
          </w:p>
          <w:p w:rsidR="00700CF0" w:rsidRDefault="00700CF0" w:rsidP="005F647D">
            <w:pPr>
              <w:spacing w:before="0" w:after="0" w:line="240" w:lineRule="auto"/>
              <w:rPr>
                <w:rFonts w:ascii="Calibri" w:hAnsi="Calibri" w:cs="Calibri"/>
              </w:rPr>
            </w:pPr>
            <w:r>
              <w:rPr>
                <w:rFonts w:ascii="Calibri" w:hAnsi="Calibri" w:cs="Calibri"/>
              </w:rPr>
              <w:t xml:space="preserve">[ ] Possui atendimento permanente de saúde  </w:t>
            </w:r>
          </w:p>
          <w:p w:rsidR="00700CF0" w:rsidRDefault="00700CF0" w:rsidP="005F647D">
            <w:pPr>
              <w:spacing w:before="0" w:after="0" w:line="240" w:lineRule="auto"/>
            </w:pPr>
            <w:r>
              <w:rPr>
                <w:rFonts w:ascii="Calibri" w:hAnsi="Calibri" w:cs="Calibri"/>
              </w:rPr>
              <w:t xml:space="preserve">[ ]Fácil acesso por meios de transporte a centros urbanos </w:t>
            </w:r>
          </w:p>
        </w:tc>
      </w:tr>
      <w:tr w:rsidR="00700CF0" w:rsidTr="005F647D">
        <w:trPr>
          <w:trHeight w:val="1230"/>
        </w:trPr>
        <w:tc>
          <w:tcPr>
            <w:tcW w:w="2962" w:type="dxa"/>
            <w:tcBorders>
              <w:top w:val="single" w:sz="4" w:space="0" w:color="000000"/>
              <w:left w:val="single" w:sz="4" w:space="0" w:color="000000"/>
              <w:bottom w:val="single" w:sz="4" w:space="0" w:color="000000"/>
            </w:tcBorders>
            <w:shd w:val="clear" w:color="auto" w:fill="FFFFFF"/>
          </w:tcPr>
          <w:p w:rsidR="00700CF0" w:rsidRDefault="00700CF0" w:rsidP="005F647D">
            <w:pPr>
              <w:spacing w:before="0" w:after="0" w:line="240" w:lineRule="auto"/>
              <w:rPr>
                <w:rFonts w:ascii="Calibri" w:hAnsi="Calibri" w:cs="Calibri"/>
                <w:sz w:val="18"/>
                <w:szCs w:val="18"/>
              </w:rPr>
            </w:pPr>
            <w:r>
              <w:rPr>
                <w:rFonts w:ascii="Calibri" w:hAnsi="Calibri" w:cs="Calibri"/>
                <w:b/>
              </w:rPr>
              <w:t>Economia</w:t>
            </w:r>
          </w:p>
          <w:p w:rsidR="00700CF0" w:rsidRDefault="00700CF0" w:rsidP="005F647D">
            <w:pPr>
              <w:spacing w:before="0" w:after="0" w:line="240" w:lineRule="auto"/>
              <w:rPr>
                <w:rFonts w:ascii="Calibri" w:hAnsi="Calibri" w:cs="Calibri"/>
              </w:rPr>
            </w:pPr>
            <w:r>
              <w:rPr>
                <w:rFonts w:ascii="Calibri" w:hAnsi="Calibri" w:cs="Calibri"/>
                <w:sz w:val="18"/>
                <w:szCs w:val="18"/>
              </w:rPr>
              <w:t>Marque um “x” na resposta apropriada ao lado sobre a fonte de renda/recursos das pessoas que vivem nesta localidade</w:t>
            </w:r>
          </w:p>
        </w:tc>
        <w:tc>
          <w:tcPr>
            <w:tcW w:w="5517" w:type="dxa"/>
            <w:tcBorders>
              <w:top w:val="single" w:sz="4" w:space="0" w:color="000000"/>
              <w:left w:val="single" w:sz="4" w:space="0" w:color="000000"/>
              <w:bottom w:val="single" w:sz="4" w:space="0" w:color="000000"/>
              <w:right w:val="single" w:sz="4" w:space="0" w:color="000000"/>
            </w:tcBorders>
            <w:shd w:val="clear" w:color="auto" w:fill="FFFFFF"/>
          </w:tcPr>
          <w:p w:rsidR="00700CF0" w:rsidRDefault="00700CF0" w:rsidP="005F647D">
            <w:pPr>
              <w:spacing w:before="0" w:after="0" w:line="240" w:lineRule="auto"/>
              <w:rPr>
                <w:rFonts w:ascii="Calibri" w:hAnsi="Calibri" w:cs="Calibri"/>
              </w:rPr>
            </w:pPr>
            <w:r>
              <w:rPr>
                <w:rFonts w:ascii="Calibri" w:hAnsi="Calibri" w:cs="Calibri"/>
              </w:rPr>
              <w:t>[ ] A população depende basicamente de recursos e/ou empregos locais</w:t>
            </w:r>
          </w:p>
          <w:p w:rsidR="00700CF0" w:rsidRDefault="00700CF0" w:rsidP="005F647D">
            <w:pPr>
              <w:spacing w:before="0" w:after="0" w:line="240" w:lineRule="auto"/>
            </w:pPr>
            <w:r>
              <w:rPr>
                <w:rFonts w:ascii="Calibri" w:hAnsi="Calibri" w:cs="Calibri"/>
              </w:rPr>
              <w:t xml:space="preserve">[ ] A população depende largamente de fontes de renda oriundas de outros locais  </w:t>
            </w:r>
          </w:p>
        </w:tc>
      </w:tr>
      <w:tr w:rsidR="00700CF0" w:rsidTr="005F647D">
        <w:tc>
          <w:tcPr>
            <w:tcW w:w="8479" w:type="dxa"/>
            <w:gridSpan w:val="2"/>
            <w:tcBorders>
              <w:top w:val="single" w:sz="4" w:space="0" w:color="000000"/>
              <w:left w:val="single" w:sz="4" w:space="0" w:color="000000"/>
              <w:bottom w:val="single" w:sz="4" w:space="0" w:color="000000"/>
              <w:right w:val="single" w:sz="4" w:space="0" w:color="000000"/>
            </w:tcBorders>
            <w:shd w:val="clear" w:color="auto" w:fill="FFFFFF"/>
          </w:tcPr>
          <w:p w:rsidR="00700CF0" w:rsidRDefault="00700CF0" w:rsidP="005F647D">
            <w:pPr>
              <w:spacing w:before="0" w:after="0" w:line="240" w:lineRule="auto"/>
            </w:pPr>
            <w:r>
              <w:rPr>
                <w:rFonts w:ascii="Calibri" w:hAnsi="Calibri" w:cs="Calibri"/>
              </w:rPr>
              <w:t>Observações:</w:t>
            </w:r>
          </w:p>
        </w:tc>
      </w:tr>
    </w:tbl>
    <w:p w:rsidR="00700CF0" w:rsidRDefault="00700CF0" w:rsidP="00700CF0">
      <w:pPr>
        <w:spacing w:before="0" w:after="0" w:line="240" w:lineRule="auto"/>
        <w:rPr>
          <w:rFonts w:ascii="Calibri" w:eastAsia="Georgia" w:hAnsi="Calibri" w:cs="Calibri"/>
          <w:b/>
          <w:shd w:val="clear" w:color="auto" w:fill="B4A7D6"/>
        </w:rPr>
      </w:pPr>
    </w:p>
    <w:p w:rsidR="00700CF0" w:rsidRDefault="00700CF0" w:rsidP="00700CF0">
      <w:pPr>
        <w:spacing w:before="0" w:after="0" w:line="240" w:lineRule="auto"/>
        <w:rPr>
          <w:rFonts w:ascii="Calibri" w:eastAsia="Georgia" w:hAnsi="Calibri" w:cs="Calibri"/>
          <w:b/>
          <w:shd w:val="clear" w:color="auto" w:fill="B4A7D6"/>
        </w:rPr>
      </w:pPr>
    </w:p>
    <w:p w:rsidR="00700CF0" w:rsidRDefault="00700CF0" w:rsidP="00700CF0">
      <w:pPr>
        <w:shd w:val="clear" w:color="auto" w:fill="B2A1C7"/>
        <w:spacing w:before="0" w:after="0" w:line="240" w:lineRule="auto"/>
        <w:rPr>
          <w:rFonts w:ascii="Calibri" w:eastAsia="Georgia" w:hAnsi="Calibri" w:cs="Calibri"/>
          <w:sz w:val="18"/>
          <w:szCs w:val="18"/>
        </w:rPr>
      </w:pPr>
      <w:r>
        <w:rPr>
          <w:rFonts w:ascii="Calibri" w:hAnsi="Calibri" w:cs="Calibri"/>
          <w:b/>
        </w:rPr>
        <w:t xml:space="preserve">2.2.1 Síntese das características </w:t>
      </w:r>
      <w:r>
        <w:rPr>
          <w:rFonts w:ascii="Calibri" w:eastAsia="Georgia" w:hAnsi="Calibri" w:cs="Calibri"/>
          <w:b/>
        </w:rPr>
        <w:t>da área da comunidade de referência da língua</w:t>
      </w:r>
    </w:p>
    <w:p w:rsidR="00700CF0" w:rsidRDefault="00700CF0" w:rsidP="00700CF0">
      <w:pPr>
        <w:shd w:val="clear" w:color="auto" w:fill="B2A1C7"/>
        <w:spacing w:before="0" w:after="0" w:line="240" w:lineRule="auto"/>
        <w:rPr>
          <w:rFonts w:ascii="Calibri" w:hAnsi="Calibri" w:cs="Calibri"/>
        </w:rPr>
      </w:pPr>
      <w:r>
        <w:rPr>
          <w:rFonts w:ascii="Calibri" w:eastAsia="Georgia" w:hAnsi="Calibri" w:cs="Calibri"/>
          <w:sz w:val="18"/>
          <w:szCs w:val="18"/>
        </w:rPr>
        <w:t>Sintetizar as características sociais, culturais, geográficas, ecológicas e econômicas da área ocupada pela comunidade de referência da língua para a pesquisa. Ressalte quaisquer fatores de ameaça que possam colocar em risco os grupos sociais que vivam na área pesquisada. Caracterize as localidades de forma apropriada, buscando ressaltar as semelhanças e diferenças entre elas. Se área de pesquisa for muito diversificada, caracterize essa diversidade.</w:t>
      </w:r>
    </w:p>
    <w:p w:rsidR="00700CF0" w:rsidRDefault="00F15F41" w:rsidP="00700CF0">
      <w:pPr>
        <w:spacing w:before="0" w:after="0" w:line="240" w:lineRule="auto"/>
      </w:pPr>
      <w:r>
        <w:rPr>
          <w:rFonts w:ascii="Calibri" w:hAnsi="Calibri" w:cs="Calibri"/>
        </w:rPr>
        <w:t>Características s</w:t>
      </w:r>
      <w:r w:rsidR="00700CF0">
        <w:rPr>
          <w:rFonts w:ascii="Calibri" w:hAnsi="Calibri" w:cs="Calibri"/>
        </w:rPr>
        <w:t>ociais</w:t>
      </w:r>
    </w:p>
    <w:tbl>
      <w:tblPr>
        <w:tblW w:w="0" w:type="auto"/>
        <w:tblInd w:w="103" w:type="dxa"/>
        <w:tblLayout w:type="fixed"/>
        <w:tblCellMar>
          <w:left w:w="103" w:type="dxa"/>
        </w:tblCellMar>
        <w:tblLook w:val="0000" w:firstRow="0" w:lastRow="0" w:firstColumn="0" w:lastColumn="0" w:noHBand="0" w:noVBand="0"/>
      </w:tblPr>
      <w:tblGrid>
        <w:gridCol w:w="8778"/>
      </w:tblGrid>
      <w:tr w:rsidR="00700CF0" w:rsidTr="005F647D">
        <w:tc>
          <w:tcPr>
            <w:tcW w:w="8778"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pPr>
          </w:p>
          <w:p w:rsidR="00700CF0" w:rsidRDefault="00700CF0" w:rsidP="005F647D">
            <w:pPr>
              <w:spacing w:before="0" w:after="0" w:line="240" w:lineRule="auto"/>
              <w:rPr>
                <w:rFonts w:ascii="Calibri" w:hAnsi="Calibri" w:cs="Calibri"/>
              </w:rPr>
            </w:pPr>
          </w:p>
          <w:p w:rsidR="00700CF0" w:rsidRDefault="00700CF0" w:rsidP="005F647D">
            <w:pPr>
              <w:spacing w:before="0" w:after="0" w:line="240" w:lineRule="auto"/>
              <w:rPr>
                <w:rFonts w:ascii="Calibri" w:hAnsi="Calibri" w:cs="Calibri"/>
              </w:rPr>
            </w:pPr>
          </w:p>
        </w:tc>
      </w:tr>
    </w:tbl>
    <w:p w:rsidR="00700CF0" w:rsidRDefault="00700CF0" w:rsidP="00700CF0">
      <w:pPr>
        <w:spacing w:before="0" w:after="0" w:line="240" w:lineRule="auto"/>
        <w:rPr>
          <w:rFonts w:ascii="Calibri" w:hAnsi="Calibri" w:cs="Calibri"/>
        </w:rPr>
      </w:pPr>
    </w:p>
    <w:p w:rsidR="00700CF0" w:rsidRDefault="00F15F41" w:rsidP="00700CF0">
      <w:pPr>
        <w:spacing w:before="0" w:after="0" w:line="240" w:lineRule="auto"/>
      </w:pPr>
      <w:r>
        <w:rPr>
          <w:rFonts w:ascii="Calibri" w:hAnsi="Calibri" w:cs="Calibri"/>
        </w:rPr>
        <w:t>Características g</w:t>
      </w:r>
      <w:r w:rsidR="00700CF0">
        <w:rPr>
          <w:rFonts w:ascii="Calibri" w:hAnsi="Calibri" w:cs="Calibri"/>
        </w:rPr>
        <w:t>eográficas</w:t>
      </w:r>
    </w:p>
    <w:tbl>
      <w:tblPr>
        <w:tblW w:w="0" w:type="auto"/>
        <w:tblInd w:w="103" w:type="dxa"/>
        <w:tblLayout w:type="fixed"/>
        <w:tblCellMar>
          <w:left w:w="103" w:type="dxa"/>
        </w:tblCellMar>
        <w:tblLook w:val="0000" w:firstRow="0" w:lastRow="0" w:firstColumn="0" w:lastColumn="0" w:noHBand="0" w:noVBand="0"/>
      </w:tblPr>
      <w:tblGrid>
        <w:gridCol w:w="8778"/>
      </w:tblGrid>
      <w:tr w:rsidR="00700CF0" w:rsidTr="005F647D">
        <w:tc>
          <w:tcPr>
            <w:tcW w:w="8778"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pPr>
          </w:p>
          <w:p w:rsidR="00700CF0" w:rsidRDefault="00700CF0" w:rsidP="005F647D">
            <w:pPr>
              <w:spacing w:before="0" w:after="0" w:line="240" w:lineRule="auto"/>
              <w:rPr>
                <w:rFonts w:ascii="Calibri" w:hAnsi="Calibri" w:cs="Calibri"/>
              </w:rPr>
            </w:pPr>
          </w:p>
          <w:p w:rsidR="00700CF0" w:rsidRDefault="00700CF0" w:rsidP="005F647D">
            <w:pPr>
              <w:spacing w:before="0" w:after="0" w:line="240" w:lineRule="auto"/>
              <w:rPr>
                <w:rFonts w:ascii="Calibri" w:hAnsi="Calibri" w:cs="Calibri"/>
              </w:rPr>
            </w:pPr>
          </w:p>
        </w:tc>
      </w:tr>
    </w:tbl>
    <w:p w:rsidR="00700CF0" w:rsidRDefault="00700CF0" w:rsidP="00700CF0">
      <w:pPr>
        <w:spacing w:before="0" w:after="0" w:line="240" w:lineRule="auto"/>
        <w:rPr>
          <w:rFonts w:ascii="Calibri" w:hAnsi="Calibri" w:cs="Calibri"/>
        </w:rPr>
      </w:pPr>
    </w:p>
    <w:p w:rsidR="00700CF0" w:rsidRDefault="00F15F41" w:rsidP="00700CF0">
      <w:pPr>
        <w:spacing w:before="0" w:after="0" w:line="240" w:lineRule="auto"/>
      </w:pPr>
      <w:r>
        <w:rPr>
          <w:rFonts w:ascii="Calibri" w:hAnsi="Calibri" w:cs="Calibri"/>
        </w:rPr>
        <w:t>Características e</w:t>
      </w:r>
      <w:r w:rsidR="00700CF0">
        <w:rPr>
          <w:rFonts w:ascii="Calibri" w:hAnsi="Calibri" w:cs="Calibri"/>
        </w:rPr>
        <w:t>cológicas</w:t>
      </w:r>
    </w:p>
    <w:tbl>
      <w:tblPr>
        <w:tblW w:w="0" w:type="auto"/>
        <w:tblInd w:w="103" w:type="dxa"/>
        <w:tblLayout w:type="fixed"/>
        <w:tblCellMar>
          <w:left w:w="103" w:type="dxa"/>
        </w:tblCellMar>
        <w:tblLook w:val="0000" w:firstRow="0" w:lastRow="0" w:firstColumn="0" w:lastColumn="0" w:noHBand="0" w:noVBand="0"/>
      </w:tblPr>
      <w:tblGrid>
        <w:gridCol w:w="8778"/>
      </w:tblGrid>
      <w:tr w:rsidR="00700CF0" w:rsidTr="005F647D">
        <w:tc>
          <w:tcPr>
            <w:tcW w:w="8778"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pPr>
          </w:p>
          <w:p w:rsidR="00700CF0" w:rsidRDefault="00700CF0" w:rsidP="005F647D">
            <w:pPr>
              <w:spacing w:before="0" w:after="0" w:line="240" w:lineRule="auto"/>
              <w:rPr>
                <w:rFonts w:ascii="Calibri" w:hAnsi="Calibri" w:cs="Calibri"/>
              </w:rPr>
            </w:pPr>
          </w:p>
          <w:p w:rsidR="00700CF0" w:rsidRDefault="00700CF0" w:rsidP="005F647D">
            <w:pPr>
              <w:spacing w:before="0" w:after="0" w:line="240" w:lineRule="auto"/>
              <w:rPr>
                <w:rFonts w:ascii="Calibri" w:hAnsi="Calibri" w:cs="Calibri"/>
              </w:rPr>
            </w:pPr>
          </w:p>
        </w:tc>
      </w:tr>
    </w:tbl>
    <w:p w:rsidR="00700CF0" w:rsidRDefault="00700CF0" w:rsidP="00700CF0">
      <w:pPr>
        <w:spacing w:before="0" w:after="0" w:line="240" w:lineRule="auto"/>
        <w:rPr>
          <w:rFonts w:ascii="Calibri" w:hAnsi="Calibri" w:cs="Calibri"/>
        </w:rPr>
      </w:pPr>
    </w:p>
    <w:p w:rsidR="00700CF0" w:rsidRDefault="00700CF0" w:rsidP="00700CF0">
      <w:pPr>
        <w:spacing w:before="0" w:after="0" w:line="240" w:lineRule="auto"/>
      </w:pPr>
      <w:r>
        <w:rPr>
          <w:rFonts w:ascii="Calibri" w:hAnsi="Calibri" w:cs="Calibri"/>
        </w:rPr>
        <w:t>Econômicas</w:t>
      </w:r>
    </w:p>
    <w:tbl>
      <w:tblPr>
        <w:tblW w:w="0" w:type="auto"/>
        <w:tblInd w:w="103" w:type="dxa"/>
        <w:tblLayout w:type="fixed"/>
        <w:tblCellMar>
          <w:left w:w="103" w:type="dxa"/>
        </w:tblCellMar>
        <w:tblLook w:val="0000" w:firstRow="0" w:lastRow="0" w:firstColumn="0" w:lastColumn="0" w:noHBand="0" w:noVBand="0"/>
      </w:tblPr>
      <w:tblGrid>
        <w:gridCol w:w="8778"/>
      </w:tblGrid>
      <w:tr w:rsidR="00700CF0" w:rsidTr="005F647D">
        <w:tc>
          <w:tcPr>
            <w:tcW w:w="8778"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pPr>
          </w:p>
          <w:p w:rsidR="00700CF0" w:rsidRDefault="00700CF0" w:rsidP="005F647D">
            <w:pPr>
              <w:spacing w:before="0" w:after="0" w:line="240" w:lineRule="auto"/>
              <w:rPr>
                <w:rFonts w:ascii="Calibri" w:hAnsi="Calibri" w:cs="Calibri"/>
              </w:rPr>
            </w:pPr>
          </w:p>
          <w:p w:rsidR="00700CF0" w:rsidRDefault="00700CF0" w:rsidP="005F647D">
            <w:pPr>
              <w:spacing w:before="0" w:after="0" w:line="240" w:lineRule="auto"/>
              <w:rPr>
                <w:rFonts w:ascii="Calibri" w:hAnsi="Calibri" w:cs="Calibri"/>
              </w:rPr>
            </w:pPr>
          </w:p>
        </w:tc>
      </w:tr>
    </w:tbl>
    <w:p w:rsidR="00700CF0" w:rsidRDefault="00700CF0" w:rsidP="00700CF0">
      <w:pPr>
        <w:spacing w:before="0" w:after="0" w:line="240" w:lineRule="auto"/>
        <w:rPr>
          <w:rFonts w:ascii="Calibri" w:hAnsi="Calibri" w:cs="Calibri"/>
        </w:rPr>
      </w:pPr>
    </w:p>
    <w:p w:rsidR="00700CF0" w:rsidRDefault="00700CF0" w:rsidP="00700CF0">
      <w:pPr>
        <w:spacing w:before="0" w:after="0" w:line="240" w:lineRule="auto"/>
        <w:rPr>
          <w:rFonts w:ascii="Calibri" w:hAnsi="Calibri" w:cs="Calibri"/>
        </w:rPr>
      </w:pPr>
    </w:p>
    <w:p w:rsidR="00700CF0" w:rsidRDefault="00700CF0" w:rsidP="00700CF0">
      <w:pPr>
        <w:spacing w:before="0" w:after="0" w:line="240" w:lineRule="auto"/>
        <w:rPr>
          <w:rFonts w:ascii="Calibri" w:hAnsi="Calibri" w:cs="Calibri"/>
        </w:rPr>
      </w:pPr>
    </w:p>
    <w:p w:rsidR="00700CF0" w:rsidRDefault="00700CF0" w:rsidP="00700CF0">
      <w:pPr>
        <w:spacing w:before="0" w:after="0" w:line="240" w:lineRule="auto"/>
      </w:pPr>
      <w:r>
        <w:rPr>
          <w:rFonts w:ascii="Calibri" w:hAnsi="Calibri" w:cs="Calibri"/>
        </w:rPr>
        <w:t>Semelhanças e diferenças sociolinguísticas marcantes entre as localidades de ocorrência da língua</w:t>
      </w:r>
    </w:p>
    <w:tbl>
      <w:tblPr>
        <w:tblW w:w="0" w:type="auto"/>
        <w:tblInd w:w="103" w:type="dxa"/>
        <w:tblLayout w:type="fixed"/>
        <w:tblCellMar>
          <w:left w:w="103" w:type="dxa"/>
        </w:tblCellMar>
        <w:tblLook w:val="0000" w:firstRow="0" w:lastRow="0" w:firstColumn="0" w:lastColumn="0" w:noHBand="0" w:noVBand="0"/>
      </w:tblPr>
      <w:tblGrid>
        <w:gridCol w:w="8778"/>
      </w:tblGrid>
      <w:tr w:rsidR="00700CF0" w:rsidTr="005F647D">
        <w:tc>
          <w:tcPr>
            <w:tcW w:w="8778"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pPr>
          </w:p>
          <w:p w:rsidR="00700CF0" w:rsidRDefault="00700CF0" w:rsidP="005F647D">
            <w:pPr>
              <w:spacing w:before="0" w:after="0" w:line="240" w:lineRule="auto"/>
              <w:rPr>
                <w:rFonts w:ascii="Calibri" w:hAnsi="Calibri" w:cs="Calibri"/>
              </w:rPr>
            </w:pPr>
          </w:p>
          <w:p w:rsidR="00700CF0" w:rsidRDefault="00700CF0" w:rsidP="005F647D">
            <w:pPr>
              <w:spacing w:before="0" w:after="0" w:line="240" w:lineRule="auto"/>
              <w:rPr>
                <w:rFonts w:ascii="Calibri" w:hAnsi="Calibri" w:cs="Calibri"/>
              </w:rPr>
            </w:pPr>
          </w:p>
        </w:tc>
      </w:tr>
    </w:tbl>
    <w:p w:rsidR="00700CF0" w:rsidRDefault="00700CF0" w:rsidP="00700CF0">
      <w:pPr>
        <w:spacing w:before="0" w:after="0" w:line="240" w:lineRule="auto"/>
        <w:rPr>
          <w:rFonts w:ascii="Calibri" w:hAnsi="Calibri" w:cs="Calibri"/>
        </w:rPr>
      </w:pPr>
    </w:p>
    <w:p w:rsidR="00700CF0" w:rsidRDefault="00700CF0" w:rsidP="00700CF0">
      <w:pPr>
        <w:spacing w:before="0" w:after="0" w:line="240" w:lineRule="auto"/>
      </w:pPr>
      <w:r>
        <w:rPr>
          <w:rFonts w:ascii="Calibri" w:hAnsi="Calibri" w:cs="Calibri"/>
        </w:rPr>
        <w:t>Síntese das situações de risco para a comunidade linguística e a língua</w:t>
      </w:r>
    </w:p>
    <w:tbl>
      <w:tblPr>
        <w:tblW w:w="0" w:type="auto"/>
        <w:tblInd w:w="103" w:type="dxa"/>
        <w:tblLayout w:type="fixed"/>
        <w:tblCellMar>
          <w:left w:w="103" w:type="dxa"/>
        </w:tblCellMar>
        <w:tblLook w:val="0000" w:firstRow="0" w:lastRow="0" w:firstColumn="0" w:lastColumn="0" w:noHBand="0" w:noVBand="0"/>
      </w:tblPr>
      <w:tblGrid>
        <w:gridCol w:w="8778"/>
      </w:tblGrid>
      <w:tr w:rsidR="00700CF0" w:rsidTr="005F647D">
        <w:tc>
          <w:tcPr>
            <w:tcW w:w="8778"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pPr>
          </w:p>
          <w:p w:rsidR="00700CF0" w:rsidRDefault="00700CF0" w:rsidP="005F647D">
            <w:pPr>
              <w:spacing w:before="0" w:after="0" w:line="240" w:lineRule="auto"/>
              <w:rPr>
                <w:rFonts w:ascii="Calibri" w:hAnsi="Calibri" w:cs="Calibri"/>
              </w:rPr>
            </w:pPr>
          </w:p>
          <w:p w:rsidR="00700CF0" w:rsidRDefault="00700CF0" w:rsidP="005F647D">
            <w:pPr>
              <w:spacing w:before="0" w:after="0" w:line="240" w:lineRule="auto"/>
              <w:rPr>
                <w:rFonts w:ascii="Calibri" w:hAnsi="Calibri" w:cs="Calibri"/>
              </w:rPr>
            </w:pPr>
          </w:p>
        </w:tc>
      </w:tr>
    </w:tbl>
    <w:p w:rsidR="00700CF0" w:rsidRDefault="00700CF0" w:rsidP="00700CF0">
      <w:pPr>
        <w:spacing w:before="0" w:after="0" w:line="240" w:lineRule="auto"/>
        <w:rPr>
          <w:rFonts w:ascii="Calibri" w:hAnsi="Calibri" w:cs="Calibri"/>
        </w:rPr>
      </w:pPr>
    </w:p>
    <w:p w:rsidR="00700CF0" w:rsidRDefault="00700CF0" w:rsidP="00700CF0">
      <w:pPr>
        <w:shd w:val="clear" w:color="auto" w:fill="FFFFFF"/>
        <w:spacing w:before="0" w:after="0" w:line="240" w:lineRule="auto"/>
        <w:rPr>
          <w:rFonts w:ascii="Calibri" w:eastAsia="Georgia" w:hAnsi="Calibri" w:cs="Calibri"/>
          <w:b/>
        </w:rPr>
      </w:pPr>
    </w:p>
    <w:p w:rsidR="00700CF0" w:rsidRDefault="00700CF0" w:rsidP="00700CF0">
      <w:pPr>
        <w:shd w:val="clear" w:color="auto" w:fill="FFFFFF"/>
        <w:spacing w:before="0" w:after="0" w:line="240" w:lineRule="auto"/>
        <w:rPr>
          <w:rFonts w:ascii="Calibri" w:hAnsi="Calibri" w:cs="Calibri"/>
          <w:sz w:val="18"/>
          <w:szCs w:val="18"/>
        </w:rPr>
      </w:pPr>
      <w:r>
        <w:rPr>
          <w:rFonts w:ascii="Calibri" w:eastAsia="Georgia" w:hAnsi="Calibri" w:cs="Calibri"/>
          <w:b/>
        </w:rPr>
        <w:t>2.3 Dados do acervo digital sobre as localidades</w:t>
      </w:r>
    </w:p>
    <w:p w:rsidR="00700CF0" w:rsidRDefault="00700CF0" w:rsidP="00700CF0">
      <w:pPr>
        <w:spacing w:before="0" w:after="0" w:line="240" w:lineRule="auto"/>
        <w:rPr>
          <w:rFonts w:ascii="Calibri" w:hAnsi="Calibri" w:cs="Calibri"/>
        </w:rPr>
      </w:pPr>
      <w:r>
        <w:rPr>
          <w:rFonts w:ascii="Calibri" w:hAnsi="Calibri" w:cs="Calibri"/>
          <w:sz w:val="18"/>
          <w:szCs w:val="18"/>
        </w:rPr>
        <w:t>Utilize este item para anexar / fazer o upload de arquivos que caracterizem as localidades de ocorrência da língua: fotos, vídeos, mapas de cada localidade, croquis, etc. Para ca</w:t>
      </w:r>
      <w:r w:rsidR="00F15F41">
        <w:rPr>
          <w:rFonts w:ascii="Calibri" w:hAnsi="Calibri" w:cs="Calibri"/>
          <w:sz w:val="18"/>
          <w:szCs w:val="18"/>
        </w:rPr>
        <w:t>da upload, é necessário informar</w:t>
      </w:r>
      <w:r>
        <w:rPr>
          <w:rFonts w:ascii="Calibri" w:hAnsi="Calibri" w:cs="Calibri"/>
          <w:sz w:val="18"/>
          <w:szCs w:val="18"/>
        </w:rPr>
        <w:t xml:space="preserve"> do nome da localidade, utilizando o mesmo padrão de apresentação das localidades no item 6.4 do Módulo de Identificação da Pesquisa.</w:t>
      </w:r>
    </w:p>
    <w:p w:rsidR="00700CF0" w:rsidRDefault="00700CF0" w:rsidP="00700CF0">
      <w:pPr>
        <w:spacing w:before="0" w:after="0" w:line="240" w:lineRule="auto"/>
        <w:rPr>
          <w:rFonts w:ascii="Calibri" w:hAnsi="Calibri" w:cs="Calibri"/>
        </w:rPr>
      </w:pPr>
    </w:p>
    <w:tbl>
      <w:tblPr>
        <w:tblW w:w="0" w:type="auto"/>
        <w:tblInd w:w="103" w:type="dxa"/>
        <w:tblLayout w:type="fixed"/>
        <w:tblCellMar>
          <w:left w:w="103" w:type="dxa"/>
        </w:tblCellMar>
        <w:tblLook w:val="0000" w:firstRow="0" w:lastRow="0" w:firstColumn="0" w:lastColumn="0" w:noHBand="0" w:noVBand="0"/>
      </w:tblPr>
      <w:tblGrid>
        <w:gridCol w:w="4212"/>
        <w:gridCol w:w="4463"/>
      </w:tblGrid>
      <w:tr w:rsidR="00700CF0" w:rsidTr="005F647D">
        <w:tc>
          <w:tcPr>
            <w:tcW w:w="4212"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eastAsia="Georgia" w:hAnsi="Calibri" w:cs="Calibri"/>
                <w:shd w:val="clear" w:color="auto" w:fill="A4C2F4"/>
              </w:rPr>
            </w:pPr>
            <w:r>
              <w:rPr>
                <w:rFonts w:ascii="Calibri" w:hAnsi="Calibri" w:cs="Calibri"/>
              </w:rPr>
              <w:t>Nome do local</w:t>
            </w:r>
          </w:p>
        </w:tc>
        <w:tc>
          <w:tcPr>
            <w:tcW w:w="4463"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pPr>
            <w:r>
              <w:rPr>
                <w:rFonts w:ascii="Calibri" w:eastAsia="Georgia" w:hAnsi="Calibri" w:cs="Calibri"/>
                <w:shd w:val="clear" w:color="auto" w:fill="A4C2F4"/>
              </w:rPr>
              <w:t>Anexar/ Fazer Upload de dados do acervo digital sobre as localidades</w:t>
            </w:r>
          </w:p>
        </w:tc>
      </w:tr>
      <w:tr w:rsidR="00700CF0" w:rsidTr="005F647D">
        <w:tc>
          <w:tcPr>
            <w:tcW w:w="4212"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hAnsi="Calibri" w:cs="Calibri"/>
              </w:rPr>
            </w:pPr>
          </w:p>
          <w:p w:rsidR="00700CF0" w:rsidRDefault="00700CF0" w:rsidP="005F647D">
            <w:pPr>
              <w:spacing w:before="0" w:after="0" w:line="240" w:lineRule="auto"/>
              <w:rPr>
                <w:rFonts w:ascii="Calibri" w:hAnsi="Calibri" w:cs="Calibri"/>
              </w:rPr>
            </w:pPr>
          </w:p>
        </w:tc>
        <w:tc>
          <w:tcPr>
            <w:tcW w:w="4463"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hAnsi="Calibri" w:cs="Calibri"/>
              </w:rPr>
            </w:pPr>
          </w:p>
        </w:tc>
      </w:tr>
    </w:tbl>
    <w:p w:rsidR="00700CF0" w:rsidRDefault="00700CF0" w:rsidP="00700CF0">
      <w:pPr>
        <w:spacing w:before="0" w:after="0" w:line="240" w:lineRule="auto"/>
        <w:rPr>
          <w:rFonts w:ascii="Calibri" w:hAnsi="Calibri" w:cs="Calibri"/>
          <w:b/>
        </w:rPr>
      </w:pPr>
    </w:p>
    <w:p w:rsidR="00700CF0" w:rsidRDefault="00700CF0" w:rsidP="007048F4">
      <w:pPr>
        <w:widowControl/>
        <w:numPr>
          <w:ilvl w:val="1"/>
          <w:numId w:val="9"/>
        </w:numPr>
        <w:spacing w:before="0" w:after="0" w:line="240" w:lineRule="auto"/>
        <w:ind w:left="0" w:firstLine="0"/>
        <w:contextualSpacing/>
        <w:rPr>
          <w:rFonts w:ascii="Calibri" w:hAnsi="Calibri" w:cs="Calibri"/>
          <w:sz w:val="18"/>
          <w:szCs w:val="18"/>
        </w:rPr>
      </w:pPr>
      <w:r>
        <w:rPr>
          <w:rFonts w:ascii="Calibri" w:hAnsi="Calibri" w:cs="Calibri"/>
          <w:b/>
        </w:rPr>
        <w:t>Mapa(s) de distribuição geográfica da língua</w:t>
      </w:r>
    </w:p>
    <w:p w:rsidR="00700CF0" w:rsidRDefault="00700CF0" w:rsidP="00700CF0">
      <w:pPr>
        <w:spacing w:before="0" w:after="0" w:line="240" w:lineRule="auto"/>
        <w:rPr>
          <w:rFonts w:ascii="Calibri" w:eastAsia="Georgia" w:hAnsi="Calibri" w:cs="Calibri"/>
          <w:i/>
          <w:shd w:val="clear" w:color="auto" w:fill="A4C2F4"/>
        </w:rPr>
      </w:pPr>
      <w:r>
        <w:rPr>
          <w:rFonts w:ascii="Calibri" w:hAnsi="Calibri" w:cs="Calibri"/>
          <w:sz w:val="18"/>
          <w:szCs w:val="18"/>
        </w:rPr>
        <w:t xml:space="preserve">Apresente um ou mais mapas (esboço, croqui, etc) que represente(m) a distribuição geográfica da língua. </w:t>
      </w:r>
    </w:p>
    <w:tbl>
      <w:tblPr>
        <w:tblW w:w="0" w:type="auto"/>
        <w:tblInd w:w="103" w:type="dxa"/>
        <w:tblLayout w:type="fixed"/>
        <w:tblCellMar>
          <w:left w:w="103" w:type="dxa"/>
        </w:tblCellMar>
        <w:tblLook w:val="0000" w:firstRow="0" w:lastRow="0" w:firstColumn="0" w:lastColumn="0" w:noHBand="0" w:noVBand="0"/>
      </w:tblPr>
      <w:tblGrid>
        <w:gridCol w:w="8677"/>
      </w:tblGrid>
      <w:tr w:rsidR="00700CF0" w:rsidTr="005F647D">
        <w:tc>
          <w:tcPr>
            <w:tcW w:w="8677"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F15F41" w:rsidP="005F647D">
            <w:pPr>
              <w:spacing w:before="0" w:after="0" w:line="240" w:lineRule="auto"/>
            </w:pPr>
            <w:r w:rsidRPr="00F15F41">
              <w:rPr>
                <w:rFonts w:ascii="Calibri" w:eastAsia="Georgia" w:hAnsi="Calibri" w:cs="Calibri"/>
                <w:i/>
                <w:shd w:val="clear" w:color="auto" w:fill="A4C2F4"/>
              </w:rPr>
              <w:t>Anexar arquivo(s) ao formulário impresso / Fazer upload de arquivo(s)</w:t>
            </w:r>
          </w:p>
        </w:tc>
      </w:tr>
    </w:tbl>
    <w:p w:rsidR="00700CF0" w:rsidRDefault="00700CF0" w:rsidP="00700CF0">
      <w:pPr>
        <w:spacing w:before="0" w:after="0" w:line="240" w:lineRule="auto"/>
        <w:rPr>
          <w:rFonts w:ascii="Calibri" w:hAnsi="Calibri" w:cs="Calibri"/>
          <w:b/>
        </w:rPr>
      </w:pPr>
    </w:p>
    <w:p w:rsidR="00700CF0" w:rsidRDefault="00700CF0" w:rsidP="00700CF0">
      <w:pPr>
        <w:spacing w:before="0" w:after="0" w:line="240" w:lineRule="auto"/>
        <w:rPr>
          <w:rFonts w:ascii="Calibri" w:hAnsi="Calibri" w:cs="Calibri"/>
          <w:sz w:val="18"/>
          <w:szCs w:val="18"/>
        </w:rPr>
      </w:pPr>
    </w:p>
    <w:p w:rsidR="00700CF0" w:rsidRDefault="00700CF0" w:rsidP="00700CF0">
      <w:pPr>
        <w:spacing w:before="0" w:after="0" w:line="240" w:lineRule="auto"/>
        <w:rPr>
          <w:rFonts w:ascii="Calibri" w:hAnsi="Calibri" w:cs="Calibri"/>
          <w:sz w:val="18"/>
          <w:szCs w:val="18"/>
        </w:rPr>
      </w:pPr>
    </w:p>
    <w:p w:rsidR="00700CF0" w:rsidRDefault="00700CF0" w:rsidP="00700CF0">
      <w:pPr>
        <w:spacing w:before="0" w:after="0" w:line="240" w:lineRule="auto"/>
        <w:rPr>
          <w:rFonts w:ascii="Calibri" w:hAnsi="Calibri" w:cs="Calibri"/>
          <w:sz w:val="18"/>
          <w:szCs w:val="18"/>
        </w:rPr>
      </w:pPr>
    </w:p>
    <w:p w:rsidR="00700CF0" w:rsidRDefault="00700CF0" w:rsidP="00700CF0">
      <w:pPr>
        <w:spacing w:before="0" w:after="0" w:line="240" w:lineRule="auto"/>
        <w:rPr>
          <w:rFonts w:ascii="Calibri" w:hAnsi="Calibri" w:cs="Calibri"/>
        </w:rPr>
      </w:pPr>
    </w:p>
    <w:p w:rsidR="00700CF0" w:rsidRDefault="00700CF0" w:rsidP="00700CF0">
      <w:pPr>
        <w:spacing w:before="0" w:after="0" w:line="240" w:lineRule="auto"/>
        <w:rPr>
          <w:rFonts w:ascii="Calibri" w:hAnsi="Calibri" w:cs="Calibri"/>
        </w:rPr>
      </w:pPr>
    </w:p>
    <w:p w:rsidR="00700CF0" w:rsidRDefault="00700CF0" w:rsidP="00700CF0">
      <w:pPr>
        <w:spacing w:before="0" w:after="0" w:line="240" w:lineRule="auto"/>
        <w:rPr>
          <w:rFonts w:ascii="Calibri" w:hAnsi="Calibri" w:cs="Calibri"/>
        </w:rPr>
      </w:pPr>
    </w:p>
    <w:p w:rsidR="00700CF0" w:rsidRDefault="00700CF0" w:rsidP="00700CF0">
      <w:pPr>
        <w:spacing w:before="0" w:after="0" w:line="240" w:lineRule="auto"/>
        <w:rPr>
          <w:rFonts w:ascii="Calibri" w:hAnsi="Calibri" w:cs="Calibri"/>
        </w:rPr>
      </w:pPr>
    </w:p>
    <w:p w:rsidR="00700CF0" w:rsidRDefault="00700CF0" w:rsidP="00700CF0">
      <w:pPr>
        <w:spacing w:before="0" w:after="0" w:line="240" w:lineRule="auto"/>
        <w:rPr>
          <w:rFonts w:ascii="Calibri" w:hAnsi="Calibri" w:cs="Calibri"/>
        </w:rPr>
      </w:pPr>
    </w:p>
    <w:p w:rsidR="00700CF0" w:rsidRDefault="00700CF0" w:rsidP="00700CF0">
      <w:pPr>
        <w:spacing w:before="0" w:after="0" w:line="240" w:lineRule="auto"/>
        <w:rPr>
          <w:rFonts w:ascii="Calibri" w:hAnsi="Calibri" w:cs="Calibri"/>
        </w:rPr>
      </w:pPr>
    </w:p>
    <w:p w:rsidR="00700CF0" w:rsidRDefault="00700CF0" w:rsidP="00700CF0">
      <w:pPr>
        <w:spacing w:before="0" w:after="0" w:line="240" w:lineRule="auto"/>
        <w:rPr>
          <w:rFonts w:ascii="Calibri" w:hAnsi="Calibri" w:cs="Calibri"/>
        </w:rPr>
      </w:pPr>
    </w:p>
    <w:p w:rsidR="00700CF0" w:rsidRDefault="00700CF0" w:rsidP="00700CF0">
      <w:pPr>
        <w:spacing w:before="0" w:after="0" w:line="240" w:lineRule="auto"/>
        <w:rPr>
          <w:rFonts w:ascii="Calibri" w:hAnsi="Calibri" w:cs="Calibri"/>
        </w:rPr>
      </w:pPr>
    </w:p>
    <w:p w:rsidR="00700CF0" w:rsidRDefault="00700CF0" w:rsidP="00700CF0">
      <w:pPr>
        <w:spacing w:before="0" w:after="0" w:line="240" w:lineRule="auto"/>
        <w:rPr>
          <w:rFonts w:ascii="Calibri" w:hAnsi="Calibri" w:cs="Calibri"/>
        </w:rPr>
      </w:pPr>
    </w:p>
    <w:p w:rsidR="00700CF0" w:rsidRDefault="00700CF0" w:rsidP="00700CF0">
      <w:pPr>
        <w:sectPr w:rsidR="00700CF0">
          <w:footerReference w:type="even" r:id="rId10"/>
          <w:footerReference w:type="default" r:id="rId11"/>
          <w:footerReference w:type="first" r:id="rId12"/>
          <w:pgSz w:w="12240" w:h="15840"/>
          <w:pgMar w:top="1440" w:right="1800" w:bottom="1440" w:left="1800" w:header="720" w:footer="720" w:gutter="0"/>
          <w:cols w:space="720"/>
          <w:docGrid w:linePitch="240" w:charSpace="-2458"/>
        </w:sectPr>
      </w:pPr>
    </w:p>
    <w:p w:rsidR="00F15F41" w:rsidRDefault="00700CF0" w:rsidP="00700CF0">
      <w:pPr>
        <w:pStyle w:val="Ttulo1"/>
        <w:ind w:left="0" w:firstLine="0"/>
      </w:pPr>
      <w:bookmarkStart w:id="16" w:name="_Toc403403515"/>
      <w:r>
        <w:t xml:space="preserve">Módulo </w:t>
      </w:r>
      <w:r w:rsidR="00F15F41">
        <w:t>3</w:t>
      </w:r>
    </w:p>
    <w:p w:rsidR="00700CF0" w:rsidRDefault="00700CF0" w:rsidP="00700CF0">
      <w:pPr>
        <w:pStyle w:val="Ttulo1"/>
        <w:ind w:left="0" w:firstLine="0"/>
      </w:pPr>
      <w:r>
        <w:t>Comunidade Linguística</w:t>
      </w:r>
      <w:bookmarkEnd w:id="16"/>
    </w:p>
    <w:p w:rsidR="00700CF0" w:rsidRDefault="00700CF0" w:rsidP="00700CF0">
      <w:pPr>
        <w:pStyle w:val="Subttulo"/>
        <w:rPr>
          <w:rFonts w:eastAsia="Georgia"/>
        </w:rPr>
      </w:pPr>
      <w:bookmarkStart w:id="17" w:name="_Toc403403516"/>
      <w:r>
        <w:t>1. Identificação da comunidade linguística</w:t>
      </w:r>
      <w:bookmarkEnd w:id="17"/>
    </w:p>
    <w:p w:rsidR="00700CF0" w:rsidRDefault="00700CF0" w:rsidP="00700CF0">
      <w:pPr>
        <w:spacing w:before="0" w:after="0" w:line="240" w:lineRule="auto"/>
        <w:rPr>
          <w:rFonts w:ascii="Calibri" w:eastAsia="Georgia" w:hAnsi="Calibri" w:cs="Calibri"/>
          <w:sz w:val="18"/>
          <w:szCs w:val="18"/>
        </w:rPr>
      </w:pPr>
      <w:r>
        <w:rPr>
          <w:rFonts w:ascii="Calibri" w:eastAsia="Georgia" w:hAnsi="Calibri" w:cs="Calibri"/>
        </w:rPr>
        <w:t>A comunidade linguística pode ser classificada como:</w:t>
      </w:r>
    </w:p>
    <w:p w:rsidR="00700CF0" w:rsidRDefault="00F15F41" w:rsidP="00700CF0">
      <w:pPr>
        <w:spacing w:before="0" w:after="0" w:line="240" w:lineRule="auto"/>
        <w:rPr>
          <w:rFonts w:ascii="Calibri" w:eastAsia="Georgia" w:hAnsi="Calibri" w:cs="Calibri"/>
          <w:sz w:val="20"/>
          <w:szCs w:val="20"/>
        </w:rPr>
      </w:pPr>
      <w:r>
        <w:rPr>
          <w:rFonts w:ascii="Calibri" w:eastAsia="Georgia" w:hAnsi="Calibri" w:cs="Calibri"/>
          <w:sz w:val="18"/>
          <w:szCs w:val="18"/>
        </w:rPr>
        <w:t>Selecione a classificação a</w:t>
      </w:r>
      <w:r w:rsidR="00700CF0">
        <w:rPr>
          <w:rFonts w:ascii="Calibri" w:eastAsia="Georgia" w:hAnsi="Calibri" w:cs="Calibri"/>
          <w:sz w:val="18"/>
          <w:szCs w:val="18"/>
        </w:rPr>
        <w:t xml:space="preserve">dequada para a comunidade linguística. </w:t>
      </w:r>
    </w:p>
    <w:tbl>
      <w:tblPr>
        <w:tblW w:w="0" w:type="auto"/>
        <w:tblInd w:w="130" w:type="dxa"/>
        <w:tblLayout w:type="fixed"/>
        <w:tblCellMar>
          <w:top w:w="100" w:type="dxa"/>
          <w:left w:w="80" w:type="dxa"/>
          <w:bottom w:w="100" w:type="dxa"/>
          <w:right w:w="100" w:type="dxa"/>
        </w:tblCellMar>
        <w:tblLook w:val="0000" w:firstRow="0" w:lastRow="0" w:firstColumn="0" w:lastColumn="0" w:noHBand="0" w:noVBand="0"/>
      </w:tblPr>
      <w:tblGrid>
        <w:gridCol w:w="2259"/>
        <w:gridCol w:w="6173"/>
      </w:tblGrid>
      <w:tr w:rsidR="00700CF0" w:rsidTr="005F647D">
        <w:tc>
          <w:tcPr>
            <w:tcW w:w="2259"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eastAsia="Calibri" w:hAnsi="Calibri" w:cs="Calibri"/>
                <w:sz w:val="20"/>
                <w:szCs w:val="20"/>
              </w:rPr>
            </w:pPr>
            <w:bookmarkStart w:id="18" w:name="h.a5gbfxm6i50w"/>
            <w:bookmarkEnd w:id="18"/>
            <w:r>
              <w:rPr>
                <w:rFonts w:ascii="Calibri" w:eastAsia="Georgia" w:hAnsi="Calibri" w:cs="Calibri"/>
                <w:sz w:val="20"/>
                <w:szCs w:val="20"/>
              </w:rPr>
              <w:t xml:space="preserve">[  ] Indígena </w:t>
            </w:r>
          </w:p>
        </w:tc>
        <w:tc>
          <w:tcPr>
            <w:tcW w:w="6173"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pacing w:before="0" w:after="0" w:line="240" w:lineRule="auto"/>
            </w:pPr>
            <w:bookmarkStart w:id="19" w:name="h.c7jy903xad16"/>
            <w:bookmarkEnd w:id="19"/>
            <w:r>
              <w:rPr>
                <w:rFonts w:ascii="Calibri" w:eastAsia="Calibri" w:hAnsi="Calibri" w:cs="Calibri"/>
                <w:sz w:val="20"/>
                <w:szCs w:val="20"/>
              </w:rPr>
              <w:t xml:space="preserve">→ </w:t>
            </w:r>
            <w:r>
              <w:rPr>
                <w:rFonts w:ascii="Calibri" w:eastAsia="Georgia" w:hAnsi="Calibri" w:cs="Calibri"/>
                <w:sz w:val="20"/>
                <w:szCs w:val="20"/>
              </w:rPr>
              <w:t>Identificar a(s) etnia(s)</w:t>
            </w:r>
          </w:p>
        </w:tc>
      </w:tr>
      <w:tr w:rsidR="00700CF0" w:rsidTr="005F647D">
        <w:tc>
          <w:tcPr>
            <w:tcW w:w="2259"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eastAsia="Calibri" w:hAnsi="Calibri" w:cs="Calibri"/>
                <w:sz w:val="20"/>
                <w:szCs w:val="20"/>
              </w:rPr>
            </w:pPr>
            <w:bookmarkStart w:id="20" w:name="h.vebhnfxo15zi"/>
            <w:bookmarkEnd w:id="20"/>
            <w:r>
              <w:rPr>
                <w:rFonts w:ascii="Calibri" w:eastAsia="Georgia" w:hAnsi="Calibri" w:cs="Calibri"/>
                <w:sz w:val="20"/>
                <w:szCs w:val="20"/>
              </w:rPr>
              <w:t>[  ] De imigração</w:t>
            </w:r>
          </w:p>
        </w:tc>
        <w:tc>
          <w:tcPr>
            <w:tcW w:w="6173"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pacing w:before="0" w:after="0" w:line="240" w:lineRule="auto"/>
            </w:pPr>
            <w:r>
              <w:rPr>
                <w:rFonts w:ascii="Calibri" w:eastAsia="Calibri" w:hAnsi="Calibri" w:cs="Calibri"/>
                <w:sz w:val="20"/>
                <w:szCs w:val="20"/>
              </w:rPr>
              <w:t xml:space="preserve">→ </w:t>
            </w:r>
            <w:r>
              <w:rPr>
                <w:rFonts w:ascii="Calibri" w:eastAsia="Georgia" w:hAnsi="Calibri" w:cs="Calibri"/>
                <w:sz w:val="20"/>
                <w:szCs w:val="20"/>
              </w:rPr>
              <w:t>Identificar país/região de origem</w:t>
            </w:r>
          </w:p>
        </w:tc>
      </w:tr>
      <w:tr w:rsidR="00700CF0" w:rsidTr="005F647D">
        <w:tc>
          <w:tcPr>
            <w:tcW w:w="2259"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hAnsi="Calibri" w:cs="Calibri"/>
                <w:sz w:val="20"/>
                <w:szCs w:val="20"/>
              </w:rPr>
            </w:pPr>
            <w:r>
              <w:rPr>
                <w:rFonts w:ascii="Calibri" w:eastAsia="Georgia" w:hAnsi="Calibri" w:cs="Calibri"/>
                <w:sz w:val="20"/>
                <w:szCs w:val="20"/>
              </w:rPr>
              <w:t>[  ] Afro-brasileira</w:t>
            </w:r>
          </w:p>
        </w:tc>
        <w:tc>
          <w:tcPr>
            <w:tcW w:w="6173"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rPr>
                <w:rFonts w:ascii="Calibri" w:hAnsi="Calibri" w:cs="Calibri"/>
                <w:sz w:val="20"/>
                <w:szCs w:val="20"/>
              </w:rPr>
            </w:pPr>
          </w:p>
        </w:tc>
      </w:tr>
      <w:tr w:rsidR="00700CF0" w:rsidTr="005F647D">
        <w:tc>
          <w:tcPr>
            <w:tcW w:w="2259"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hAnsi="Calibri" w:cs="Calibri"/>
                <w:sz w:val="20"/>
                <w:szCs w:val="20"/>
              </w:rPr>
            </w:pPr>
            <w:r>
              <w:rPr>
                <w:rFonts w:ascii="Calibri" w:hAnsi="Calibri" w:cs="Calibri"/>
                <w:sz w:val="20"/>
                <w:szCs w:val="20"/>
              </w:rPr>
              <w:t>[  ] Outra. Explique</w:t>
            </w:r>
          </w:p>
        </w:tc>
        <w:tc>
          <w:tcPr>
            <w:tcW w:w="6173"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rPr>
                <w:rFonts w:ascii="Calibri" w:hAnsi="Calibri" w:cs="Calibri"/>
                <w:sz w:val="20"/>
                <w:szCs w:val="20"/>
              </w:rPr>
            </w:pPr>
            <w:bookmarkStart w:id="21" w:name="h.kv757nod0v3y"/>
            <w:bookmarkEnd w:id="21"/>
          </w:p>
        </w:tc>
      </w:tr>
      <w:tr w:rsidR="00700CF0" w:rsidTr="005F647D">
        <w:tc>
          <w:tcPr>
            <w:tcW w:w="2259"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hAnsi="Calibri" w:cs="Calibri"/>
                <w:sz w:val="20"/>
                <w:szCs w:val="20"/>
              </w:rPr>
            </w:pPr>
            <w:r>
              <w:rPr>
                <w:rFonts w:ascii="Calibri" w:hAnsi="Calibri" w:cs="Calibri"/>
                <w:sz w:val="20"/>
                <w:szCs w:val="20"/>
              </w:rPr>
              <w:t>[  ] Não-especificada</w:t>
            </w:r>
          </w:p>
        </w:tc>
        <w:tc>
          <w:tcPr>
            <w:tcW w:w="6173"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rPr>
                <w:rFonts w:ascii="Calibri" w:hAnsi="Calibri" w:cs="Calibri"/>
                <w:sz w:val="20"/>
                <w:szCs w:val="20"/>
              </w:rPr>
            </w:pPr>
          </w:p>
        </w:tc>
      </w:tr>
    </w:tbl>
    <w:p w:rsidR="00700CF0" w:rsidRDefault="00700CF0" w:rsidP="00700CF0">
      <w:pPr>
        <w:spacing w:before="0" w:after="0" w:line="240" w:lineRule="auto"/>
        <w:rPr>
          <w:rFonts w:ascii="Calibri" w:hAnsi="Calibri" w:cs="Calibri"/>
          <w:u w:val="single"/>
        </w:rPr>
      </w:pPr>
    </w:p>
    <w:p w:rsidR="00700CF0" w:rsidRDefault="00700CF0" w:rsidP="00700CF0">
      <w:pPr>
        <w:pStyle w:val="Subttulo"/>
      </w:pPr>
      <w:bookmarkStart w:id="22" w:name="_Toc403403517"/>
      <w:r>
        <w:t>2. População da comunidade linguística</w:t>
      </w:r>
      <w:bookmarkEnd w:id="22"/>
    </w:p>
    <w:p w:rsidR="00700CF0" w:rsidRDefault="00700CF0" w:rsidP="00700CF0">
      <w:pPr>
        <w:spacing w:before="0" w:after="0" w:line="240" w:lineRule="auto"/>
        <w:rPr>
          <w:rFonts w:ascii="Calibri" w:hAnsi="Calibri" w:cs="Calibri"/>
          <w:sz w:val="18"/>
          <w:szCs w:val="18"/>
        </w:rPr>
      </w:pPr>
      <w:r>
        <w:rPr>
          <w:rFonts w:ascii="Calibri" w:hAnsi="Calibri" w:cs="Calibri"/>
          <w:b/>
        </w:rPr>
        <w:t>2.1 População identificada na pesquisa (comunidade de referência)</w:t>
      </w:r>
    </w:p>
    <w:p w:rsidR="00700CF0" w:rsidRDefault="00700CF0" w:rsidP="00700CF0">
      <w:pPr>
        <w:spacing w:before="0" w:after="0" w:line="240" w:lineRule="auto"/>
      </w:pPr>
      <w:r>
        <w:rPr>
          <w:rFonts w:ascii="Calibri" w:hAnsi="Calibri" w:cs="Calibri"/>
          <w:sz w:val="18"/>
          <w:szCs w:val="18"/>
        </w:rPr>
        <w:t>Informe, em números absolutos, a população de indivíduos da comunidade de referência identificada pela pesquisa.</w:t>
      </w:r>
    </w:p>
    <w:tbl>
      <w:tblPr>
        <w:tblW w:w="0" w:type="auto"/>
        <w:tblInd w:w="103" w:type="dxa"/>
        <w:tblLayout w:type="fixed"/>
        <w:tblCellMar>
          <w:left w:w="103" w:type="dxa"/>
        </w:tblCellMar>
        <w:tblLook w:val="0000" w:firstRow="0" w:lastRow="0" w:firstColumn="0" w:lastColumn="0" w:noHBand="0" w:noVBand="0"/>
      </w:tblPr>
      <w:tblGrid>
        <w:gridCol w:w="8416"/>
      </w:tblGrid>
      <w:tr w:rsidR="00700CF0" w:rsidTr="005F647D">
        <w:tc>
          <w:tcPr>
            <w:tcW w:w="8416"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pPr>
          </w:p>
        </w:tc>
      </w:tr>
    </w:tbl>
    <w:p w:rsidR="00700CF0" w:rsidRDefault="00700CF0" w:rsidP="00700CF0">
      <w:pPr>
        <w:spacing w:before="0" w:after="0" w:line="240" w:lineRule="auto"/>
        <w:rPr>
          <w:rFonts w:ascii="Calibri" w:hAnsi="Calibri" w:cs="Calibri"/>
        </w:rPr>
      </w:pPr>
    </w:p>
    <w:p w:rsidR="00700CF0" w:rsidRDefault="00700CF0" w:rsidP="00700CF0">
      <w:pPr>
        <w:spacing w:before="0" w:after="0" w:line="240" w:lineRule="auto"/>
        <w:rPr>
          <w:rFonts w:ascii="Calibri" w:hAnsi="Calibri" w:cs="Calibri"/>
          <w:b/>
          <w:sz w:val="18"/>
          <w:szCs w:val="18"/>
        </w:rPr>
      </w:pPr>
      <w:r>
        <w:rPr>
          <w:rFonts w:ascii="Calibri" w:hAnsi="Calibri" w:cs="Calibri"/>
          <w:b/>
        </w:rPr>
        <w:t>2.2 Estimativa da população total</w:t>
      </w:r>
    </w:p>
    <w:p w:rsidR="00700CF0" w:rsidRPr="00F15F41" w:rsidRDefault="00700CF0" w:rsidP="00700CF0">
      <w:pPr>
        <w:spacing w:before="0" w:after="0" w:line="240" w:lineRule="auto"/>
      </w:pPr>
      <w:r w:rsidRPr="00F15F41">
        <w:rPr>
          <w:rFonts w:ascii="Calibri" w:hAnsi="Calibri" w:cs="Calibri"/>
          <w:sz w:val="18"/>
          <w:szCs w:val="18"/>
        </w:rPr>
        <w:t>Informe, em números absolutos, a(s) estimativa(s) do total de indivíduos da comunidade linguística (da própria pesquisa e/ou outras pesquisas disponíveis).</w:t>
      </w:r>
    </w:p>
    <w:tbl>
      <w:tblPr>
        <w:tblW w:w="0" w:type="auto"/>
        <w:tblInd w:w="103" w:type="dxa"/>
        <w:tblLayout w:type="fixed"/>
        <w:tblCellMar>
          <w:left w:w="103" w:type="dxa"/>
        </w:tblCellMar>
        <w:tblLook w:val="0000" w:firstRow="0" w:lastRow="0" w:firstColumn="0" w:lastColumn="0" w:noHBand="0" w:noVBand="0"/>
      </w:tblPr>
      <w:tblGrid>
        <w:gridCol w:w="8416"/>
      </w:tblGrid>
      <w:tr w:rsidR="00700CF0" w:rsidTr="005F647D">
        <w:tc>
          <w:tcPr>
            <w:tcW w:w="8416"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pPr>
          </w:p>
          <w:p w:rsidR="00700CF0" w:rsidRDefault="00700CF0" w:rsidP="005F647D">
            <w:pPr>
              <w:spacing w:before="0" w:after="0" w:line="240" w:lineRule="auto"/>
              <w:rPr>
                <w:rFonts w:ascii="Calibri" w:hAnsi="Calibri" w:cs="Calibri"/>
                <w:b/>
              </w:rPr>
            </w:pPr>
          </w:p>
        </w:tc>
      </w:tr>
    </w:tbl>
    <w:p w:rsidR="00700CF0" w:rsidRDefault="00700CF0" w:rsidP="00700CF0">
      <w:pPr>
        <w:spacing w:before="0" w:after="0" w:line="240" w:lineRule="auto"/>
        <w:rPr>
          <w:rFonts w:ascii="Calibri" w:hAnsi="Calibri" w:cs="Calibri"/>
          <w:b/>
          <w:u w:val="single"/>
        </w:rPr>
      </w:pPr>
    </w:p>
    <w:p w:rsidR="00700CF0" w:rsidRDefault="00700CF0" w:rsidP="00700CF0">
      <w:pPr>
        <w:pStyle w:val="Subttulo"/>
        <w:rPr>
          <w:sz w:val="18"/>
          <w:szCs w:val="18"/>
        </w:rPr>
      </w:pPr>
      <w:bookmarkStart w:id="23" w:name="_Toc403403518"/>
      <w:r>
        <w:t>3. Caracterização da comunidade linguística</w:t>
      </w:r>
      <w:bookmarkEnd w:id="23"/>
    </w:p>
    <w:p w:rsidR="00700CF0" w:rsidRDefault="00700CF0" w:rsidP="00700CF0">
      <w:pPr>
        <w:spacing w:before="0" w:after="0" w:line="240" w:lineRule="auto"/>
        <w:rPr>
          <w:rFonts w:ascii="Calibri" w:hAnsi="Calibri" w:cs="Calibri"/>
          <w:b/>
        </w:rPr>
      </w:pPr>
      <w:r>
        <w:rPr>
          <w:rFonts w:ascii="Calibri" w:hAnsi="Calibri" w:cs="Calibri"/>
          <w:sz w:val="18"/>
          <w:szCs w:val="18"/>
        </w:rPr>
        <w:t>Para cada um dos subitens, produza um texto dissertativo que caracterize a comunidade linguística, com base nas questões propostas.</w:t>
      </w:r>
    </w:p>
    <w:p w:rsidR="00700CF0" w:rsidRDefault="00700CF0" w:rsidP="00700CF0">
      <w:pPr>
        <w:spacing w:before="0" w:after="0" w:line="240" w:lineRule="auto"/>
        <w:rPr>
          <w:rFonts w:ascii="Calibri" w:hAnsi="Calibri" w:cs="Calibri"/>
          <w:b/>
        </w:rPr>
      </w:pPr>
    </w:p>
    <w:p w:rsidR="00700CF0" w:rsidRDefault="00700CF0" w:rsidP="00700CF0">
      <w:pPr>
        <w:spacing w:before="0" w:after="0" w:line="240" w:lineRule="auto"/>
        <w:rPr>
          <w:rFonts w:ascii="Calibri" w:hAnsi="Calibri" w:cs="Calibri"/>
          <w:sz w:val="18"/>
          <w:szCs w:val="18"/>
        </w:rPr>
      </w:pPr>
      <w:r>
        <w:rPr>
          <w:rFonts w:ascii="Calibri" w:hAnsi="Calibri" w:cs="Calibri"/>
          <w:b/>
        </w:rPr>
        <w:t>3.1 Histórico</w:t>
      </w:r>
    </w:p>
    <w:p w:rsidR="00700CF0" w:rsidRDefault="00700CF0" w:rsidP="00700CF0">
      <w:pPr>
        <w:spacing w:before="0" w:after="0" w:line="240" w:lineRule="auto"/>
        <w:rPr>
          <w:rFonts w:ascii="Calibri" w:hAnsi="Calibri" w:cs="Calibri"/>
          <w:sz w:val="18"/>
          <w:szCs w:val="18"/>
        </w:rPr>
      </w:pPr>
      <w:r>
        <w:rPr>
          <w:rFonts w:ascii="Calibri" w:hAnsi="Calibri" w:cs="Calibri"/>
          <w:sz w:val="18"/>
          <w:szCs w:val="18"/>
        </w:rPr>
        <w:t xml:space="preserve">Sintetize o contexto histórico da comunidade linguística, ressaltando os seguintes aspectos: </w:t>
      </w:r>
      <w:r>
        <w:rPr>
          <w:rFonts w:ascii="Calibri" w:hAnsi="Calibri" w:cs="Calibri"/>
          <w:b/>
          <w:sz w:val="18"/>
          <w:szCs w:val="18"/>
        </w:rPr>
        <w:t>deslocamento geográfico</w:t>
      </w:r>
      <w:r>
        <w:rPr>
          <w:rFonts w:ascii="Calibri" w:hAnsi="Calibri" w:cs="Calibri"/>
          <w:sz w:val="18"/>
          <w:szCs w:val="18"/>
        </w:rPr>
        <w:t xml:space="preserve"> dos falantes (seu território atual e passado); eventos históricos que levaram os falantes a terem </w:t>
      </w:r>
      <w:r>
        <w:rPr>
          <w:rFonts w:ascii="Calibri" w:hAnsi="Calibri" w:cs="Calibri"/>
          <w:b/>
          <w:sz w:val="18"/>
          <w:szCs w:val="18"/>
        </w:rPr>
        <w:t>contato com outras línguas</w:t>
      </w:r>
      <w:r>
        <w:rPr>
          <w:rFonts w:ascii="Calibri" w:hAnsi="Calibri" w:cs="Calibri"/>
          <w:sz w:val="18"/>
          <w:szCs w:val="18"/>
        </w:rPr>
        <w:t xml:space="preserve">, além de outros aspectos e situações considerados pertinentes para este campo. </w:t>
      </w:r>
    </w:p>
    <w:p w:rsidR="00700CF0" w:rsidRDefault="00700CF0" w:rsidP="00700CF0">
      <w:pPr>
        <w:spacing w:before="0" w:after="0" w:line="240" w:lineRule="auto"/>
        <w:rPr>
          <w:rFonts w:ascii="Calibri" w:hAnsi="Calibri" w:cs="Calibri"/>
          <w:sz w:val="18"/>
          <w:szCs w:val="18"/>
        </w:rPr>
      </w:pPr>
    </w:p>
    <w:tbl>
      <w:tblPr>
        <w:tblW w:w="0" w:type="auto"/>
        <w:tblInd w:w="-20" w:type="dxa"/>
        <w:tblLayout w:type="fixed"/>
        <w:tblCellMar>
          <w:left w:w="103" w:type="dxa"/>
        </w:tblCellMar>
        <w:tblLook w:val="0000" w:firstRow="0" w:lastRow="0" w:firstColumn="0" w:lastColumn="0" w:noHBand="0" w:noVBand="0"/>
      </w:tblPr>
      <w:tblGrid>
        <w:gridCol w:w="8674"/>
      </w:tblGrid>
      <w:tr w:rsidR="00700CF0" w:rsidTr="005F647D">
        <w:trPr>
          <w:trHeight w:val="566"/>
        </w:trPr>
        <w:tc>
          <w:tcPr>
            <w:tcW w:w="8674"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hAnsi="Calibri" w:cs="Calibri"/>
              </w:rPr>
            </w:pPr>
          </w:p>
          <w:p w:rsidR="00700CF0" w:rsidRDefault="00700CF0" w:rsidP="005F647D">
            <w:pPr>
              <w:spacing w:before="0" w:after="0" w:line="240" w:lineRule="auto"/>
              <w:rPr>
                <w:rFonts w:ascii="Calibri" w:hAnsi="Calibri" w:cs="Calibri"/>
              </w:rPr>
            </w:pPr>
          </w:p>
          <w:p w:rsidR="00700CF0" w:rsidRDefault="00700CF0" w:rsidP="005F647D">
            <w:pPr>
              <w:spacing w:before="0" w:after="0" w:line="240" w:lineRule="auto"/>
              <w:rPr>
                <w:rFonts w:ascii="Calibri" w:hAnsi="Calibri" w:cs="Calibri"/>
              </w:rPr>
            </w:pPr>
          </w:p>
          <w:p w:rsidR="00700CF0" w:rsidRDefault="00700CF0" w:rsidP="005F647D">
            <w:pPr>
              <w:spacing w:before="0" w:after="0" w:line="240" w:lineRule="auto"/>
              <w:rPr>
                <w:rFonts w:ascii="Calibri" w:hAnsi="Calibri" w:cs="Calibri"/>
              </w:rPr>
            </w:pPr>
          </w:p>
        </w:tc>
      </w:tr>
    </w:tbl>
    <w:p w:rsidR="00700CF0" w:rsidRDefault="00700CF0" w:rsidP="00700CF0">
      <w:pPr>
        <w:spacing w:before="0" w:after="0" w:line="240" w:lineRule="auto"/>
        <w:rPr>
          <w:rFonts w:ascii="Calibri" w:hAnsi="Calibri" w:cs="Calibri"/>
          <w:b/>
        </w:rPr>
      </w:pPr>
    </w:p>
    <w:p w:rsidR="00700CF0" w:rsidRDefault="00700CF0" w:rsidP="00700CF0">
      <w:pPr>
        <w:spacing w:before="0" w:after="0" w:line="240" w:lineRule="auto"/>
        <w:rPr>
          <w:rFonts w:ascii="Calibri" w:hAnsi="Calibri" w:cs="Calibri"/>
          <w:sz w:val="18"/>
          <w:szCs w:val="18"/>
        </w:rPr>
      </w:pPr>
      <w:r>
        <w:rPr>
          <w:rFonts w:ascii="Calibri" w:hAnsi="Calibri" w:cs="Calibri"/>
          <w:b/>
        </w:rPr>
        <w:t>3.2 Presente</w:t>
      </w:r>
    </w:p>
    <w:p w:rsidR="00700CF0" w:rsidRDefault="00700CF0" w:rsidP="00700CF0">
      <w:pPr>
        <w:spacing w:before="0" w:after="0" w:line="240" w:lineRule="auto"/>
        <w:rPr>
          <w:rFonts w:ascii="Calibri" w:hAnsi="Calibri" w:cs="Calibri"/>
          <w:sz w:val="18"/>
          <w:szCs w:val="18"/>
        </w:rPr>
      </w:pPr>
      <w:r>
        <w:rPr>
          <w:rFonts w:ascii="Calibri" w:hAnsi="Calibri" w:cs="Calibri"/>
          <w:sz w:val="18"/>
          <w:szCs w:val="18"/>
        </w:rPr>
        <w:t xml:space="preserve">Faça uma síntese sobre a comunidade linguística atualmente, procurando responder às seguintes questões: quem são os falantes da língua de referência? O que os caracteriza em termos sociais e culturais? Como se dá sua relação com grupos sociais vizinhos e com a sociedade brasileira e de países vizinhos como um todo? </w:t>
      </w:r>
    </w:p>
    <w:p w:rsidR="00700CF0" w:rsidRDefault="00700CF0" w:rsidP="00700CF0">
      <w:pPr>
        <w:spacing w:before="0" w:after="0" w:line="240" w:lineRule="auto"/>
        <w:rPr>
          <w:rFonts w:ascii="Calibri" w:hAnsi="Calibri" w:cs="Calibri"/>
          <w:sz w:val="18"/>
          <w:szCs w:val="18"/>
        </w:rPr>
      </w:pPr>
    </w:p>
    <w:tbl>
      <w:tblPr>
        <w:tblW w:w="0" w:type="auto"/>
        <w:tblInd w:w="-20" w:type="dxa"/>
        <w:tblLayout w:type="fixed"/>
        <w:tblCellMar>
          <w:left w:w="103" w:type="dxa"/>
        </w:tblCellMar>
        <w:tblLook w:val="0000" w:firstRow="0" w:lastRow="0" w:firstColumn="0" w:lastColumn="0" w:noHBand="0" w:noVBand="0"/>
      </w:tblPr>
      <w:tblGrid>
        <w:gridCol w:w="8674"/>
      </w:tblGrid>
      <w:tr w:rsidR="00700CF0" w:rsidTr="005F647D">
        <w:trPr>
          <w:trHeight w:val="620"/>
        </w:trPr>
        <w:tc>
          <w:tcPr>
            <w:tcW w:w="8674"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hAnsi="Calibri" w:cs="Calibri"/>
              </w:rPr>
            </w:pPr>
          </w:p>
          <w:p w:rsidR="00700CF0" w:rsidRDefault="00700CF0" w:rsidP="005F647D">
            <w:pPr>
              <w:spacing w:before="0" w:after="0" w:line="240" w:lineRule="auto"/>
              <w:rPr>
                <w:rFonts w:ascii="Calibri" w:hAnsi="Calibri" w:cs="Calibri"/>
              </w:rPr>
            </w:pPr>
          </w:p>
          <w:p w:rsidR="00700CF0" w:rsidRDefault="00700CF0" w:rsidP="005F647D">
            <w:pPr>
              <w:spacing w:before="0" w:after="0" w:line="240" w:lineRule="auto"/>
              <w:rPr>
                <w:rFonts w:ascii="Calibri" w:hAnsi="Calibri" w:cs="Calibri"/>
              </w:rPr>
            </w:pPr>
          </w:p>
          <w:p w:rsidR="00700CF0" w:rsidRDefault="00700CF0" w:rsidP="005F647D">
            <w:pPr>
              <w:spacing w:before="0" w:after="0" w:line="240" w:lineRule="auto"/>
              <w:rPr>
                <w:rFonts w:ascii="Calibri" w:hAnsi="Calibri" w:cs="Calibri"/>
              </w:rPr>
            </w:pPr>
          </w:p>
          <w:p w:rsidR="00700CF0" w:rsidRDefault="00700CF0" w:rsidP="005F647D">
            <w:pPr>
              <w:spacing w:before="0" w:after="0" w:line="240" w:lineRule="auto"/>
              <w:rPr>
                <w:rFonts w:ascii="Calibri" w:hAnsi="Calibri" w:cs="Calibri"/>
              </w:rPr>
            </w:pPr>
          </w:p>
          <w:p w:rsidR="00700CF0" w:rsidRDefault="00700CF0" w:rsidP="005F647D">
            <w:pPr>
              <w:spacing w:before="0" w:after="0" w:line="240" w:lineRule="auto"/>
              <w:rPr>
                <w:rFonts w:ascii="Calibri" w:hAnsi="Calibri" w:cs="Calibri"/>
              </w:rPr>
            </w:pPr>
          </w:p>
        </w:tc>
      </w:tr>
    </w:tbl>
    <w:p w:rsidR="00700CF0" w:rsidRDefault="00700CF0" w:rsidP="00700CF0">
      <w:pPr>
        <w:sectPr w:rsidR="00700CF0">
          <w:footerReference w:type="even" r:id="rId13"/>
          <w:footerReference w:type="default" r:id="rId14"/>
          <w:footerReference w:type="first" r:id="rId15"/>
          <w:pgSz w:w="12240" w:h="15840"/>
          <w:pgMar w:top="1440" w:right="1800" w:bottom="1440" w:left="1800" w:header="720" w:footer="720" w:gutter="0"/>
          <w:cols w:space="720"/>
          <w:docGrid w:linePitch="240" w:charSpace="-2458"/>
        </w:sectPr>
      </w:pPr>
    </w:p>
    <w:p w:rsidR="00F15F41" w:rsidRDefault="00700CF0" w:rsidP="00700CF0">
      <w:pPr>
        <w:pStyle w:val="Ttulo1"/>
        <w:ind w:left="0" w:firstLine="0"/>
        <w:jc w:val="left"/>
      </w:pPr>
      <w:bookmarkStart w:id="24" w:name="_Toc403403519"/>
      <w:r>
        <w:t>Módulo</w:t>
      </w:r>
      <w:r w:rsidR="00F15F41">
        <w:t xml:space="preserve"> 4</w:t>
      </w:r>
      <w:r>
        <w:t xml:space="preserve"> </w:t>
      </w:r>
    </w:p>
    <w:p w:rsidR="00700CF0" w:rsidRDefault="00700CF0" w:rsidP="00700CF0">
      <w:pPr>
        <w:pStyle w:val="Ttulo1"/>
        <w:ind w:left="0" w:firstLine="0"/>
        <w:jc w:val="left"/>
      </w:pPr>
      <w:r>
        <w:t>Identificação e Caracterização da Língua de Referência</w:t>
      </w:r>
      <w:bookmarkEnd w:id="24"/>
    </w:p>
    <w:p w:rsidR="00700CF0" w:rsidRDefault="00700CF0" w:rsidP="00700CF0">
      <w:pPr>
        <w:pStyle w:val="Subttulo"/>
        <w:rPr>
          <w:rFonts w:eastAsia="Georgia"/>
          <w:sz w:val="18"/>
          <w:szCs w:val="18"/>
        </w:rPr>
      </w:pPr>
      <w:bookmarkStart w:id="25" w:name="_Toc403403520"/>
      <w:r>
        <w:t>1. Denominações</w:t>
      </w:r>
      <w:bookmarkEnd w:id="25"/>
    </w:p>
    <w:p w:rsidR="00700CF0" w:rsidRDefault="00700CF0" w:rsidP="00700CF0">
      <w:pPr>
        <w:spacing w:before="0" w:after="0" w:line="240" w:lineRule="auto"/>
        <w:rPr>
          <w:rFonts w:ascii="Calibri" w:eastAsia="Georgia" w:hAnsi="Calibri" w:cs="Calibri"/>
          <w:sz w:val="18"/>
          <w:szCs w:val="18"/>
        </w:rPr>
      </w:pPr>
      <w:r>
        <w:rPr>
          <w:rFonts w:ascii="Calibri" w:eastAsia="Georgia" w:hAnsi="Calibri" w:cs="Calibri"/>
          <w:sz w:val="18"/>
          <w:szCs w:val="18"/>
        </w:rPr>
        <w:t xml:space="preserve">Em cada um dos quadros, inclua as denominações correspondentes para a língua e observações dessas nomeações (caso haja). É interessante que os proponentes dos inventários utilizem-se dos quadros de observações para fazer análises mais detalhadas sobre essas nomeações, discutindo possíveis traduções para os termos, explicando etimologias, identificando termos pejorativos, etc. Compreende-se por </w:t>
      </w:r>
      <w:r>
        <w:rPr>
          <w:rFonts w:ascii="Calibri" w:eastAsia="Georgia" w:hAnsi="Calibri" w:cs="Calibri"/>
          <w:b/>
          <w:sz w:val="18"/>
          <w:szCs w:val="18"/>
        </w:rPr>
        <w:t>autodenominações</w:t>
      </w:r>
      <w:r>
        <w:rPr>
          <w:rFonts w:ascii="Calibri" w:eastAsia="Georgia" w:hAnsi="Calibri" w:cs="Calibri"/>
          <w:sz w:val="18"/>
          <w:szCs w:val="18"/>
        </w:rPr>
        <w:t xml:space="preserve"> aquelas que a comunidade linguística usualmente utiliza para se referir à língua de referência, o que pode ser diferente da denominação do grupo social. Em </w:t>
      </w:r>
      <w:r>
        <w:rPr>
          <w:rFonts w:ascii="Calibri" w:eastAsia="Georgia" w:hAnsi="Calibri" w:cs="Calibri"/>
          <w:b/>
          <w:sz w:val="18"/>
          <w:szCs w:val="18"/>
        </w:rPr>
        <w:t>heterônimos</w:t>
      </w:r>
      <w:r>
        <w:rPr>
          <w:rFonts w:ascii="Calibri" w:eastAsia="Georgia" w:hAnsi="Calibri" w:cs="Calibri"/>
          <w:sz w:val="18"/>
          <w:szCs w:val="18"/>
        </w:rPr>
        <w:t xml:space="preserve"> estão contemplados nomes dados por pessoas de fora da comunidade: outros grupos, nomeação acadêmica, etc. As </w:t>
      </w:r>
      <w:r>
        <w:rPr>
          <w:rFonts w:ascii="Calibri" w:eastAsia="Georgia" w:hAnsi="Calibri" w:cs="Calibri"/>
          <w:b/>
          <w:sz w:val="18"/>
          <w:szCs w:val="18"/>
        </w:rPr>
        <w:t>denominações de ampla circulação</w:t>
      </w:r>
      <w:r>
        <w:rPr>
          <w:rFonts w:ascii="Calibri" w:eastAsia="Georgia" w:hAnsi="Calibri" w:cs="Calibri"/>
          <w:sz w:val="18"/>
          <w:szCs w:val="18"/>
        </w:rPr>
        <w:t xml:space="preserve"> (ou seja, os termos mais comuns usados na sociedade para se referir à língua ou ao grupo social de falantes) e para inclusão no INDL (a ser definida em conjunto com a comunidade) podem coincidir desde que assim deliberado pela comunidade linguística e pelas equipes executoras dos inventários. Em geral, ambas também serão encontradas entre os termos de autodenominação ou heterônimos</w:t>
      </w:r>
      <w:r w:rsidR="00F15F41">
        <w:rPr>
          <w:rFonts w:ascii="Calibri" w:eastAsia="Georgia" w:hAnsi="Calibri" w:cs="Calibri"/>
          <w:sz w:val="18"/>
          <w:szCs w:val="18"/>
        </w:rPr>
        <w:t xml:space="preserve"> (consultar</w:t>
      </w:r>
      <w:r>
        <w:rPr>
          <w:rFonts w:ascii="Calibri" w:eastAsia="Georgia" w:hAnsi="Calibri" w:cs="Calibri"/>
          <w:sz w:val="18"/>
          <w:szCs w:val="18"/>
        </w:rPr>
        <w:t xml:space="preserve"> Parte </w:t>
      </w:r>
      <w:r w:rsidR="00F15F41">
        <w:rPr>
          <w:rFonts w:ascii="Calibri" w:eastAsia="Georgia" w:hAnsi="Calibri" w:cs="Calibri"/>
          <w:sz w:val="18"/>
          <w:szCs w:val="18"/>
        </w:rPr>
        <w:t>2</w:t>
      </w:r>
      <w:r>
        <w:rPr>
          <w:rFonts w:ascii="Calibri" w:eastAsia="Georgia" w:hAnsi="Calibri" w:cs="Calibri"/>
          <w:sz w:val="18"/>
          <w:szCs w:val="18"/>
        </w:rPr>
        <w:t>, seção 3, para mais orientações sobre essa temática</w:t>
      </w:r>
      <w:r w:rsidR="00F15F41">
        <w:rPr>
          <w:rFonts w:ascii="Calibri" w:eastAsia="Georgia" w:hAnsi="Calibri" w:cs="Calibri"/>
          <w:sz w:val="18"/>
          <w:szCs w:val="18"/>
        </w:rPr>
        <w:t>)</w:t>
      </w:r>
      <w:r>
        <w:rPr>
          <w:rFonts w:ascii="Calibri" w:eastAsia="Georgia" w:hAnsi="Calibri" w:cs="Calibri"/>
          <w:sz w:val="18"/>
          <w:szCs w:val="18"/>
        </w:rPr>
        <w:t>.</w:t>
      </w:r>
    </w:p>
    <w:p w:rsidR="00700CF0" w:rsidRDefault="00700CF0" w:rsidP="00700CF0">
      <w:pPr>
        <w:spacing w:before="0" w:after="0" w:line="240" w:lineRule="auto"/>
        <w:rPr>
          <w:rFonts w:ascii="Calibri" w:eastAsia="Georgia" w:hAnsi="Calibri" w:cs="Calibri"/>
          <w:sz w:val="18"/>
          <w:szCs w:val="18"/>
        </w:rPr>
      </w:pPr>
    </w:p>
    <w:tbl>
      <w:tblPr>
        <w:tblW w:w="0" w:type="auto"/>
        <w:tblInd w:w="10" w:type="dxa"/>
        <w:tblLayout w:type="fixed"/>
        <w:tblCellMar>
          <w:left w:w="10" w:type="dxa"/>
          <w:right w:w="10" w:type="dxa"/>
        </w:tblCellMar>
        <w:tblLook w:val="0000" w:firstRow="0" w:lastRow="0" w:firstColumn="0" w:lastColumn="0" w:noHBand="0" w:noVBand="0"/>
      </w:tblPr>
      <w:tblGrid>
        <w:gridCol w:w="4483"/>
        <w:gridCol w:w="4175"/>
      </w:tblGrid>
      <w:tr w:rsidR="00700CF0" w:rsidTr="005F647D">
        <w:tc>
          <w:tcPr>
            <w:tcW w:w="4483"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hAnsi="Calibri" w:cs="Calibri"/>
              </w:rPr>
            </w:pPr>
            <w:r>
              <w:rPr>
                <w:rFonts w:ascii="Calibri" w:eastAsia="Georgia" w:hAnsi="Calibri" w:cs="Calibri"/>
              </w:rPr>
              <w:t>Autodenominações</w:t>
            </w:r>
          </w:p>
        </w:tc>
        <w:tc>
          <w:tcPr>
            <w:tcW w:w="4175" w:type="dxa"/>
            <w:tcBorders>
              <w:top w:val="single" w:sz="8" w:space="0" w:color="000080"/>
              <w:left w:val="single" w:sz="4"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r>
      <w:tr w:rsidR="00700CF0" w:rsidTr="005F647D">
        <w:tc>
          <w:tcPr>
            <w:tcW w:w="4483"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eastAsia="Georgia" w:hAnsi="Calibri" w:cs="Calibri"/>
                <w:i/>
                <w:sz w:val="16"/>
                <w:szCs w:val="16"/>
                <w:shd w:val="clear" w:color="auto" w:fill="B4A7D6"/>
              </w:rPr>
            </w:pPr>
            <w:r>
              <w:rPr>
                <w:rFonts w:ascii="Calibri" w:hAnsi="Calibri" w:cs="Calibri"/>
              </w:rPr>
              <w:t xml:space="preserve">Observações </w:t>
            </w:r>
          </w:p>
          <w:p w:rsidR="00700CF0" w:rsidRPr="00F15F41" w:rsidRDefault="00700CF0" w:rsidP="005F647D">
            <w:pPr>
              <w:spacing w:before="0" w:after="0" w:line="240" w:lineRule="auto"/>
              <w:rPr>
                <w:rFonts w:ascii="Calibri" w:eastAsia="Georgia" w:hAnsi="Calibri" w:cs="Calibri"/>
                <w:i/>
                <w:sz w:val="16"/>
                <w:szCs w:val="16"/>
                <w:shd w:val="clear" w:color="auto" w:fill="B4A7D6"/>
              </w:rPr>
            </w:pPr>
            <w:r>
              <w:rPr>
                <w:rFonts w:ascii="Calibri" w:eastAsia="Georgia" w:hAnsi="Calibri" w:cs="Calibri"/>
                <w:i/>
                <w:sz w:val="16"/>
                <w:szCs w:val="16"/>
                <w:shd w:val="clear" w:color="auto" w:fill="B4A7D6"/>
              </w:rPr>
              <w:t>Caracterizar os significados: traduzir, explicar etimologias, identificar termos pejorativo</w:t>
            </w:r>
            <w:r w:rsidR="00F15F41">
              <w:rPr>
                <w:rFonts w:ascii="Calibri" w:eastAsia="Georgia" w:hAnsi="Calibri" w:cs="Calibri"/>
                <w:i/>
                <w:sz w:val="16"/>
                <w:szCs w:val="16"/>
                <w:shd w:val="clear" w:color="auto" w:fill="B4A7D6"/>
              </w:rPr>
              <w:t>s, entre outros</w:t>
            </w:r>
            <w:r>
              <w:rPr>
                <w:rFonts w:ascii="Calibri" w:eastAsia="Georgia" w:hAnsi="Calibri" w:cs="Calibri"/>
                <w:i/>
                <w:sz w:val="16"/>
                <w:szCs w:val="16"/>
                <w:shd w:val="clear" w:color="auto" w:fill="B4A7D6"/>
              </w:rPr>
              <w:t>.</w:t>
            </w:r>
          </w:p>
        </w:tc>
        <w:tc>
          <w:tcPr>
            <w:tcW w:w="4175" w:type="dxa"/>
            <w:tcBorders>
              <w:top w:val="single" w:sz="8" w:space="0" w:color="000080"/>
              <w:left w:val="single" w:sz="4"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r>
    </w:tbl>
    <w:p w:rsidR="00700CF0" w:rsidRDefault="00700CF0" w:rsidP="00700CF0">
      <w:pPr>
        <w:spacing w:before="0" w:after="0" w:line="240" w:lineRule="auto"/>
        <w:rPr>
          <w:rFonts w:ascii="Calibri" w:hAnsi="Calibri" w:cs="Calibri"/>
          <w:vanish/>
        </w:rPr>
      </w:pPr>
    </w:p>
    <w:p w:rsidR="00700CF0" w:rsidRDefault="00700CF0" w:rsidP="00700CF0">
      <w:pPr>
        <w:spacing w:before="0" w:after="0" w:line="240" w:lineRule="auto"/>
      </w:pPr>
    </w:p>
    <w:p w:rsidR="00700CF0" w:rsidRDefault="00700CF0" w:rsidP="00700CF0">
      <w:pPr>
        <w:spacing w:before="0" w:after="0" w:line="240" w:lineRule="auto"/>
        <w:rPr>
          <w:rFonts w:ascii="Calibri" w:hAnsi="Calibri" w:cs="Calibri"/>
        </w:rPr>
      </w:pPr>
    </w:p>
    <w:tbl>
      <w:tblPr>
        <w:tblW w:w="0" w:type="auto"/>
        <w:tblInd w:w="10" w:type="dxa"/>
        <w:tblLayout w:type="fixed"/>
        <w:tblCellMar>
          <w:left w:w="0" w:type="dxa"/>
          <w:right w:w="10" w:type="dxa"/>
        </w:tblCellMar>
        <w:tblLook w:val="0000" w:firstRow="0" w:lastRow="0" w:firstColumn="0" w:lastColumn="0" w:noHBand="0" w:noVBand="0"/>
      </w:tblPr>
      <w:tblGrid>
        <w:gridCol w:w="4463"/>
        <w:gridCol w:w="4244"/>
      </w:tblGrid>
      <w:tr w:rsidR="00700CF0" w:rsidTr="005F647D">
        <w:tc>
          <w:tcPr>
            <w:tcW w:w="4463"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hAnsi="Calibri" w:cs="Calibri"/>
                <w:sz w:val="16"/>
                <w:szCs w:val="16"/>
              </w:rPr>
            </w:pPr>
            <w:r>
              <w:rPr>
                <w:rFonts w:ascii="Calibri" w:eastAsia="Georgia" w:hAnsi="Calibri" w:cs="Calibri"/>
              </w:rPr>
              <w:t>Heterônimos</w:t>
            </w:r>
          </w:p>
          <w:p w:rsidR="00700CF0" w:rsidRDefault="00700CF0" w:rsidP="005F647D">
            <w:pPr>
              <w:spacing w:before="0" w:after="0" w:line="240" w:lineRule="auto"/>
              <w:rPr>
                <w:rFonts w:ascii="Calibri" w:hAnsi="Calibri" w:cs="Calibri"/>
                <w:sz w:val="16"/>
                <w:szCs w:val="16"/>
              </w:rPr>
            </w:pPr>
          </w:p>
        </w:tc>
        <w:tc>
          <w:tcPr>
            <w:tcW w:w="4244" w:type="dxa"/>
            <w:tcBorders>
              <w:top w:val="single" w:sz="8" w:space="0" w:color="000080"/>
              <w:left w:val="single" w:sz="4"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rPr>
                <w:rFonts w:ascii="Calibri" w:hAnsi="Calibri" w:cs="Calibri"/>
                <w:sz w:val="16"/>
                <w:szCs w:val="16"/>
              </w:rPr>
            </w:pPr>
          </w:p>
        </w:tc>
      </w:tr>
      <w:tr w:rsidR="00700CF0" w:rsidTr="005F647D">
        <w:tc>
          <w:tcPr>
            <w:tcW w:w="4463"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eastAsia="Georgia" w:hAnsi="Calibri" w:cs="Calibri"/>
                <w:i/>
                <w:sz w:val="16"/>
                <w:szCs w:val="16"/>
                <w:shd w:val="clear" w:color="auto" w:fill="B4A7D6"/>
              </w:rPr>
            </w:pPr>
            <w:r>
              <w:rPr>
                <w:rFonts w:ascii="Calibri" w:hAnsi="Calibri" w:cs="Calibri"/>
              </w:rPr>
              <w:t xml:space="preserve">Observações </w:t>
            </w:r>
          </w:p>
          <w:p w:rsidR="00700CF0" w:rsidRDefault="00700CF0" w:rsidP="00F15F41">
            <w:pPr>
              <w:spacing w:before="0" w:after="0" w:line="240" w:lineRule="auto"/>
              <w:rPr>
                <w:rFonts w:ascii="Calibri" w:hAnsi="Calibri" w:cs="Calibri"/>
              </w:rPr>
            </w:pPr>
            <w:r>
              <w:rPr>
                <w:rFonts w:ascii="Calibri" w:eastAsia="Georgia" w:hAnsi="Calibri" w:cs="Calibri"/>
                <w:i/>
                <w:sz w:val="16"/>
                <w:szCs w:val="16"/>
                <w:shd w:val="clear" w:color="auto" w:fill="B4A7D6"/>
              </w:rPr>
              <w:t>Caracterizar os significados: traduzir, explicar etimologias, identificar termos pejorativos, e</w:t>
            </w:r>
            <w:r w:rsidR="00F15F41">
              <w:rPr>
                <w:rFonts w:ascii="Calibri" w:eastAsia="Georgia" w:hAnsi="Calibri" w:cs="Calibri"/>
                <w:i/>
                <w:sz w:val="16"/>
                <w:szCs w:val="16"/>
                <w:shd w:val="clear" w:color="auto" w:fill="B4A7D6"/>
              </w:rPr>
              <w:t>ntre outros</w:t>
            </w:r>
            <w:r>
              <w:rPr>
                <w:rFonts w:ascii="Calibri" w:eastAsia="Georgia" w:hAnsi="Calibri" w:cs="Calibri"/>
                <w:i/>
                <w:sz w:val="16"/>
                <w:szCs w:val="16"/>
                <w:shd w:val="clear" w:color="auto" w:fill="B4A7D6"/>
              </w:rPr>
              <w:t>.</w:t>
            </w:r>
          </w:p>
        </w:tc>
        <w:tc>
          <w:tcPr>
            <w:tcW w:w="4244" w:type="dxa"/>
            <w:tcBorders>
              <w:top w:val="single" w:sz="8" w:space="0" w:color="000080"/>
              <w:left w:val="single" w:sz="4"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r>
    </w:tbl>
    <w:p w:rsidR="00700CF0" w:rsidRDefault="00700CF0" w:rsidP="00700CF0">
      <w:pPr>
        <w:spacing w:before="0" w:after="0" w:line="240" w:lineRule="auto"/>
        <w:rPr>
          <w:rFonts w:ascii="Calibri" w:hAnsi="Calibri" w:cs="Calibri"/>
        </w:rPr>
      </w:pPr>
    </w:p>
    <w:p w:rsidR="00700CF0" w:rsidRDefault="00700CF0" w:rsidP="00700CF0">
      <w:pPr>
        <w:spacing w:before="0" w:after="0" w:line="240" w:lineRule="auto"/>
        <w:rPr>
          <w:rFonts w:ascii="Calibri" w:hAnsi="Calibri" w:cs="Calibri"/>
        </w:rPr>
      </w:pPr>
    </w:p>
    <w:tbl>
      <w:tblPr>
        <w:tblW w:w="0" w:type="auto"/>
        <w:tblInd w:w="10" w:type="dxa"/>
        <w:tblLayout w:type="fixed"/>
        <w:tblCellMar>
          <w:left w:w="10" w:type="dxa"/>
          <w:right w:w="10" w:type="dxa"/>
        </w:tblCellMar>
        <w:tblLook w:val="0000" w:firstRow="0" w:lastRow="0" w:firstColumn="0" w:lastColumn="0" w:noHBand="0" w:noVBand="0"/>
      </w:tblPr>
      <w:tblGrid>
        <w:gridCol w:w="4435"/>
        <w:gridCol w:w="4208"/>
      </w:tblGrid>
      <w:tr w:rsidR="00700CF0" w:rsidTr="005F647D">
        <w:trPr>
          <w:trHeight w:val="640"/>
        </w:trPr>
        <w:tc>
          <w:tcPr>
            <w:tcW w:w="4435"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eastAsia="Georgia" w:hAnsi="Calibri" w:cs="Calibri"/>
                <w:sz w:val="16"/>
                <w:szCs w:val="16"/>
              </w:rPr>
            </w:pPr>
            <w:r>
              <w:rPr>
                <w:rFonts w:ascii="Calibri" w:eastAsia="Georgia" w:hAnsi="Calibri" w:cs="Calibri"/>
              </w:rPr>
              <w:t>Denominação/denominações de ampla circulação</w:t>
            </w:r>
            <w:r w:rsidR="00F15F41">
              <w:rPr>
                <w:rFonts w:ascii="Calibri" w:eastAsia="Georgia" w:hAnsi="Calibri" w:cs="Calibri"/>
              </w:rPr>
              <w:t xml:space="preserve">, ou seja, </w:t>
            </w:r>
            <w:r>
              <w:rPr>
                <w:rFonts w:ascii="Calibri" w:eastAsia="Georgia" w:hAnsi="Calibri" w:cs="Calibri"/>
              </w:rPr>
              <w:t>nome(s) pelo(s) qual/</w:t>
            </w:r>
            <w:r w:rsidR="00F15F41">
              <w:rPr>
                <w:rFonts w:ascii="Calibri" w:eastAsia="Georgia" w:hAnsi="Calibri" w:cs="Calibri"/>
              </w:rPr>
              <w:t>quais a língua é mais conhecida</w:t>
            </w:r>
          </w:p>
          <w:p w:rsidR="00700CF0" w:rsidRDefault="00700CF0" w:rsidP="005F647D">
            <w:pPr>
              <w:spacing w:before="0" w:after="0" w:line="240" w:lineRule="auto"/>
              <w:rPr>
                <w:rFonts w:ascii="Calibri" w:hAnsi="Calibri" w:cs="Calibri"/>
              </w:rPr>
            </w:pPr>
            <w:r>
              <w:rPr>
                <w:rFonts w:ascii="Calibri" w:eastAsia="Georgia" w:hAnsi="Calibri" w:cs="Calibri"/>
                <w:sz w:val="16"/>
                <w:szCs w:val="16"/>
              </w:rPr>
              <w:t>Poderá repetir denominações dos campos anteriores</w:t>
            </w:r>
          </w:p>
        </w:tc>
        <w:tc>
          <w:tcPr>
            <w:tcW w:w="4208" w:type="dxa"/>
            <w:tcBorders>
              <w:top w:val="single" w:sz="8" w:space="0" w:color="000080"/>
              <w:left w:val="single" w:sz="4"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p w:rsidR="00700CF0" w:rsidRDefault="00700CF0" w:rsidP="005F647D">
            <w:pPr>
              <w:spacing w:before="0" w:after="0" w:line="240" w:lineRule="auto"/>
              <w:rPr>
                <w:rFonts w:ascii="Calibri" w:hAnsi="Calibri" w:cs="Calibri"/>
              </w:rPr>
            </w:pPr>
          </w:p>
        </w:tc>
      </w:tr>
      <w:tr w:rsidR="00700CF0" w:rsidTr="005F647D">
        <w:trPr>
          <w:trHeight w:val="636"/>
        </w:trPr>
        <w:tc>
          <w:tcPr>
            <w:tcW w:w="4435"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eastAsia="Georgia" w:hAnsi="Calibri" w:cs="Calibri"/>
                <w:i/>
                <w:sz w:val="16"/>
                <w:szCs w:val="16"/>
                <w:shd w:val="clear" w:color="auto" w:fill="B4A7D6"/>
              </w:rPr>
            </w:pPr>
            <w:r>
              <w:rPr>
                <w:rFonts w:ascii="Calibri" w:hAnsi="Calibri" w:cs="Calibri"/>
              </w:rPr>
              <w:t>Observações</w:t>
            </w:r>
          </w:p>
          <w:p w:rsidR="00700CF0" w:rsidRDefault="00700CF0" w:rsidP="005F647D">
            <w:pPr>
              <w:spacing w:before="0" w:after="0" w:line="240" w:lineRule="auto"/>
              <w:rPr>
                <w:rFonts w:ascii="Calibri" w:hAnsi="Calibri" w:cs="Calibri"/>
                <w:sz w:val="16"/>
                <w:szCs w:val="16"/>
              </w:rPr>
            </w:pPr>
            <w:r>
              <w:rPr>
                <w:rFonts w:ascii="Calibri" w:eastAsia="Georgia" w:hAnsi="Calibri" w:cs="Calibri"/>
                <w:i/>
                <w:sz w:val="16"/>
                <w:szCs w:val="16"/>
                <w:shd w:val="clear" w:color="auto" w:fill="B4A7D6"/>
              </w:rPr>
              <w:t>Caracterizar os significados: traduzir, explicar etimologias, identificar termos pejorativos, etc.</w:t>
            </w:r>
          </w:p>
        </w:tc>
        <w:tc>
          <w:tcPr>
            <w:tcW w:w="4208" w:type="dxa"/>
            <w:tcBorders>
              <w:top w:val="single" w:sz="8" w:space="0" w:color="000080"/>
              <w:left w:val="single" w:sz="4"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rPr>
                <w:rFonts w:ascii="Calibri" w:hAnsi="Calibri" w:cs="Calibri"/>
                <w:sz w:val="16"/>
                <w:szCs w:val="16"/>
              </w:rPr>
            </w:pPr>
          </w:p>
        </w:tc>
      </w:tr>
    </w:tbl>
    <w:p w:rsidR="00700CF0" w:rsidRDefault="00700CF0" w:rsidP="00700CF0">
      <w:pPr>
        <w:spacing w:before="0" w:after="0" w:line="240" w:lineRule="auto"/>
        <w:rPr>
          <w:rFonts w:ascii="Calibri" w:hAnsi="Calibri" w:cs="Calibri"/>
        </w:rPr>
      </w:pPr>
    </w:p>
    <w:tbl>
      <w:tblPr>
        <w:tblW w:w="0" w:type="auto"/>
        <w:tblInd w:w="71" w:type="dxa"/>
        <w:tblLayout w:type="fixed"/>
        <w:tblCellMar>
          <w:left w:w="10" w:type="dxa"/>
          <w:right w:w="10" w:type="dxa"/>
        </w:tblCellMar>
        <w:tblLook w:val="0000" w:firstRow="0" w:lastRow="0" w:firstColumn="0" w:lastColumn="0" w:noHBand="0" w:noVBand="0"/>
      </w:tblPr>
      <w:tblGrid>
        <w:gridCol w:w="4344"/>
        <w:gridCol w:w="4208"/>
      </w:tblGrid>
      <w:tr w:rsidR="00700CF0" w:rsidTr="005F647D">
        <w:trPr>
          <w:trHeight w:val="640"/>
        </w:trPr>
        <w:tc>
          <w:tcPr>
            <w:tcW w:w="4344"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eastAsia="Georgia" w:hAnsi="Calibri" w:cs="Calibri"/>
                <w:sz w:val="16"/>
                <w:szCs w:val="16"/>
              </w:rPr>
            </w:pPr>
            <w:r>
              <w:rPr>
                <w:rFonts w:ascii="Calibri" w:eastAsia="Georgia" w:hAnsi="Calibri" w:cs="Calibri"/>
              </w:rPr>
              <w:t>Denominação utilizada neste formulário</w:t>
            </w:r>
            <w:r w:rsidR="00F15F41">
              <w:rPr>
                <w:rFonts w:ascii="Calibri" w:eastAsia="Georgia" w:hAnsi="Calibri" w:cs="Calibri"/>
              </w:rPr>
              <w:t xml:space="preserve"> e que foi aprovada por um corpo representativo da comunidade linguística</w:t>
            </w:r>
          </w:p>
          <w:p w:rsidR="00700CF0" w:rsidRDefault="00700CF0" w:rsidP="005F647D">
            <w:pPr>
              <w:spacing w:before="0" w:after="0" w:line="240" w:lineRule="auto"/>
              <w:rPr>
                <w:rFonts w:ascii="Calibri" w:hAnsi="Calibri" w:cs="Calibri"/>
              </w:rPr>
            </w:pPr>
            <w:r>
              <w:rPr>
                <w:rFonts w:ascii="Calibri" w:eastAsia="Georgia" w:hAnsi="Calibri" w:cs="Calibri"/>
                <w:sz w:val="16"/>
                <w:szCs w:val="16"/>
              </w:rPr>
              <w:t>Poderá repetir denominações dos campos anteriores.</w:t>
            </w:r>
          </w:p>
        </w:tc>
        <w:tc>
          <w:tcPr>
            <w:tcW w:w="4208" w:type="dxa"/>
            <w:tcBorders>
              <w:top w:val="single" w:sz="8" w:space="0" w:color="000080"/>
              <w:left w:val="single" w:sz="4"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p w:rsidR="00700CF0" w:rsidRDefault="00700CF0" w:rsidP="005F647D">
            <w:pPr>
              <w:spacing w:before="0" w:after="0" w:line="240" w:lineRule="auto"/>
              <w:rPr>
                <w:rFonts w:ascii="Calibri" w:hAnsi="Calibri" w:cs="Calibri"/>
              </w:rPr>
            </w:pPr>
          </w:p>
        </w:tc>
      </w:tr>
      <w:tr w:rsidR="00700CF0" w:rsidTr="005F647D">
        <w:trPr>
          <w:trHeight w:val="573"/>
        </w:trPr>
        <w:tc>
          <w:tcPr>
            <w:tcW w:w="4344"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hAnsi="Calibri" w:cs="Calibri"/>
                <w:sz w:val="16"/>
                <w:szCs w:val="16"/>
              </w:rPr>
            </w:pPr>
            <w:r>
              <w:rPr>
                <w:rFonts w:ascii="Calibri" w:hAnsi="Calibri" w:cs="Calibri"/>
              </w:rPr>
              <w:t>Justificativa</w:t>
            </w:r>
          </w:p>
        </w:tc>
        <w:tc>
          <w:tcPr>
            <w:tcW w:w="4208" w:type="dxa"/>
            <w:tcBorders>
              <w:top w:val="single" w:sz="8" w:space="0" w:color="000080"/>
              <w:left w:val="single" w:sz="4"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rPr>
                <w:rFonts w:ascii="Calibri" w:hAnsi="Calibri" w:cs="Calibri"/>
                <w:sz w:val="16"/>
                <w:szCs w:val="16"/>
              </w:rPr>
            </w:pPr>
          </w:p>
        </w:tc>
      </w:tr>
      <w:tr w:rsidR="00700CF0" w:rsidTr="005F647D">
        <w:trPr>
          <w:trHeight w:val="636"/>
        </w:trPr>
        <w:tc>
          <w:tcPr>
            <w:tcW w:w="4344"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eastAsia="Georgia" w:hAnsi="Calibri" w:cs="Calibri"/>
                <w:i/>
                <w:sz w:val="16"/>
                <w:szCs w:val="16"/>
                <w:shd w:val="clear" w:color="auto" w:fill="B4A7D6"/>
              </w:rPr>
            </w:pPr>
            <w:r>
              <w:rPr>
                <w:rFonts w:ascii="Calibri" w:hAnsi="Calibri" w:cs="Calibri"/>
              </w:rPr>
              <w:t>Observações</w:t>
            </w:r>
          </w:p>
          <w:p w:rsidR="00700CF0" w:rsidRDefault="00700CF0" w:rsidP="005F647D">
            <w:pPr>
              <w:spacing w:before="0" w:after="0" w:line="240" w:lineRule="auto"/>
              <w:rPr>
                <w:rFonts w:ascii="Calibri" w:hAnsi="Calibri" w:cs="Calibri"/>
                <w:sz w:val="16"/>
                <w:szCs w:val="16"/>
              </w:rPr>
            </w:pPr>
            <w:r>
              <w:rPr>
                <w:rFonts w:ascii="Calibri" w:eastAsia="Georgia" w:hAnsi="Calibri" w:cs="Calibri"/>
                <w:i/>
                <w:sz w:val="16"/>
                <w:szCs w:val="16"/>
                <w:shd w:val="clear" w:color="auto" w:fill="B4A7D6"/>
              </w:rPr>
              <w:t>Caracterizar os significados: traduzir, explicar etimologias, identificar termos pejorativos, etc.</w:t>
            </w:r>
          </w:p>
        </w:tc>
        <w:tc>
          <w:tcPr>
            <w:tcW w:w="4208" w:type="dxa"/>
            <w:tcBorders>
              <w:top w:val="single" w:sz="8" w:space="0" w:color="000080"/>
              <w:left w:val="single" w:sz="4"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rPr>
                <w:rFonts w:ascii="Calibri" w:hAnsi="Calibri" w:cs="Calibri"/>
                <w:sz w:val="16"/>
                <w:szCs w:val="16"/>
              </w:rPr>
            </w:pPr>
          </w:p>
        </w:tc>
      </w:tr>
    </w:tbl>
    <w:p w:rsidR="00700CF0" w:rsidRDefault="00700CF0" w:rsidP="00700CF0">
      <w:pPr>
        <w:spacing w:before="0" w:after="0" w:line="240" w:lineRule="auto"/>
        <w:rPr>
          <w:rFonts w:ascii="Calibri" w:hAnsi="Calibri" w:cs="Calibri"/>
          <w:vanish/>
        </w:rPr>
      </w:pPr>
    </w:p>
    <w:p w:rsidR="00700CF0" w:rsidRDefault="00700CF0" w:rsidP="00700CF0">
      <w:pPr>
        <w:spacing w:before="0" w:after="0" w:line="240" w:lineRule="auto"/>
        <w:rPr>
          <w:rFonts w:ascii="Calibri" w:hAnsi="Calibri" w:cs="Calibri"/>
          <w:b/>
          <w:u w:val="single"/>
        </w:rPr>
      </w:pPr>
    </w:p>
    <w:p w:rsidR="00700CF0" w:rsidRDefault="00700CF0" w:rsidP="00700CF0">
      <w:pPr>
        <w:pStyle w:val="Subttulo"/>
        <w:rPr>
          <w:sz w:val="16"/>
          <w:szCs w:val="16"/>
        </w:rPr>
      </w:pPr>
      <w:bookmarkStart w:id="26" w:name="_Toc403403521"/>
      <w:r>
        <w:t>2. Modalidade da língua</w:t>
      </w:r>
      <w:bookmarkEnd w:id="26"/>
    </w:p>
    <w:p w:rsidR="00700CF0" w:rsidRDefault="00F15F41" w:rsidP="00700CF0">
      <w:pPr>
        <w:spacing w:before="0" w:after="0" w:line="240" w:lineRule="auto"/>
        <w:rPr>
          <w:rFonts w:ascii="Calibri" w:hAnsi="Calibri" w:cs="Calibri"/>
          <w:sz w:val="16"/>
          <w:szCs w:val="16"/>
        </w:rPr>
      </w:pPr>
      <w:r>
        <w:rPr>
          <w:rFonts w:ascii="Calibri" w:hAnsi="Calibri" w:cs="Calibri"/>
          <w:sz w:val="16"/>
          <w:szCs w:val="16"/>
        </w:rPr>
        <w:t xml:space="preserve">Selecione </w:t>
      </w:r>
      <w:r w:rsidR="00700CF0">
        <w:rPr>
          <w:rFonts w:ascii="Calibri" w:hAnsi="Calibri" w:cs="Calibri"/>
          <w:sz w:val="16"/>
          <w:szCs w:val="16"/>
        </w:rPr>
        <w:t xml:space="preserve"> a opção adequada. As duas modalidades para a classificação das línguas de acordo com sua modalidade: Oral-auditiva – para as línguas cuja transmissão se dá primariamente a partir da oralidade, ou seja, pela comunicação verbal, e Visuo-espacial – cuja transmissão se dá a partir de sinais manuais e não-manuais, tais como expressões faciais e corporais.</w:t>
      </w:r>
    </w:p>
    <w:p w:rsidR="00700CF0" w:rsidRDefault="00700CF0" w:rsidP="00700CF0">
      <w:pPr>
        <w:spacing w:before="0" w:after="0" w:line="240" w:lineRule="auto"/>
        <w:rPr>
          <w:rFonts w:ascii="Calibri" w:hAnsi="Calibri" w:cs="Calibri"/>
          <w:sz w:val="16"/>
          <w:szCs w:val="16"/>
        </w:rPr>
      </w:pPr>
    </w:p>
    <w:tbl>
      <w:tblPr>
        <w:tblW w:w="0" w:type="auto"/>
        <w:tblInd w:w="130" w:type="dxa"/>
        <w:tblLayout w:type="fixed"/>
        <w:tblCellMar>
          <w:top w:w="100" w:type="dxa"/>
          <w:left w:w="80" w:type="dxa"/>
          <w:bottom w:w="100" w:type="dxa"/>
          <w:right w:w="100" w:type="dxa"/>
        </w:tblCellMar>
        <w:tblLook w:val="0000" w:firstRow="0" w:lastRow="0" w:firstColumn="0" w:lastColumn="0" w:noHBand="0" w:noVBand="0"/>
      </w:tblPr>
      <w:tblGrid>
        <w:gridCol w:w="8575"/>
      </w:tblGrid>
      <w:tr w:rsidR="00700CF0" w:rsidTr="005F647D">
        <w:tc>
          <w:tcPr>
            <w:tcW w:w="8575"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pacing w:before="0" w:after="0" w:line="240" w:lineRule="auto"/>
            </w:pPr>
            <w:r>
              <w:rPr>
                <w:rFonts w:ascii="Calibri" w:eastAsia="Georgia" w:hAnsi="Calibri" w:cs="Calibri"/>
              </w:rPr>
              <w:t>[ ]</w:t>
            </w:r>
            <w:r w:rsidR="00F15F41">
              <w:rPr>
                <w:rFonts w:ascii="Calibri" w:eastAsia="Georgia" w:hAnsi="Calibri" w:cs="Calibri"/>
              </w:rPr>
              <w:t xml:space="preserve"> modalidade</w:t>
            </w:r>
            <w:r>
              <w:rPr>
                <w:rFonts w:ascii="Calibri" w:eastAsia="Georgia" w:hAnsi="Calibri" w:cs="Calibri"/>
              </w:rPr>
              <w:t xml:space="preserve"> oral-auditiva</w:t>
            </w:r>
          </w:p>
        </w:tc>
      </w:tr>
      <w:tr w:rsidR="00700CF0" w:rsidTr="005F647D">
        <w:tc>
          <w:tcPr>
            <w:tcW w:w="8575"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pacing w:before="0" w:after="0" w:line="240" w:lineRule="auto"/>
            </w:pPr>
            <w:r>
              <w:rPr>
                <w:rFonts w:ascii="Calibri" w:eastAsia="Georgia" w:hAnsi="Calibri" w:cs="Calibri"/>
              </w:rPr>
              <w:t xml:space="preserve">[ ] </w:t>
            </w:r>
            <w:r w:rsidR="00F15F41">
              <w:rPr>
                <w:rFonts w:ascii="Calibri" w:eastAsia="Georgia" w:hAnsi="Calibri" w:cs="Calibri"/>
              </w:rPr>
              <w:t xml:space="preserve">modalidade </w:t>
            </w:r>
            <w:r>
              <w:rPr>
                <w:rFonts w:ascii="Calibri" w:eastAsia="Georgia" w:hAnsi="Calibri" w:cs="Calibri"/>
              </w:rPr>
              <w:t>visuo-espacial</w:t>
            </w:r>
          </w:p>
        </w:tc>
      </w:tr>
    </w:tbl>
    <w:p w:rsidR="00700CF0" w:rsidRDefault="00700CF0" w:rsidP="00700CF0">
      <w:pPr>
        <w:spacing w:before="0" w:after="0" w:line="240" w:lineRule="auto"/>
        <w:rPr>
          <w:rFonts w:ascii="Calibri" w:hAnsi="Calibri" w:cs="Calibri"/>
        </w:rPr>
      </w:pPr>
    </w:p>
    <w:p w:rsidR="00700CF0" w:rsidRDefault="00700CF0" w:rsidP="00700CF0">
      <w:pPr>
        <w:pStyle w:val="Subttulo"/>
      </w:pPr>
      <w:bookmarkStart w:id="27" w:name="_Toc403403522"/>
      <w:r>
        <w:t>3. Historicidade</w:t>
      </w:r>
      <w:bookmarkEnd w:id="27"/>
    </w:p>
    <w:p w:rsidR="00700CF0" w:rsidRDefault="00700CF0" w:rsidP="00700CF0">
      <w:pPr>
        <w:spacing w:before="0" w:after="0" w:line="240" w:lineRule="auto"/>
        <w:rPr>
          <w:rFonts w:ascii="Calibri" w:hAnsi="Calibri" w:cs="Calibri"/>
          <w:sz w:val="16"/>
          <w:szCs w:val="16"/>
        </w:rPr>
      </w:pPr>
      <w:r>
        <w:rPr>
          <w:rFonts w:ascii="Calibri" w:hAnsi="Calibri" w:cs="Calibri"/>
          <w:b/>
        </w:rPr>
        <w:t xml:space="preserve">3.1 </w:t>
      </w:r>
      <w:r>
        <w:rPr>
          <w:rFonts w:ascii="Calibri" w:eastAsia="Georgia" w:hAnsi="Calibri" w:cs="Calibri"/>
          <w:b/>
        </w:rPr>
        <w:t>A língua é falada no território nacional há pelo menos três gerações?</w:t>
      </w:r>
    </w:p>
    <w:p w:rsidR="00700CF0" w:rsidRDefault="00F15F41" w:rsidP="00700CF0">
      <w:pPr>
        <w:spacing w:before="0" w:after="0" w:line="240" w:lineRule="auto"/>
        <w:rPr>
          <w:rFonts w:ascii="Calibri" w:hAnsi="Calibri" w:cs="Calibri"/>
          <w:sz w:val="16"/>
          <w:szCs w:val="16"/>
        </w:rPr>
      </w:pPr>
      <w:r>
        <w:rPr>
          <w:rFonts w:ascii="Calibri" w:hAnsi="Calibri" w:cs="Calibri"/>
          <w:sz w:val="16"/>
          <w:szCs w:val="16"/>
        </w:rPr>
        <w:t>Selecione</w:t>
      </w:r>
      <w:r w:rsidR="00700CF0">
        <w:rPr>
          <w:rFonts w:ascii="Calibri" w:hAnsi="Calibri" w:cs="Calibri"/>
          <w:sz w:val="16"/>
          <w:szCs w:val="16"/>
        </w:rPr>
        <w:t xml:space="preserve"> a opção adequada. Caso a resposta seja não, explique o histórico da presença da língua em território nacional.</w:t>
      </w:r>
    </w:p>
    <w:p w:rsidR="00700CF0" w:rsidRDefault="00700CF0" w:rsidP="00700CF0">
      <w:pPr>
        <w:spacing w:before="0" w:after="0" w:line="240" w:lineRule="auto"/>
        <w:rPr>
          <w:rFonts w:ascii="Calibri" w:hAnsi="Calibri" w:cs="Calibri"/>
          <w:sz w:val="16"/>
          <w:szCs w:val="16"/>
        </w:rPr>
      </w:pPr>
    </w:p>
    <w:tbl>
      <w:tblPr>
        <w:tblW w:w="0" w:type="auto"/>
        <w:tblInd w:w="130" w:type="dxa"/>
        <w:tblLayout w:type="fixed"/>
        <w:tblCellMar>
          <w:top w:w="100" w:type="dxa"/>
          <w:left w:w="80" w:type="dxa"/>
          <w:bottom w:w="100" w:type="dxa"/>
          <w:right w:w="100" w:type="dxa"/>
        </w:tblCellMar>
        <w:tblLook w:val="0000" w:firstRow="0" w:lastRow="0" w:firstColumn="0" w:lastColumn="0" w:noHBand="0" w:noVBand="0"/>
      </w:tblPr>
      <w:tblGrid>
        <w:gridCol w:w="8575"/>
      </w:tblGrid>
      <w:tr w:rsidR="00700CF0" w:rsidTr="005F647D">
        <w:tc>
          <w:tcPr>
            <w:tcW w:w="8575"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pacing w:before="0" w:after="0" w:line="240" w:lineRule="auto"/>
              <w:rPr>
                <w:rFonts w:ascii="Calibri" w:hAnsi="Calibri" w:cs="Calibri"/>
              </w:rPr>
            </w:pPr>
            <w:r>
              <w:rPr>
                <w:rFonts w:ascii="Calibri" w:hAnsi="Calibri" w:cs="Calibri"/>
              </w:rPr>
              <w:t>[ ] sim</w:t>
            </w:r>
          </w:p>
          <w:p w:rsidR="00700CF0" w:rsidRDefault="00700CF0" w:rsidP="005F647D">
            <w:pPr>
              <w:spacing w:before="0" w:after="0" w:line="240" w:lineRule="auto"/>
            </w:pPr>
            <w:r>
              <w:rPr>
                <w:rFonts w:ascii="Calibri" w:hAnsi="Calibri" w:cs="Calibri"/>
              </w:rPr>
              <w:t>[ ] não</w:t>
            </w:r>
          </w:p>
        </w:tc>
      </w:tr>
      <w:tr w:rsidR="00700CF0" w:rsidTr="005F647D">
        <w:tc>
          <w:tcPr>
            <w:tcW w:w="8575"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pacing w:before="0" w:after="0" w:line="240" w:lineRule="auto"/>
            </w:pPr>
            <w:r>
              <w:rPr>
                <w:rFonts w:ascii="Calibri" w:hAnsi="Calibri" w:cs="Calibri"/>
              </w:rPr>
              <w:t>Observações:</w:t>
            </w:r>
          </w:p>
        </w:tc>
      </w:tr>
    </w:tbl>
    <w:p w:rsidR="00700CF0" w:rsidRDefault="00700CF0" w:rsidP="00700CF0">
      <w:pPr>
        <w:spacing w:before="0" w:after="0" w:line="240" w:lineRule="auto"/>
        <w:rPr>
          <w:rFonts w:ascii="Calibri" w:hAnsi="Calibri" w:cs="Calibri"/>
        </w:rPr>
      </w:pPr>
    </w:p>
    <w:p w:rsidR="00700CF0" w:rsidRDefault="00700CF0" w:rsidP="00700CF0">
      <w:pPr>
        <w:spacing w:before="0" w:after="0" w:line="240" w:lineRule="auto"/>
        <w:rPr>
          <w:rFonts w:ascii="Calibri" w:hAnsi="Calibri" w:cs="Calibri"/>
          <w:sz w:val="16"/>
          <w:szCs w:val="16"/>
        </w:rPr>
      </w:pPr>
      <w:r>
        <w:rPr>
          <w:rFonts w:ascii="Calibri" w:hAnsi="Calibri" w:cs="Calibri"/>
          <w:b/>
        </w:rPr>
        <w:t>3.2 Indique os marcos temporais que caracterizam a história da comunidade linguística</w:t>
      </w:r>
    </w:p>
    <w:p w:rsidR="00700CF0" w:rsidRDefault="00700CF0" w:rsidP="00700CF0">
      <w:pPr>
        <w:spacing w:before="0" w:after="0" w:line="240" w:lineRule="auto"/>
      </w:pPr>
      <w:r>
        <w:rPr>
          <w:rFonts w:ascii="Calibri" w:hAnsi="Calibri" w:cs="Calibri"/>
          <w:sz w:val="16"/>
          <w:szCs w:val="16"/>
        </w:rPr>
        <w:t>Os marcos temporais podem ser provenientes da história oral do grupo e/ou de documentação histórica. É importante que os inventários sejam explícitos sobre a fonte e natureza desses marcos. Os marcos temporais podem ser identificados por tópicos ou por um texto corrido, destacando os marcos temporais principais.</w:t>
      </w:r>
    </w:p>
    <w:tbl>
      <w:tblPr>
        <w:tblW w:w="0" w:type="auto"/>
        <w:tblInd w:w="103" w:type="dxa"/>
        <w:tblLayout w:type="fixed"/>
        <w:tblCellMar>
          <w:left w:w="103" w:type="dxa"/>
        </w:tblCellMar>
        <w:tblLook w:val="0000" w:firstRow="0" w:lastRow="0" w:firstColumn="0" w:lastColumn="0" w:noHBand="0" w:noVBand="0"/>
      </w:tblPr>
      <w:tblGrid>
        <w:gridCol w:w="8566"/>
      </w:tblGrid>
      <w:tr w:rsidR="00700CF0" w:rsidTr="005F647D">
        <w:trPr>
          <w:trHeight w:val="643"/>
        </w:trPr>
        <w:tc>
          <w:tcPr>
            <w:tcW w:w="8566"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pPr>
          </w:p>
          <w:p w:rsidR="00700CF0" w:rsidRDefault="00700CF0" w:rsidP="005F647D">
            <w:pPr>
              <w:spacing w:before="0" w:after="0" w:line="240" w:lineRule="auto"/>
              <w:rPr>
                <w:rFonts w:ascii="Calibri" w:hAnsi="Calibri" w:cs="Calibri"/>
              </w:rPr>
            </w:pPr>
          </w:p>
          <w:p w:rsidR="00700CF0" w:rsidRDefault="00700CF0" w:rsidP="005F647D">
            <w:pPr>
              <w:spacing w:before="0" w:after="0" w:line="240" w:lineRule="auto"/>
              <w:rPr>
                <w:rFonts w:ascii="Calibri" w:hAnsi="Calibri" w:cs="Calibri"/>
              </w:rPr>
            </w:pPr>
          </w:p>
        </w:tc>
      </w:tr>
    </w:tbl>
    <w:p w:rsidR="00700CF0" w:rsidRDefault="00700CF0" w:rsidP="00700CF0">
      <w:pPr>
        <w:spacing w:before="0" w:after="0" w:line="240" w:lineRule="auto"/>
      </w:pPr>
      <w:r>
        <w:rPr>
          <w:rFonts w:ascii="Calibri" w:eastAsia="Calibri" w:hAnsi="Calibri" w:cs="Calibri"/>
        </w:rPr>
        <w:t xml:space="preserve"> </w:t>
      </w:r>
    </w:p>
    <w:p w:rsidR="00700CF0" w:rsidRDefault="00700CF0" w:rsidP="00700CF0">
      <w:pPr>
        <w:pStyle w:val="Subttulo"/>
        <w:rPr>
          <w:rFonts w:eastAsia="Georgia"/>
          <w:sz w:val="16"/>
          <w:szCs w:val="16"/>
        </w:rPr>
      </w:pPr>
      <w:bookmarkStart w:id="28" w:name="_Toc403403523"/>
      <w:r>
        <w:t>4. Classificações da língua</w:t>
      </w:r>
      <w:bookmarkEnd w:id="28"/>
    </w:p>
    <w:p w:rsidR="00700CF0" w:rsidRDefault="00F15F41" w:rsidP="00700CF0">
      <w:pPr>
        <w:spacing w:before="0" w:after="0" w:line="240" w:lineRule="auto"/>
        <w:rPr>
          <w:rFonts w:ascii="Calibri" w:eastAsia="Georgia" w:hAnsi="Calibri" w:cs="Calibri"/>
          <w:sz w:val="16"/>
          <w:szCs w:val="16"/>
        </w:rPr>
      </w:pPr>
      <w:r>
        <w:rPr>
          <w:rFonts w:ascii="Calibri" w:eastAsia="Georgia" w:hAnsi="Calibri" w:cs="Calibri"/>
          <w:sz w:val="16"/>
          <w:szCs w:val="16"/>
        </w:rPr>
        <w:t xml:space="preserve">Selecione </w:t>
      </w:r>
      <w:r w:rsidR="00700CF0">
        <w:rPr>
          <w:rFonts w:ascii="Calibri" w:eastAsia="Georgia" w:hAnsi="Calibri" w:cs="Calibri"/>
          <w:sz w:val="16"/>
          <w:szCs w:val="16"/>
        </w:rPr>
        <w:t xml:space="preserve"> a opção adequada e preencha com as informações requeridas. As línguas deverão ser classificadas em: Afro-brasileira, Crioula (nesses dois casos indicar também as línguas que lhes deram origem), Língua isolada (quando não há línguas aparentadas vivas ou documentadas historicamente) ou ainda através de seu Tronco (se houver) e Família Linguística (é o caso da maior parte das línguas indígenas brasileiras assim como das línguas de imigração). </w:t>
      </w:r>
      <w:r>
        <w:rPr>
          <w:rFonts w:ascii="Calibri" w:eastAsia="Georgia" w:hAnsi="Calibri" w:cs="Calibri"/>
          <w:sz w:val="16"/>
          <w:szCs w:val="16"/>
        </w:rPr>
        <w:t>Para mais orientações, consultar a</w:t>
      </w:r>
      <w:r w:rsidR="00700CF0">
        <w:rPr>
          <w:rFonts w:ascii="Calibri" w:eastAsia="Georgia" w:hAnsi="Calibri" w:cs="Calibri"/>
          <w:sz w:val="16"/>
          <w:szCs w:val="16"/>
        </w:rPr>
        <w:t xml:space="preserve"> Parte </w:t>
      </w:r>
      <w:r>
        <w:rPr>
          <w:rFonts w:ascii="Calibri" w:eastAsia="Georgia" w:hAnsi="Calibri" w:cs="Calibri"/>
          <w:sz w:val="16"/>
          <w:szCs w:val="16"/>
        </w:rPr>
        <w:t>2</w:t>
      </w:r>
      <w:r w:rsidR="00700CF0">
        <w:rPr>
          <w:rFonts w:ascii="Calibri" w:eastAsia="Georgia" w:hAnsi="Calibri" w:cs="Calibri"/>
          <w:sz w:val="16"/>
          <w:szCs w:val="16"/>
        </w:rPr>
        <w:t>,</w:t>
      </w:r>
      <w:r>
        <w:rPr>
          <w:rFonts w:ascii="Calibri" w:eastAsia="Georgia" w:hAnsi="Calibri" w:cs="Calibri"/>
          <w:sz w:val="16"/>
          <w:szCs w:val="16"/>
        </w:rPr>
        <w:t xml:space="preserve"> seção 4.</w:t>
      </w:r>
    </w:p>
    <w:p w:rsidR="00700CF0" w:rsidRDefault="00700CF0" w:rsidP="00700CF0">
      <w:pPr>
        <w:spacing w:before="0" w:after="0" w:line="240" w:lineRule="auto"/>
        <w:rPr>
          <w:rFonts w:ascii="Calibri" w:eastAsia="Georgia" w:hAnsi="Calibri" w:cs="Calibri"/>
          <w:sz w:val="16"/>
          <w:szCs w:val="16"/>
        </w:rPr>
      </w:pPr>
    </w:p>
    <w:tbl>
      <w:tblPr>
        <w:tblW w:w="0" w:type="auto"/>
        <w:tblInd w:w="130" w:type="dxa"/>
        <w:tblLayout w:type="fixed"/>
        <w:tblCellMar>
          <w:top w:w="100" w:type="dxa"/>
          <w:left w:w="80" w:type="dxa"/>
          <w:bottom w:w="100" w:type="dxa"/>
          <w:right w:w="100" w:type="dxa"/>
        </w:tblCellMar>
        <w:tblLook w:val="0000" w:firstRow="0" w:lastRow="0" w:firstColumn="0" w:lastColumn="0" w:noHBand="0" w:noVBand="0"/>
      </w:tblPr>
      <w:tblGrid>
        <w:gridCol w:w="4251"/>
        <w:gridCol w:w="4322"/>
      </w:tblGrid>
      <w:tr w:rsidR="00700CF0" w:rsidTr="005F647D">
        <w:tc>
          <w:tcPr>
            <w:tcW w:w="8573" w:type="dxa"/>
            <w:gridSpan w:val="2"/>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pacing w:before="0" w:after="0" w:line="240" w:lineRule="auto"/>
            </w:pPr>
            <w:r>
              <w:rPr>
                <w:rFonts w:ascii="Calibri" w:eastAsia="Georgia" w:hAnsi="Calibri" w:cs="Calibri"/>
              </w:rPr>
              <w:t xml:space="preserve">[ ] Língua Afro-brasileira </w:t>
            </w:r>
          </w:p>
        </w:tc>
      </w:tr>
      <w:tr w:rsidR="00700CF0" w:rsidTr="005F647D">
        <w:tc>
          <w:tcPr>
            <w:tcW w:w="8573" w:type="dxa"/>
            <w:gridSpan w:val="2"/>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pacing w:before="0" w:after="0" w:line="240" w:lineRule="auto"/>
            </w:pPr>
            <w:r>
              <w:rPr>
                <w:rFonts w:ascii="Calibri" w:eastAsia="Georgia" w:hAnsi="Calibri" w:cs="Calibri"/>
              </w:rPr>
              <w:t xml:space="preserve">[ ] Crioula </w:t>
            </w:r>
          </w:p>
        </w:tc>
      </w:tr>
      <w:tr w:rsidR="00700CF0" w:rsidTr="005F647D">
        <w:tc>
          <w:tcPr>
            <w:tcW w:w="4251"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hAnsi="Calibri" w:cs="Calibri"/>
              </w:rPr>
            </w:pPr>
            <w:r>
              <w:rPr>
                <w:rFonts w:ascii="Calibri" w:eastAsia="Georgia" w:hAnsi="Calibri" w:cs="Calibri"/>
              </w:rPr>
              <w:t>Indicar as línguas que lhe deram origem:</w:t>
            </w:r>
          </w:p>
        </w:tc>
        <w:tc>
          <w:tcPr>
            <w:tcW w:w="4322"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r>
    </w:tbl>
    <w:p w:rsidR="00700CF0" w:rsidRDefault="00700CF0" w:rsidP="00700CF0">
      <w:pPr>
        <w:spacing w:before="0" w:after="0" w:line="240" w:lineRule="auto"/>
        <w:rPr>
          <w:rFonts w:ascii="Calibri" w:eastAsia="Georgia" w:hAnsi="Calibri" w:cs="Calibri"/>
        </w:rPr>
      </w:pPr>
      <w:r>
        <w:rPr>
          <w:rFonts w:ascii="Calibri" w:eastAsia="Calibri" w:hAnsi="Calibri" w:cs="Calibri"/>
          <w:shd w:val="clear" w:color="auto" w:fill="FFFFFF"/>
        </w:rPr>
        <w:t xml:space="preserve"> </w:t>
      </w:r>
    </w:p>
    <w:tbl>
      <w:tblPr>
        <w:tblW w:w="0" w:type="auto"/>
        <w:tblInd w:w="130" w:type="dxa"/>
        <w:tblLayout w:type="fixed"/>
        <w:tblCellMar>
          <w:top w:w="100" w:type="dxa"/>
          <w:left w:w="80" w:type="dxa"/>
          <w:bottom w:w="100" w:type="dxa"/>
          <w:right w:w="100" w:type="dxa"/>
        </w:tblCellMar>
        <w:tblLook w:val="0000" w:firstRow="0" w:lastRow="0" w:firstColumn="0" w:lastColumn="0" w:noHBand="0" w:noVBand="0"/>
      </w:tblPr>
      <w:tblGrid>
        <w:gridCol w:w="8575"/>
      </w:tblGrid>
      <w:tr w:rsidR="00700CF0" w:rsidTr="005F647D">
        <w:tc>
          <w:tcPr>
            <w:tcW w:w="8575"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pacing w:before="0" w:after="0" w:line="240" w:lineRule="auto"/>
            </w:pPr>
            <w:r>
              <w:rPr>
                <w:rFonts w:ascii="Calibri" w:eastAsia="Georgia" w:hAnsi="Calibri" w:cs="Calibri"/>
              </w:rPr>
              <w:t>[ ] Língua isolada</w:t>
            </w:r>
          </w:p>
        </w:tc>
      </w:tr>
    </w:tbl>
    <w:p w:rsidR="00700CF0" w:rsidRDefault="00700CF0" w:rsidP="00700CF0">
      <w:pPr>
        <w:spacing w:before="0" w:after="0" w:line="240" w:lineRule="auto"/>
        <w:rPr>
          <w:rFonts w:ascii="Calibri" w:eastAsia="Georgia" w:hAnsi="Calibri" w:cs="Calibri"/>
        </w:rPr>
      </w:pPr>
    </w:p>
    <w:tbl>
      <w:tblPr>
        <w:tblW w:w="0" w:type="auto"/>
        <w:tblInd w:w="130" w:type="dxa"/>
        <w:tblLayout w:type="fixed"/>
        <w:tblCellMar>
          <w:top w:w="100" w:type="dxa"/>
          <w:left w:w="80" w:type="dxa"/>
          <w:bottom w:w="100" w:type="dxa"/>
          <w:right w:w="100" w:type="dxa"/>
        </w:tblCellMar>
        <w:tblLook w:val="0000" w:firstRow="0" w:lastRow="0" w:firstColumn="0" w:lastColumn="0" w:noHBand="0" w:noVBand="0"/>
      </w:tblPr>
      <w:tblGrid>
        <w:gridCol w:w="4251"/>
        <w:gridCol w:w="4322"/>
      </w:tblGrid>
      <w:tr w:rsidR="00700CF0" w:rsidTr="005F647D">
        <w:tc>
          <w:tcPr>
            <w:tcW w:w="4251"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eastAsia="Georgia" w:hAnsi="Calibri" w:cs="Calibri"/>
                <w:sz w:val="18"/>
                <w:szCs w:val="18"/>
              </w:rPr>
            </w:pPr>
            <w:r>
              <w:rPr>
                <w:rFonts w:ascii="Calibri" w:eastAsia="Georgia" w:hAnsi="Calibri" w:cs="Calibri"/>
              </w:rPr>
              <w:t xml:space="preserve">[ ] Tronco </w:t>
            </w:r>
          </w:p>
          <w:p w:rsidR="00700CF0" w:rsidRDefault="00700CF0" w:rsidP="005F647D">
            <w:pPr>
              <w:spacing w:before="0" w:after="0" w:line="240" w:lineRule="auto"/>
              <w:rPr>
                <w:rFonts w:ascii="Calibri" w:hAnsi="Calibri" w:cs="Calibri"/>
              </w:rPr>
            </w:pPr>
            <w:r>
              <w:rPr>
                <w:rFonts w:ascii="Calibri" w:eastAsia="Georgia" w:hAnsi="Calibri" w:cs="Calibri"/>
                <w:sz w:val="18"/>
                <w:szCs w:val="18"/>
              </w:rPr>
              <w:t>(se houver)</w:t>
            </w:r>
          </w:p>
        </w:tc>
        <w:tc>
          <w:tcPr>
            <w:tcW w:w="4322"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r>
      <w:tr w:rsidR="00700CF0" w:rsidTr="005F647D">
        <w:tc>
          <w:tcPr>
            <w:tcW w:w="4251"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hAnsi="Calibri" w:cs="Calibri"/>
              </w:rPr>
            </w:pPr>
            <w:r>
              <w:rPr>
                <w:rFonts w:ascii="Calibri" w:eastAsia="Georgia" w:hAnsi="Calibri" w:cs="Calibri"/>
              </w:rPr>
              <w:t>[ ] Família Linguística</w:t>
            </w:r>
          </w:p>
        </w:tc>
        <w:tc>
          <w:tcPr>
            <w:tcW w:w="4322"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r>
      <w:tr w:rsidR="00700CF0" w:rsidTr="005F647D">
        <w:tc>
          <w:tcPr>
            <w:tcW w:w="4251"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eastAsia="Calibri" w:hAnsi="Calibri" w:cs="Calibri"/>
                <w:i/>
                <w:shd w:val="clear" w:color="auto" w:fill="B4A7D6"/>
              </w:rPr>
            </w:pPr>
            <w:r>
              <w:rPr>
                <w:rFonts w:ascii="Calibri" w:eastAsia="Georgia" w:hAnsi="Calibri" w:cs="Calibri"/>
                <w:shd w:val="clear" w:color="auto" w:fill="B4A7D6"/>
              </w:rPr>
              <w:t xml:space="preserve">Observação/caracterização adicional: </w:t>
            </w:r>
          </w:p>
          <w:p w:rsidR="00700CF0" w:rsidRDefault="00700CF0" w:rsidP="005F647D">
            <w:pPr>
              <w:spacing w:before="0" w:after="0" w:line="240" w:lineRule="auto"/>
              <w:rPr>
                <w:rFonts w:ascii="Calibri" w:hAnsi="Calibri" w:cs="Calibri"/>
              </w:rPr>
            </w:pPr>
            <w:r>
              <w:rPr>
                <w:rFonts w:ascii="Calibri" w:eastAsia="Calibri" w:hAnsi="Calibri" w:cs="Calibri"/>
                <w:i/>
                <w:shd w:val="clear" w:color="auto" w:fill="B4A7D6"/>
              </w:rPr>
              <w:t xml:space="preserve"> </w:t>
            </w:r>
            <w:r>
              <w:rPr>
                <w:rFonts w:ascii="Calibri" w:eastAsia="Georgia" w:hAnsi="Calibri" w:cs="Calibri"/>
                <w:i/>
                <w:shd w:val="clear" w:color="auto" w:fill="B4A7D6"/>
              </w:rPr>
              <w:t>Listar as línguas geneticamente mais próximas</w:t>
            </w:r>
          </w:p>
        </w:tc>
        <w:tc>
          <w:tcPr>
            <w:tcW w:w="4322"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r>
      <w:tr w:rsidR="00700CF0" w:rsidTr="005F647D">
        <w:tc>
          <w:tcPr>
            <w:tcW w:w="4251"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hAnsi="Calibri" w:cs="Calibri"/>
              </w:rPr>
            </w:pPr>
            <w:r>
              <w:rPr>
                <w:rFonts w:ascii="Calibri" w:eastAsia="Georgia" w:hAnsi="Calibri" w:cs="Calibri"/>
              </w:rPr>
              <w:t>Observações gerais:</w:t>
            </w:r>
          </w:p>
        </w:tc>
        <w:tc>
          <w:tcPr>
            <w:tcW w:w="4322"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r>
    </w:tbl>
    <w:p w:rsidR="00700CF0" w:rsidRDefault="00700CF0" w:rsidP="00700CF0">
      <w:pPr>
        <w:pStyle w:val="Subttulo"/>
      </w:pPr>
      <w:bookmarkStart w:id="29" w:name="_Toc403403524"/>
      <w:r>
        <w:t>5. Língua e Variedades</w:t>
      </w:r>
      <w:bookmarkEnd w:id="29"/>
    </w:p>
    <w:p w:rsidR="00700CF0" w:rsidRPr="00D6515F" w:rsidRDefault="00F15F41" w:rsidP="00700CF0">
      <w:pPr>
        <w:pStyle w:val="Ttulo21"/>
        <w:spacing w:line="240" w:lineRule="auto"/>
        <w:rPr>
          <w:rFonts w:eastAsia="Georgia"/>
          <w:b w:val="0"/>
          <w:sz w:val="18"/>
          <w:szCs w:val="18"/>
        </w:rPr>
      </w:pPr>
      <w:r>
        <w:rPr>
          <w:rFonts w:eastAsia="Georgia"/>
          <w:b w:val="0"/>
          <w:sz w:val="18"/>
          <w:szCs w:val="18"/>
        </w:rPr>
        <w:t>A discussão e o consequente estabelecimento do que é uma</w:t>
      </w:r>
      <w:r w:rsidR="00700CF0" w:rsidRPr="00D6515F">
        <w:rPr>
          <w:b w:val="0"/>
          <w:sz w:val="18"/>
          <w:szCs w:val="18"/>
        </w:rPr>
        <w:t xml:space="preserve"> língua e o que são variedades </w:t>
      </w:r>
      <w:r>
        <w:rPr>
          <w:b w:val="0"/>
          <w:sz w:val="18"/>
          <w:szCs w:val="18"/>
        </w:rPr>
        <w:t xml:space="preserve">de uma língua </w:t>
      </w:r>
      <w:r w:rsidR="00700CF0" w:rsidRPr="00D6515F">
        <w:rPr>
          <w:b w:val="0"/>
          <w:sz w:val="18"/>
          <w:szCs w:val="18"/>
        </w:rPr>
        <w:t>dever</w:t>
      </w:r>
      <w:r>
        <w:rPr>
          <w:b w:val="0"/>
          <w:sz w:val="18"/>
          <w:szCs w:val="18"/>
        </w:rPr>
        <w:t>ão</w:t>
      </w:r>
      <w:r w:rsidR="00700CF0" w:rsidRPr="00D6515F">
        <w:rPr>
          <w:b w:val="0"/>
          <w:sz w:val="18"/>
          <w:szCs w:val="18"/>
        </w:rPr>
        <w:t xml:space="preserve"> ser </w:t>
      </w:r>
      <w:r>
        <w:rPr>
          <w:b w:val="0"/>
          <w:sz w:val="18"/>
          <w:szCs w:val="18"/>
        </w:rPr>
        <w:t xml:space="preserve"> feitos junto às</w:t>
      </w:r>
      <w:r w:rsidR="00700CF0" w:rsidRPr="00D6515F">
        <w:rPr>
          <w:b w:val="0"/>
          <w:sz w:val="18"/>
          <w:szCs w:val="18"/>
        </w:rPr>
        <w:t xml:space="preserve"> comunidades linguísticas – especialmente devido ao caráter simbólico-político do reconhecimento pa</w:t>
      </w:r>
      <w:r w:rsidR="00A515A4">
        <w:rPr>
          <w:b w:val="0"/>
          <w:sz w:val="18"/>
          <w:szCs w:val="18"/>
        </w:rPr>
        <w:t>trimonial das língua (para mais informações sobre o</w:t>
      </w:r>
      <w:r w:rsidR="00700CF0" w:rsidRPr="00D6515F">
        <w:rPr>
          <w:b w:val="0"/>
          <w:sz w:val="18"/>
          <w:szCs w:val="18"/>
        </w:rPr>
        <w:t xml:space="preserve"> tema Língua e Variedade</w:t>
      </w:r>
      <w:r w:rsidR="00A515A4">
        <w:rPr>
          <w:b w:val="0"/>
          <w:sz w:val="18"/>
          <w:szCs w:val="18"/>
        </w:rPr>
        <w:t>s, consultar a seção 4, do Volume 1 do Guia</w:t>
      </w:r>
      <w:r w:rsidR="00700CF0" w:rsidRPr="00D6515F">
        <w:rPr>
          <w:b w:val="0"/>
          <w:sz w:val="18"/>
          <w:szCs w:val="18"/>
        </w:rPr>
        <w:t>.</w:t>
      </w:r>
    </w:p>
    <w:p w:rsidR="00700CF0" w:rsidRDefault="00700CF0" w:rsidP="00700CF0">
      <w:pPr>
        <w:pStyle w:val="Ttulo31"/>
        <w:rPr>
          <w:rFonts w:eastAsia="Georgia"/>
          <w:sz w:val="18"/>
          <w:szCs w:val="18"/>
        </w:rPr>
      </w:pPr>
      <w:r>
        <w:t>5.1 Identificação de línguas e variedades</w:t>
      </w:r>
    </w:p>
    <w:p w:rsidR="00700CF0" w:rsidRDefault="00700CF0" w:rsidP="00700CF0">
      <w:pPr>
        <w:rPr>
          <w:rFonts w:ascii="Calibri" w:hAnsi="Calibri" w:cs="Calibri"/>
          <w:sz w:val="18"/>
          <w:szCs w:val="18"/>
        </w:rPr>
      </w:pPr>
      <w:r>
        <w:rPr>
          <w:rFonts w:ascii="Calibri" w:eastAsia="Georgia" w:hAnsi="Calibri" w:cs="Calibri"/>
          <w:sz w:val="18"/>
          <w:szCs w:val="18"/>
        </w:rPr>
        <w:t>Responda a questão abaixo para línguas/variedades que possam ser interpretadas como sendo uma mesma língua com a língua de referência</w:t>
      </w:r>
      <w:r w:rsidR="00A515A4">
        <w:rPr>
          <w:rFonts w:ascii="Calibri" w:eastAsia="Georgia" w:hAnsi="Calibri" w:cs="Calibri"/>
          <w:sz w:val="18"/>
          <w:szCs w:val="18"/>
        </w:rPr>
        <w:t>,</w:t>
      </w:r>
      <w:r>
        <w:rPr>
          <w:rFonts w:ascii="Calibri" w:eastAsia="Georgia" w:hAnsi="Calibri" w:cs="Calibri"/>
          <w:sz w:val="18"/>
          <w:szCs w:val="18"/>
        </w:rPr>
        <w:t xml:space="preserve"> a partir dos critérios discutido</w:t>
      </w:r>
      <w:r w:rsidR="00A515A4">
        <w:rPr>
          <w:rFonts w:ascii="Calibri" w:eastAsia="Georgia" w:hAnsi="Calibri" w:cs="Calibri"/>
          <w:sz w:val="18"/>
          <w:szCs w:val="18"/>
        </w:rPr>
        <w:t>s</w:t>
      </w:r>
      <w:r>
        <w:rPr>
          <w:rFonts w:ascii="Calibri" w:eastAsia="Georgia" w:hAnsi="Calibri" w:cs="Calibri"/>
          <w:sz w:val="18"/>
          <w:szCs w:val="18"/>
        </w:rPr>
        <w:t xml:space="preserve"> </w:t>
      </w:r>
      <w:r w:rsidR="00A515A4">
        <w:rPr>
          <w:rFonts w:ascii="Calibri" w:eastAsia="Georgia" w:hAnsi="Calibri" w:cs="Calibri"/>
          <w:sz w:val="18"/>
          <w:szCs w:val="18"/>
        </w:rPr>
        <w:t>na seção 4.3 do Volume 1 do Guia</w:t>
      </w:r>
      <w:r>
        <w:rPr>
          <w:rFonts w:ascii="Calibri" w:eastAsia="Georgia" w:hAnsi="Calibri" w:cs="Calibri"/>
          <w:sz w:val="18"/>
          <w:szCs w:val="18"/>
        </w:rPr>
        <w:t xml:space="preserve">. Responda apenas com relação às línguas e variedades que são reconhecidas pela comunidade linguística. Identifique-as por meio de uma forma de denominação (autodenominação ou proposta </w:t>
      </w:r>
      <w:r w:rsidR="00A515A4">
        <w:rPr>
          <w:rFonts w:ascii="Calibri" w:eastAsia="Georgia" w:hAnsi="Calibri" w:cs="Calibri"/>
          <w:sz w:val="18"/>
          <w:szCs w:val="18"/>
        </w:rPr>
        <w:t xml:space="preserve">sugerida </w:t>
      </w:r>
      <w:r>
        <w:rPr>
          <w:rFonts w:ascii="Calibri" w:eastAsia="Georgia" w:hAnsi="Calibri" w:cs="Calibri"/>
          <w:sz w:val="18"/>
          <w:szCs w:val="18"/>
        </w:rPr>
        <w:t>pelo inventário) e classifique-as conforme as perguntas abaixo.</w:t>
      </w:r>
    </w:p>
    <w:p w:rsidR="00700CF0" w:rsidRDefault="00700CF0" w:rsidP="00700CF0">
      <w:pPr>
        <w:rPr>
          <w:rFonts w:ascii="Calibri" w:hAnsi="Calibri" w:cs="Calibri"/>
        </w:rPr>
      </w:pPr>
      <w:r>
        <w:rPr>
          <w:rFonts w:ascii="Calibri" w:hAnsi="Calibri" w:cs="Calibri"/>
          <w:sz w:val="18"/>
          <w:szCs w:val="18"/>
        </w:rPr>
        <w:t>Utilize uma tabela nova para cada outra língua ou variedade</w:t>
      </w:r>
    </w:p>
    <w:tbl>
      <w:tblPr>
        <w:tblW w:w="0" w:type="auto"/>
        <w:tblInd w:w="-15" w:type="dxa"/>
        <w:tblLayout w:type="fixed"/>
        <w:tblLook w:val="0000" w:firstRow="0" w:lastRow="0" w:firstColumn="0" w:lastColumn="0" w:noHBand="0" w:noVBand="0"/>
      </w:tblPr>
      <w:tblGrid>
        <w:gridCol w:w="2898"/>
        <w:gridCol w:w="5790"/>
      </w:tblGrid>
      <w:tr w:rsidR="00700CF0" w:rsidTr="005F647D">
        <w:tc>
          <w:tcPr>
            <w:tcW w:w="2898" w:type="dxa"/>
            <w:tcBorders>
              <w:top w:val="single" w:sz="4" w:space="0" w:color="000000"/>
              <w:left w:val="single" w:sz="4" w:space="0" w:color="000000"/>
              <w:bottom w:val="single" w:sz="4" w:space="0" w:color="000000"/>
            </w:tcBorders>
            <w:shd w:val="clear" w:color="auto" w:fill="auto"/>
          </w:tcPr>
          <w:p w:rsidR="00700CF0" w:rsidRDefault="00700CF0" w:rsidP="005F647D">
            <w:pPr>
              <w:spacing w:before="0" w:after="0" w:line="240" w:lineRule="auto"/>
              <w:rPr>
                <w:rFonts w:ascii="Calibri" w:hAnsi="Calibri" w:cs="Calibri"/>
              </w:rPr>
            </w:pPr>
            <w:r>
              <w:rPr>
                <w:rFonts w:ascii="Calibri" w:hAnsi="Calibri" w:cs="Calibri"/>
              </w:rPr>
              <w:t xml:space="preserve">Denominação da variedade/língua </w:t>
            </w:r>
          </w:p>
        </w:tc>
        <w:tc>
          <w:tcPr>
            <w:tcW w:w="5790" w:type="dxa"/>
            <w:tcBorders>
              <w:top w:val="single" w:sz="4" w:space="0" w:color="000000"/>
              <w:left w:val="single" w:sz="4" w:space="0" w:color="000000"/>
              <w:bottom w:val="single" w:sz="4" w:space="0" w:color="000000"/>
              <w:right w:val="single" w:sz="4" w:space="0" w:color="000000"/>
            </w:tcBorders>
            <w:shd w:val="clear" w:color="auto" w:fill="auto"/>
          </w:tcPr>
          <w:p w:rsidR="00700CF0" w:rsidRDefault="00700CF0" w:rsidP="005F647D">
            <w:pPr>
              <w:snapToGrid w:val="0"/>
              <w:spacing w:before="0" w:after="0" w:line="240" w:lineRule="auto"/>
              <w:rPr>
                <w:rFonts w:ascii="Calibri" w:hAnsi="Calibri" w:cs="Calibri"/>
              </w:rPr>
            </w:pPr>
          </w:p>
        </w:tc>
      </w:tr>
      <w:tr w:rsidR="00700CF0" w:rsidTr="005F647D">
        <w:tc>
          <w:tcPr>
            <w:tcW w:w="2898" w:type="dxa"/>
            <w:tcBorders>
              <w:top w:val="single" w:sz="4" w:space="0" w:color="000000"/>
              <w:left w:val="single" w:sz="4" w:space="0" w:color="000000"/>
              <w:bottom w:val="single" w:sz="4" w:space="0" w:color="000000"/>
            </w:tcBorders>
            <w:shd w:val="clear" w:color="auto" w:fill="auto"/>
          </w:tcPr>
          <w:p w:rsidR="00700CF0" w:rsidRDefault="00700CF0" w:rsidP="005F647D">
            <w:pPr>
              <w:spacing w:before="0" w:after="0" w:line="240" w:lineRule="auto"/>
              <w:rPr>
                <w:rFonts w:ascii="Calibri" w:hAnsi="Calibri" w:cs="Calibri"/>
              </w:rPr>
            </w:pPr>
            <w:r>
              <w:rPr>
                <w:rFonts w:ascii="Calibri" w:hAnsi="Calibri" w:cs="Calibri"/>
              </w:rPr>
              <w:t>Localidades ou regiões onde é falada</w:t>
            </w:r>
          </w:p>
        </w:tc>
        <w:tc>
          <w:tcPr>
            <w:tcW w:w="5790" w:type="dxa"/>
            <w:tcBorders>
              <w:top w:val="single" w:sz="4" w:space="0" w:color="000000"/>
              <w:left w:val="single" w:sz="4" w:space="0" w:color="000000"/>
              <w:bottom w:val="single" w:sz="4" w:space="0" w:color="000000"/>
              <w:right w:val="single" w:sz="4" w:space="0" w:color="000000"/>
            </w:tcBorders>
            <w:shd w:val="clear" w:color="auto" w:fill="auto"/>
          </w:tcPr>
          <w:p w:rsidR="00700CF0" w:rsidRDefault="00700CF0" w:rsidP="005F647D">
            <w:pPr>
              <w:snapToGrid w:val="0"/>
              <w:spacing w:before="0" w:after="0" w:line="240" w:lineRule="auto"/>
              <w:rPr>
                <w:rFonts w:ascii="Calibri" w:hAnsi="Calibri" w:cs="Calibri"/>
              </w:rPr>
            </w:pPr>
          </w:p>
        </w:tc>
      </w:tr>
      <w:tr w:rsidR="00700CF0" w:rsidTr="005F647D">
        <w:tc>
          <w:tcPr>
            <w:tcW w:w="2898" w:type="dxa"/>
            <w:tcBorders>
              <w:top w:val="single" w:sz="4" w:space="0" w:color="000000"/>
              <w:left w:val="single" w:sz="4" w:space="0" w:color="000000"/>
              <w:bottom w:val="single" w:sz="4" w:space="0" w:color="000000"/>
            </w:tcBorders>
            <w:shd w:val="clear" w:color="auto" w:fill="auto"/>
          </w:tcPr>
          <w:p w:rsidR="00700CF0" w:rsidRDefault="00700CF0" w:rsidP="005F647D">
            <w:pPr>
              <w:spacing w:before="0" w:after="0" w:line="240" w:lineRule="auto"/>
              <w:rPr>
                <w:rFonts w:ascii="Calibri" w:hAnsi="Calibri" w:cs="Calibri"/>
              </w:rPr>
            </w:pPr>
            <w:r>
              <w:rPr>
                <w:rFonts w:ascii="Calibri" w:hAnsi="Calibri" w:cs="Calibri"/>
              </w:rPr>
              <w:t>A equipe tem produzido dados e trabalhado com a comunidade de falantes dessa variedade/língua</w:t>
            </w:r>
          </w:p>
        </w:tc>
        <w:tc>
          <w:tcPr>
            <w:tcW w:w="5790" w:type="dxa"/>
            <w:tcBorders>
              <w:top w:val="single" w:sz="4" w:space="0" w:color="000000"/>
              <w:left w:val="single" w:sz="4" w:space="0" w:color="000000"/>
              <w:bottom w:val="single" w:sz="4" w:space="0" w:color="000000"/>
              <w:right w:val="single" w:sz="4" w:space="0" w:color="000000"/>
            </w:tcBorders>
            <w:shd w:val="clear" w:color="auto" w:fill="auto"/>
          </w:tcPr>
          <w:p w:rsidR="00700CF0" w:rsidRDefault="00700CF0" w:rsidP="005F647D">
            <w:pPr>
              <w:spacing w:before="0" w:line="240" w:lineRule="auto"/>
              <w:rPr>
                <w:rFonts w:ascii="Calibri" w:hAnsi="Calibri" w:cs="Calibri"/>
              </w:rPr>
            </w:pPr>
            <w:r>
              <w:rPr>
                <w:rFonts w:ascii="Calibri" w:hAnsi="Calibri" w:cs="Calibri"/>
              </w:rPr>
              <w:t>[  ] Sim</w:t>
            </w:r>
          </w:p>
          <w:p w:rsidR="00700CF0" w:rsidRDefault="00700CF0" w:rsidP="005F647D">
            <w:pPr>
              <w:spacing w:before="0" w:line="240" w:lineRule="auto"/>
            </w:pPr>
            <w:r>
              <w:rPr>
                <w:rFonts w:ascii="Calibri" w:hAnsi="Calibri" w:cs="Calibri"/>
              </w:rPr>
              <w:t>[  ] Não</w:t>
            </w:r>
          </w:p>
        </w:tc>
      </w:tr>
      <w:tr w:rsidR="00700CF0" w:rsidTr="005F647D">
        <w:tc>
          <w:tcPr>
            <w:tcW w:w="2898" w:type="dxa"/>
            <w:tcBorders>
              <w:left w:val="single" w:sz="4" w:space="0" w:color="000000"/>
              <w:bottom w:val="single" w:sz="4" w:space="0" w:color="000000"/>
            </w:tcBorders>
            <w:shd w:val="clear" w:color="auto" w:fill="auto"/>
          </w:tcPr>
          <w:p w:rsidR="00700CF0" w:rsidRDefault="00700CF0" w:rsidP="005F647D">
            <w:pPr>
              <w:spacing w:before="0" w:after="0" w:line="240" w:lineRule="auto"/>
              <w:rPr>
                <w:rFonts w:ascii="Calibri" w:hAnsi="Calibri" w:cs="Calibri"/>
              </w:rPr>
            </w:pPr>
            <w:r>
              <w:rPr>
                <w:rFonts w:ascii="Calibri" w:hAnsi="Calibri" w:cs="Calibri"/>
              </w:rPr>
              <w:t>O levantamento considera  esta variedade/língua como uma...</w:t>
            </w:r>
          </w:p>
        </w:tc>
        <w:tc>
          <w:tcPr>
            <w:tcW w:w="5790" w:type="dxa"/>
            <w:tcBorders>
              <w:left w:val="single" w:sz="4" w:space="0" w:color="000000"/>
              <w:bottom w:val="single" w:sz="4" w:space="0" w:color="000000"/>
              <w:right w:val="single" w:sz="4" w:space="0" w:color="000000"/>
            </w:tcBorders>
            <w:shd w:val="clear" w:color="auto" w:fill="auto"/>
          </w:tcPr>
          <w:p w:rsidR="00700CF0" w:rsidRDefault="00700CF0" w:rsidP="005F647D">
            <w:pPr>
              <w:spacing w:before="0" w:line="240" w:lineRule="auto"/>
              <w:rPr>
                <w:rFonts w:ascii="Calibri" w:hAnsi="Calibri" w:cs="Calibri"/>
              </w:rPr>
            </w:pPr>
            <w:r>
              <w:rPr>
                <w:rFonts w:ascii="Calibri" w:hAnsi="Calibri" w:cs="Calibri"/>
              </w:rPr>
              <w:t xml:space="preserve">[  ] Mesma língua com relação à língua de referência </w:t>
            </w:r>
          </w:p>
          <w:p w:rsidR="00700CF0" w:rsidRDefault="00700CF0" w:rsidP="005F647D">
            <w:pPr>
              <w:spacing w:before="0" w:line="240" w:lineRule="auto"/>
            </w:pPr>
            <w:r>
              <w:rPr>
                <w:rFonts w:ascii="Calibri" w:hAnsi="Calibri" w:cs="Calibri"/>
              </w:rPr>
              <w:t>[ ] Língua diferente com relação à língua de referência</w:t>
            </w:r>
          </w:p>
          <w:p w:rsidR="00700CF0" w:rsidRDefault="00700CF0" w:rsidP="005F647D">
            <w:pPr>
              <w:spacing w:before="0" w:line="240" w:lineRule="auto"/>
            </w:pPr>
          </w:p>
        </w:tc>
      </w:tr>
      <w:tr w:rsidR="00700CF0" w:rsidTr="005F647D">
        <w:tc>
          <w:tcPr>
            <w:tcW w:w="2898" w:type="dxa"/>
            <w:tcBorders>
              <w:top w:val="single" w:sz="4" w:space="0" w:color="000000"/>
              <w:left w:val="single" w:sz="4" w:space="0" w:color="000000"/>
              <w:bottom w:val="single" w:sz="4" w:space="0" w:color="000000"/>
            </w:tcBorders>
            <w:shd w:val="clear" w:color="auto" w:fill="auto"/>
          </w:tcPr>
          <w:p w:rsidR="00700CF0" w:rsidRDefault="00700CF0" w:rsidP="005F647D">
            <w:pPr>
              <w:spacing w:before="0" w:after="0" w:line="240" w:lineRule="auto"/>
              <w:rPr>
                <w:rFonts w:ascii="Calibri" w:hAnsi="Calibri" w:cs="Calibri"/>
                <w:color w:val="auto"/>
              </w:rPr>
            </w:pPr>
            <w:r>
              <w:rPr>
                <w:rFonts w:ascii="Calibri" w:eastAsia="Georgia" w:hAnsi="Calibri" w:cs="Calibri"/>
                <w:shd w:val="clear" w:color="auto" w:fill="B4A7D6"/>
              </w:rPr>
              <w:t>Identificação sociolinguística</w:t>
            </w:r>
          </w:p>
        </w:tc>
        <w:tc>
          <w:tcPr>
            <w:tcW w:w="5790" w:type="dxa"/>
            <w:tcBorders>
              <w:top w:val="single" w:sz="4" w:space="0" w:color="000000"/>
              <w:left w:val="single" w:sz="4" w:space="0" w:color="000000"/>
              <w:bottom w:val="single" w:sz="4" w:space="0" w:color="000000"/>
              <w:right w:val="single" w:sz="4" w:space="0" w:color="000000"/>
            </w:tcBorders>
            <w:shd w:val="clear" w:color="auto" w:fill="auto"/>
          </w:tcPr>
          <w:p w:rsidR="00700CF0" w:rsidRDefault="00700CF0" w:rsidP="005F647D">
            <w:pPr>
              <w:spacing w:before="0" w:after="0" w:line="240" w:lineRule="auto"/>
              <w:contextualSpacing/>
              <w:rPr>
                <w:rFonts w:ascii="Calibri" w:hAnsi="Calibri" w:cs="Calibri"/>
                <w:color w:val="auto"/>
              </w:rPr>
            </w:pPr>
            <w:r>
              <w:rPr>
                <w:rFonts w:ascii="Calibri" w:hAnsi="Calibri" w:cs="Calibri"/>
                <w:color w:val="auto"/>
              </w:rPr>
              <w:t>[ ] Falada por um segmento social da comunidade linguística (</w:t>
            </w:r>
            <w:r>
              <w:rPr>
                <w:rFonts w:ascii="Calibri" w:hAnsi="Calibri" w:cs="Calibri"/>
                <w:i/>
                <w:color w:val="auto"/>
              </w:rPr>
              <w:t>como subgrupo, clã, falas de diferentes localidades do mesmo grupo social,</w:t>
            </w:r>
            <w:r>
              <w:rPr>
                <w:rFonts w:ascii="Calibri" w:hAnsi="Calibri" w:cs="Calibri"/>
                <w:color w:val="auto"/>
              </w:rPr>
              <w:t>)</w:t>
            </w:r>
          </w:p>
          <w:p w:rsidR="00700CF0" w:rsidRDefault="00700CF0" w:rsidP="005F647D">
            <w:pPr>
              <w:spacing w:before="0" w:line="240" w:lineRule="auto"/>
            </w:pPr>
            <w:r>
              <w:rPr>
                <w:rFonts w:ascii="Calibri" w:hAnsi="Calibri" w:cs="Calibri"/>
                <w:color w:val="auto"/>
              </w:rPr>
              <w:t>[  ] Falada por pessoas consideradas de outro grupo social pela comunidade linguística (como pessoas de origem histórica diferente, de outra etnia ou consideradas como outros povos ou tribos)</w:t>
            </w:r>
          </w:p>
        </w:tc>
      </w:tr>
      <w:tr w:rsidR="00700CF0" w:rsidTr="005F647D">
        <w:tc>
          <w:tcPr>
            <w:tcW w:w="2898" w:type="dxa"/>
            <w:tcBorders>
              <w:top w:val="single" w:sz="4" w:space="0" w:color="000000"/>
              <w:left w:val="single" w:sz="4" w:space="0" w:color="000000"/>
              <w:bottom w:val="single" w:sz="4" w:space="0" w:color="000000"/>
            </w:tcBorders>
            <w:shd w:val="clear" w:color="auto" w:fill="auto"/>
          </w:tcPr>
          <w:p w:rsidR="00700CF0" w:rsidRDefault="00700CF0" w:rsidP="005F647D">
            <w:pPr>
              <w:spacing w:before="0" w:after="0" w:line="240" w:lineRule="auto"/>
              <w:contextualSpacing/>
              <w:rPr>
                <w:rFonts w:ascii="Calibri" w:hAnsi="Calibri" w:cs="Calibri"/>
                <w:color w:val="auto"/>
              </w:rPr>
            </w:pPr>
            <w:r>
              <w:rPr>
                <w:rFonts w:ascii="Calibri" w:eastAsia="Georgia" w:hAnsi="Calibri" w:cs="Calibri"/>
                <w:shd w:val="clear" w:color="auto" w:fill="B4A7D6"/>
              </w:rPr>
              <w:t>Grau de inteligibilidade: esta língua/variedade é</w:t>
            </w:r>
            <w:r>
              <w:rPr>
                <w:rFonts w:ascii="Calibri" w:hAnsi="Calibri" w:cs="Calibri"/>
                <w:color w:val="auto"/>
                <w:shd w:val="clear" w:color="auto" w:fill="B2A1C7"/>
              </w:rPr>
              <w:t xml:space="preserve"> </w:t>
            </w:r>
          </w:p>
        </w:tc>
        <w:tc>
          <w:tcPr>
            <w:tcW w:w="5790" w:type="dxa"/>
            <w:tcBorders>
              <w:top w:val="single" w:sz="4" w:space="0" w:color="000000"/>
              <w:left w:val="single" w:sz="4" w:space="0" w:color="000000"/>
              <w:bottom w:val="single" w:sz="4" w:space="0" w:color="000000"/>
              <w:right w:val="single" w:sz="4" w:space="0" w:color="000000"/>
            </w:tcBorders>
            <w:shd w:val="clear" w:color="auto" w:fill="auto"/>
          </w:tcPr>
          <w:p w:rsidR="00700CF0" w:rsidRDefault="00700CF0" w:rsidP="005F647D">
            <w:pPr>
              <w:spacing w:before="0" w:line="240" w:lineRule="auto"/>
              <w:contextualSpacing/>
              <w:rPr>
                <w:rFonts w:ascii="Calibri" w:hAnsi="Calibri" w:cs="Calibri"/>
                <w:color w:val="auto"/>
              </w:rPr>
            </w:pPr>
            <w:r>
              <w:rPr>
                <w:rFonts w:ascii="Calibri" w:hAnsi="Calibri" w:cs="Calibri"/>
                <w:color w:val="auto"/>
              </w:rPr>
              <w:t>[ ] 1-Totalmente inteligível com a língua de referência</w:t>
            </w:r>
          </w:p>
          <w:p w:rsidR="00700CF0" w:rsidRDefault="00700CF0" w:rsidP="005F647D">
            <w:pPr>
              <w:spacing w:before="0" w:line="240" w:lineRule="auto"/>
              <w:rPr>
                <w:rFonts w:ascii="Calibri" w:hAnsi="Calibri" w:cs="Calibri"/>
                <w:color w:val="auto"/>
              </w:rPr>
            </w:pPr>
            <w:r>
              <w:rPr>
                <w:rFonts w:ascii="Calibri" w:hAnsi="Calibri" w:cs="Calibri"/>
                <w:color w:val="auto"/>
              </w:rPr>
              <w:t>[ ] 2-Quase totalmente inteligível</w:t>
            </w:r>
          </w:p>
          <w:p w:rsidR="00700CF0" w:rsidRDefault="00700CF0" w:rsidP="005F647D">
            <w:pPr>
              <w:spacing w:before="0" w:line="240" w:lineRule="auto"/>
              <w:rPr>
                <w:rFonts w:ascii="Calibri" w:hAnsi="Calibri" w:cs="Calibri"/>
                <w:color w:val="auto"/>
              </w:rPr>
            </w:pPr>
            <w:r>
              <w:rPr>
                <w:rFonts w:ascii="Calibri" w:hAnsi="Calibri" w:cs="Calibri"/>
                <w:color w:val="auto"/>
              </w:rPr>
              <w:t>[ ] 3-Parcialmente inteligível  (ou com sérias dificuldades de inteligibilidade)</w:t>
            </w:r>
          </w:p>
          <w:p w:rsidR="00700CF0" w:rsidRDefault="00700CF0" w:rsidP="005F647D">
            <w:pPr>
              <w:spacing w:before="0" w:line="240" w:lineRule="auto"/>
            </w:pPr>
            <w:r>
              <w:rPr>
                <w:rFonts w:ascii="Calibri" w:hAnsi="Calibri" w:cs="Calibri"/>
                <w:color w:val="auto"/>
              </w:rPr>
              <w:t>[ ] 4-Não é inteligível com a língua de referência</w:t>
            </w:r>
          </w:p>
        </w:tc>
      </w:tr>
      <w:tr w:rsidR="00700CF0" w:rsidTr="005F647D">
        <w:tc>
          <w:tcPr>
            <w:tcW w:w="2898" w:type="dxa"/>
            <w:tcBorders>
              <w:top w:val="single" w:sz="4" w:space="0" w:color="000000"/>
              <w:left w:val="single" w:sz="4" w:space="0" w:color="000000"/>
              <w:bottom w:val="single" w:sz="4" w:space="0" w:color="000000"/>
            </w:tcBorders>
            <w:shd w:val="clear" w:color="auto" w:fill="auto"/>
          </w:tcPr>
          <w:p w:rsidR="00700CF0" w:rsidRDefault="00700CF0" w:rsidP="005F647D">
            <w:pPr>
              <w:spacing w:before="0" w:after="0" w:line="240" w:lineRule="auto"/>
              <w:contextualSpacing/>
              <w:rPr>
                <w:rFonts w:ascii="Calibri" w:hAnsi="Calibri" w:cs="Calibri"/>
                <w:color w:val="auto"/>
              </w:rPr>
            </w:pPr>
            <w:r>
              <w:rPr>
                <w:rFonts w:ascii="Calibri" w:eastAsia="Georgia" w:hAnsi="Calibri" w:cs="Calibri"/>
                <w:shd w:val="clear" w:color="auto" w:fill="B4A7D6"/>
              </w:rPr>
              <w:t>Grau de percepção dos falantes</w:t>
            </w:r>
          </w:p>
        </w:tc>
        <w:tc>
          <w:tcPr>
            <w:tcW w:w="5790" w:type="dxa"/>
            <w:tcBorders>
              <w:top w:val="single" w:sz="4" w:space="0" w:color="000000"/>
              <w:left w:val="single" w:sz="4" w:space="0" w:color="000000"/>
              <w:bottom w:val="single" w:sz="4" w:space="0" w:color="000000"/>
              <w:right w:val="single" w:sz="4" w:space="0" w:color="000000"/>
            </w:tcBorders>
            <w:shd w:val="clear" w:color="auto" w:fill="auto"/>
          </w:tcPr>
          <w:p w:rsidR="00700CF0" w:rsidRDefault="00700CF0" w:rsidP="005F647D">
            <w:pPr>
              <w:spacing w:before="0" w:line="240" w:lineRule="auto"/>
              <w:contextualSpacing/>
              <w:rPr>
                <w:rFonts w:ascii="Calibri" w:hAnsi="Calibri" w:cs="Calibri"/>
                <w:color w:val="auto"/>
              </w:rPr>
            </w:pPr>
            <w:r>
              <w:rPr>
                <w:rFonts w:ascii="Calibri" w:hAnsi="Calibri" w:cs="Calibri"/>
                <w:color w:val="auto"/>
              </w:rPr>
              <w:t>[ ] 1-Falantes conseguem identificar algumas diferenças características de sotaque e léxico (</w:t>
            </w:r>
            <w:r>
              <w:rPr>
                <w:rFonts w:ascii="Calibri" w:hAnsi="Calibri" w:cs="Calibri"/>
                <w:i/>
                <w:color w:val="auto"/>
              </w:rPr>
              <w:t>ex. o português do recôncavo baiano e do interior de São Paulo</w:t>
            </w:r>
            <w:r>
              <w:rPr>
                <w:rFonts w:ascii="Calibri" w:hAnsi="Calibri" w:cs="Calibri"/>
                <w:color w:val="auto"/>
              </w:rPr>
              <w:t>)</w:t>
            </w:r>
          </w:p>
          <w:p w:rsidR="00700CF0" w:rsidRDefault="00700CF0" w:rsidP="005F647D">
            <w:pPr>
              <w:spacing w:before="0" w:line="240" w:lineRule="auto"/>
              <w:rPr>
                <w:rFonts w:ascii="Calibri" w:hAnsi="Calibri" w:cs="Calibri"/>
                <w:color w:val="auto"/>
              </w:rPr>
            </w:pPr>
            <w:r>
              <w:rPr>
                <w:rFonts w:ascii="Calibri" w:hAnsi="Calibri" w:cs="Calibri"/>
                <w:color w:val="auto"/>
              </w:rPr>
              <w:t>[ ] 2-Falantes reconhecem diferenças mais perceptíveis de sotaque, léxico e gramática (</w:t>
            </w:r>
            <w:r>
              <w:rPr>
                <w:rFonts w:ascii="Calibri" w:hAnsi="Calibri" w:cs="Calibri"/>
                <w:i/>
                <w:color w:val="auto"/>
              </w:rPr>
              <w:t>ex. português do Brasil e português de Portugal</w:t>
            </w:r>
            <w:r>
              <w:rPr>
                <w:rFonts w:ascii="Calibri" w:hAnsi="Calibri" w:cs="Calibri"/>
                <w:color w:val="auto"/>
              </w:rPr>
              <w:t>)</w:t>
            </w:r>
          </w:p>
          <w:p w:rsidR="00700CF0" w:rsidRDefault="00700CF0" w:rsidP="005F647D">
            <w:pPr>
              <w:spacing w:before="0" w:line="240" w:lineRule="auto"/>
              <w:rPr>
                <w:rFonts w:ascii="Calibri" w:hAnsi="Calibri" w:cs="Calibri"/>
                <w:color w:val="auto"/>
              </w:rPr>
            </w:pPr>
            <w:r>
              <w:rPr>
                <w:rFonts w:ascii="Calibri" w:hAnsi="Calibri" w:cs="Calibri"/>
                <w:color w:val="auto"/>
              </w:rPr>
              <w:t>[ ] 3-Falantes reconhecem algumas semelhanças, mas são bem mais perceptíveis as diferenças (</w:t>
            </w:r>
            <w:r>
              <w:rPr>
                <w:rFonts w:ascii="Calibri" w:hAnsi="Calibri" w:cs="Calibri"/>
                <w:i/>
                <w:color w:val="auto"/>
              </w:rPr>
              <w:t>ex. o português e o espanhol</w:t>
            </w:r>
            <w:r>
              <w:rPr>
                <w:rFonts w:ascii="Calibri" w:hAnsi="Calibri" w:cs="Calibri"/>
                <w:color w:val="auto"/>
              </w:rPr>
              <w:t>)</w:t>
            </w:r>
          </w:p>
          <w:p w:rsidR="00700CF0" w:rsidRDefault="00700CF0" w:rsidP="005F647D">
            <w:pPr>
              <w:spacing w:before="0" w:line="240" w:lineRule="auto"/>
            </w:pPr>
            <w:r>
              <w:rPr>
                <w:rFonts w:ascii="Calibri" w:hAnsi="Calibri" w:cs="Calibri"/>
                <w:color w:val="auto"/>
              </w:rPr>
              <w:t>[ ] 4-Falantes conseguem perceber poucas semelhanças, mas em geral entende-se pouquíssimo ou quase nada, (</w:t>
            </w:r>
            <w:r>
              <w:rPr>
                <w:rFonts w:ascii="Calibri" w:hAnsi="Calibri" w:cs="Calibri"/>
                <w:i/>
                <w:color w:val="auto"/>
              </w:rPr>
              <w:t>ex. o português e o francês</w:t>
            </w:r>
            <w:r>
              <w:rPr>
                <w:rFonts w:ascii="Calibri" w:hAnsi="Calibri" w:cs="Calibri"/>
                <w:color w:val="auto"/>
              </w:rPr>
              <w:t>)</w:t>
            </w:r>
          </w:p>
        </w:tc>
      </w:tr>
      <w:tr w:rsidR="00700CF0" w:rsidTr="005F647D">
        <w:tc>
          <w:tcPr>
            <w:tcW w:w="8688" w:type="dxa"/>
            <w:gridSpan w:val="2"/>
            <w:tcBorders>
              <w:top w:val="single" w:sz="4" w:space="0" w:color="000000"/>
              <w:left w:val="single" w:sz="4" w:space="0" w:color="000000"/>
              <w:bottom w:val="single" w:sz="4" w:space="0" w:color="000000"/>
              <w:right w:val="single" w:sz="4" w:space="0" w:color="000000"/>
            </w:tcBorders>
            <w:shd w:val="clear" w:color="auto" w:fill="auto"/>
          </w:tcPr>
          <w:p w:rsidR="00700CF0" w:rsidRDefault="00700CF0" w:rsidP="005F647D">
            <w:pPr>
              <w:spacing w:before="0" w:line="240" w:lineRule="auto"/>
            </w:pPr>
            <w:r>
              <w:rPr>
                <w:rFonts w:ascii="Calibri" w:hAnsi="Calibri" w:cs="Calibri"/>
                <w:color w:val="auto"/>
              </w:rPr>
              <w:t>Observações:</w:t>
            </w:r>
          </w:p>
        </w:tc>
      </w:tr>
    </w:tbl>
    <w:p w:rsidR="00700CF0" w:rsidRDefault="00700CF0" w:rsidP="00700CF0">
      <w:pPr>
        <w:rPr>
          <w:rFonts w:ascii="Calibri" w:eastAsia="Georgia" w:hAnsi="Calibri" w:cs="Calibri"/>
          <w:b/>
          <w:sz w:val="18"/>
          <w:szCs w:val="18"/>
        </w:rPr>
      </w:pPr>
    </w:p>
    <w:p w:rsidR="00700CF0" w:rsidRDefault="00700CF0" w:rsidP="00700CF0">
      <w:pPr>
        <w:pStyle w:val="Ttulo31"/>
        <w:rPr>
          <w:rFonts w:eastAsia="Georgia"/>
        </w:rPr>
      </w:pPr>
      <w:r>
        <w:rPr>
          <w:shd w:val="clear" w:color="auto" w:fill="B4A7D6"/>
        </w:rPr>
        <w:t>5.2 Caracterização das línguas e variedades identificadas</w:t>
      </w:r>
    </w:p>
    <w:p w:rsidR="00700CF0" w:rsidRDefault="00700CF0" w:rsidP="00700CF0">
      <w:pPr>
        <w:widowControl/>
        <w:spacing w:before="0" w:after="200" w:line="276" w:lineRule="auto"/>
        <w:contextualSpacing/>
        <w:rPr>
          <w:rFonts w:ascii="Calibri" w:eastAsia="Georgia" w:hAnsi="Calibri" w:cs="Calibri"/>
          <w:b/>
          <w:sz w:val="18"/>
          <w:szCs w:val="18"/>
        </w:rPr>
      </w:pPr>
      <w:r>
        <w:rPr>
          <w:rFonts w:ascii="Calibri" w:eastAsia="Georgia" w:hAnsi="Calibri" w:cs="Calibri"/>
        </w:rPr>
        <w:t xml:space="preserve">No que concerne às línguas identificadas como uma </w:t>
      </w:r>
      <w:r>
        <w:rPr>
          <w:rFonts w:ascii="Calibri" w:eastAsia="Georgia" w:hAnsi="Calibri" w:cs="Calibri"/>
          <w:i/>
        </w:rPr>
        <w:t xml:space="preserve">Mesma Língua </w:t>
      </w:r>
      <w:r>
        <w:rPr>
          <w:rFonts w:ascii="Calibri" w:eastAsia="Georgia" w:hAnsi="Calibri" w:cs="Calibri"/>
        </w:rPr>
        <w:t xml:space="preserve">em relação àquela de referência, descreva os principais elementos estruturais que as diferencia (por exemplo, a fonologia segmental, a prosódia, o léxico, a morfologia e a sintaxe)? </w:t>
      </w:r>
    </w:p>
    <w:p w:rsidR="00700CF0" w:rsidRPr="00D03D28" w:rsidRDefault="00700CF0" w:rsidP="00700CF0">
      <w:pPr>
        <w:widowControl/>
        <w:spacing w:before="0" w:after="200" w:line="276" w:lineRule="auto"/>
        <w:contextualSpacing/>
        <w:jc w:val="left"/>
      </w:pPr>
      <w:r w:rsidRPr="00D03D28">
        <w:rPr>
          <w:rFonts w:ascii="Calibri" w:eastAsia="Georgia" w:hAnsi="Calibri" w:cs="Calibri"/>
          <w:sz w:val="18"/>
          <w:szCs w:val="18"/>
        </w:rPr>
        <w:t xml:space="preserve">Utilize o quadro abaixo para </w:t>
      </w:r>
      <w:r w:rsidR="00A515A4">
        <w:rPr>
          <w:rFonts w:ascii="Calibri" w:eastAsia="Georgia" w:hAnsi="Calibri" w:cs="Calibri"/>
          <w:sz w:val="18"/>
          <w:szCs w:val="18"/>
        </w:rPr>
        <w:t>i</w:t>
      </w:r>
      <w:r w:rsidRPr="00D03D28">
        <w:rPr>
          <w:rFonts w:ascii="Calibri" w:eastAsia="Georgia" w:hAnsi="Calibri" w:cs="Calibri"/>
          <w:sz w:val="18"/>
          <w:szCs w:val="18"/>
        </w:rPr>
        <w:t>dentificar suscintamente tais elementos</w:t>
      </w:r>
    </w:p>
    <w:tbl>
      <w:tblPr>
        <w:tblW w:w="0" w:type="auto"/>
        <w:tblInd w:w="-15" w:type="dxa"/>
        <w:tblLayout w:type="fixed"/>
        <w:tblLook w:val="0000" w:firstRow="0" w:lastRow="0" w:firstColumn="0" w:lastColumn="0" w:noHBand="0" w:noVBand="0"/>
      </w:tblPr>
      <w:tblGrid>
        <w:gridCol w:w="8886"/>
      </w:tblGrid>
      <w:tr w:rsidR="00700CF0" w:rsidTr="005F647D">
        <w:tc>
          <w:tcPr>
            <w:tcW w:w="8886" w:type="dxa"/>
            <w:tcBorders>
              <w:top w:val="single" w:sz="4" w:space="0" w:color="000000"/>
              <w:left w:val="single" w:sz="4" w:space="0" w:color="000000"/>
              <w:bottom w:val="single" w:sz="4" w:space="0" w:color="000000"/>
              <w:right w:val="single" w:sz="4" w:space="0" w:color="000000"/>
            </w:tcBorders>
            <w:shd w:val="clear" w:color="auto" w:fill="auto"/>
          </w:tcPr>
          <w:p w:rsidR="00700CF0" w:rsidRDefault="00700CF0" w:rsidP="005F647D">
            <w:pPr>
              <w:snapToGrid w:val="0"/>
            </w:pPr>
          </w:p>
        </w:tc>
      </w:tr>
    </w:tbl>
    <w:p w:rsidR="00700CF0" w:rsidRDefault="00700CF0" w:rsidP="00700CF0">
      <w:pPr>
        <w:widowControl/>
        <w:spacing w:before="0" w:after="200" w:line="276" w:lineRule="auto"/>
        <w:contextualSpacing/>
        <w:jc w:val="left"/>
        <w:rPr>
          <w:rFonts w:ascii="Calibri" w:eastAsia="Georgia" w:hAnsi="Calibri" w:cs="Calibri"/>
        </w:rPr>
      </w:pPr>
    </w:p>
    <w:p w:rsidR="00700CF0" w:rsidRDefault="00700CF0" w:rsidP="00700CF0">
      <w:pPr>
        <w:widowControl/>
        <w:spacing w:before="0" w:after="200" w:line="276" w:lineRule="auto"/>
        <w:contextualSpacing/>
        <w:rPr>
          <w:rFonts w:ascii="Calibri" w:eastAsia="Georgia" w:hAnsi="Calibri" w:cs="Calibri"/>
          <w:sz w:val="18"/>
          <w:szCs w:val="18"/>
        </w:rPr>
      </w:pPr>
      <w:r>
        <w:rPr>
          <w:rFonts w:ascii="Calibri" w:eastAsia="Georgia" w:hAnsi="Calibri" w:cs="Calibri"/>
        </w:rPr>
        <w:t xml:space="preserve">No que concerne às línguas identificadas como </w:t>
      </w:r>
      <w:r>
        <w:rPr>
          <w:rFonts w:ascii="Calibri" w:eastAsia="Georgia" w:hAnsi="Calibri" w:cs="Calibri"/>
          <w:i/>
        </w:rPr>
        <w:t xml:space="preserve">Línguas Diferentes </w:t>
      </w:r>
      <w:r>
        <w:rPr>
          <w:rFonts w:ascii="Calibri" w:eastAsia="Georgia" w:hAnsi="Calibri" w:cs="Calibri"/>
        </w:rPr>
        <w:t xml:space="preserve">em relação àquela de referência, diga se há propostas na literatura especializada que tenham uma interpretação divergente, ou seja, que as classificam como variedades de uma mesma língua? </w:t>
      </w:r>
    </w:p>
    <w:p w:rsidR="00700CF0" w:rsidRDefault="00700CF0" w:rsidP="00700CF0">
      <w:pPr>
        <w:widowControl/>
        <w:spacing w:before="0" w:after="200" w:line="276" w:lineRule="auto"/>
        <w:contextualSpacing/>
        <w:rPr>
          <w:rFonts w:ascii="Calibri" w:eastAsia="Georgia" w:hAnsi="Calibri" w:cs="Calibri"/>
        </w:rPr>
      </w:pPr>
      <w:r>
        <w:rPr>
          <w:rFonts w:ascii="Calibri" w:eastAsia="Georgia" w:hAnsi="Calibri" w:cs="Calibri"/>
          <w:sz w:val="18"/>
          <w:szCs w:val="18"/>
        </w:rPr>
        <w:t>Utilize o quadro abaixo para Identificar tais propostas e resumir seus argumentos.</w:t>
      </w:r>
    </w:p>
    <w:tbl>
      <w:tblPr>
        <w:tblW w:w="0" w:type="auto"/>
        <w:tblInd w:w="108" w:type="dxa"/>
        <w:tblLayout w:type="fixed"/>
        <w:tblLook w:val="0000" w:firstRow="0" w:lastRow="0" w:firstColumn="0" w:lastColumn="0" w:noHBand="0" w:noVBand="0"/>
      </w:tblPr>
      <w:tblGrid>
        <w:gridCol w:w="8566"/>
      </w:tblGrid>
      <w:tr w:rsidR="00700CF0" w:rsidTr="005F647D">
        <w:trPr>
          <w:trHeight w:val="549"/>
        </w:trPr>
        <w:tc>
          <w:tcPr>
            <w:tcW w:w="8566" w:type="dxa"/>
            <w:tcBorders>
              <w:top w:val="single" w:sz="4" w:space="0" w:color="000000"/>
              <w:left w:val="single" w:sz="4" w:space="0" w:color="000000"/>
              <w:bottom w:val="single" w:sz="4" w:space="0" w:color="000000"/>
              <w:right w:val="single" w:sz="4" w:space="0" w:color="000000"/>
            </w:tcBorders>
            <w:shd w:val="clear" w:color="auto" w:fill="auto"/>
          </w:tcPr>
          <w:p w:rsidR="00700CF0" w:rsidRDefault="00700CF0" w:rsidP="005F647D">
            <w:pPr>
              <w:spacing w:before="0" w:after="0" w:line="240" w:lineRule="auto"/>
              <w:rPr>
                <w:rFonts w:ascii="Calibri" w:eastAsia="Georgia" w:hAnsi="Calibri" w:cs="Calibri"/>
              </w:rPr>
            </w:pPr>
            <w:r>
              <w:rPr>
                <w:rFonts w:ascii="Calibri" w:eastAsia="Georgia" w:hAnsi="Calibri" w:cs="Calibri"/>
              </w:rPr>
              <w:t>[  ] Não</w:t>
            </w:r>
          </w:p>
          <w:p w:rsidR="00700CF0" w:rsidRDefault="00700CF0" w:rsidP="005F647D">
            <w:pPr>
              <w:spacing w:before="0" w:after="0" w:line="240" w:lineRule="auto"/>
            </w:pPr>
            <w:r>
              <w:rPr>
                <w:rFonts w:ascii="Calibri" w:eastAsia="Georgia" w:hAnsi="Calibri" w:cs="Calibri"/>
              </w:rPr>
              <w:t>[  ] Sim</w:t>
            </w:r>
          </w:p>
        </w:tc>
      </w:tr>
      <w:tr w:rsidR="00700CF0" w:rsidTr="005F647D">
        <w:trPr>
          <w:trHeight w:val="549"/>
        </w:trPr>
        <w:tc>
          <w:tcPr>
            <w:tcW w:w="8566" w:type="dxa"/>
            <w:tcBorders>
              <w:top w:val="single" w:sz="4" w:space="0" w:color="000000"/>
              <w:left w:val="single" w:sz="4" w:space="0" w:color="000000"/>
              <w:bottom w:val="single" w:sz="4" w:space="0" w:color="000000"/>
              <w:right w:val="single" w:sz="4" w:space="0" w:color="000000"/>
            </w:tcBorders>
            <w:shd w:val="clear" w:color="auto" w:fill="auto"/>
          </w:tcPr>
          <w:p w:rsidR="00700CF0" w:rsidRDefault="00700CF0" w:rsidP="005F647D">
            <w:pPr>
              <w:spacing w:before="0" w:after="0" w:line="240" w:lineRule="auto"/>
              <w:rPr>
                <w:rFonts w:ascii="Calibri" w:eastAsia="Georgia" w:hAnsi="Calibri" w:cs="Calibri"/>
              </w:rPr>
            </w:pPr>
            <w:r>
              <w:rPr>
                <w:rFonts w:ascii="Calibri" w:eastAsia="Georgia" w:hAnsi="Calibri" w:cs="Calibri"/>
              </w:rPr>
              <w:t>Identificação e resumo das propostas:</w:t>
            </w:r>
          </w:p>
          <w:p w:rsidR="00700CF0" w:rsidRDefault="00700CF0" w:rsidP="005F647D">
            <w:pPr>
              <w:spacing w:before="0" w:after="0" w:line="240" w:lineRule="auto"/>
              <w:rPr>
                <w:rFonts w:ascii="Calibri" w:eastAsia="Georgia" w:hAnsi="Calibri" w:cs="Calibri"/>
              </w:rPr>
            </w:pPr>
          </w:p>
          <w:p w:rsidR="00700CF0" w:rsidRDefault="00700CF0" w:rsidP="005F647D">
            <w:pPr>
              <w:spacing w:before="0" w:after="0" w:line="240" w:lineRule="auto"/>
              <w:rPr>
                <w:rFonts w:ascii="Calibri" w:eastAsia="Georgia" w:hAnsi="Calibri" w:cs="Calibri"/>
              </w:rPr>
            </w:pPr>
          </w:p>
        </w:tc>
      </w:tr>
    </w:tbl>
    <w:p w:rsidR="00700CF0" w:rsidRDefault="00700CF0" w:rsidP="00700CF0">
      <w:pPr>
        <w:rPr>
          <w:rFonts w:ascii="Calibri" w:eastAsia="Georgia" w:hAnsi="Calibri" w:cs="Calibri"/>
          <w:i/>
        </w:rPr>
      </w:pPr>
    </w:p>
    <w:p w:rsidR="00700CF0" w:rsidRDefault="00700CF0" w:rsidP="00700CF0">
      <w:pPr>
        <w:rPr>
          <w:rFonts w:ascii="Calibri" w:eastAsia="Georgia" w:hAnsi="Calibri" w:cs="Calibri"/>
          <w:sz w:val="18"/>
          <w:szCs w:val="18"/>
        </w:rPr>
      </w:pPr>
      <w:r>
        <w:rPr>
          <w:rFonts w:ascii="Calibri" w:hAnsi="Calibri" w:cs="Calibri"/>
          <w:b/>
        </w:rPr>
        <w:t>5.3 Documentação da pesquisa sobre línguas e variedades</w:t>
      </w:r>
    </w:p>
    <w:p w:rsidR="00700CF0" w:rsidRDefault="00700CF0" w:rsidP="00700CF0">
      <w:pPr>
        <w:rPr>
          <w:rFonts w:ascii="Calibri" w:eastAsia="Georgia" w:hAnsi="Calibri" w:cs="Calibri"/>
          <w:i/>
          <w:shd w:val="clear" w:color="auto" w:fill="A4C2F4"/>
        </w:rPr>
      </w:pPr>
      <w:r>
        <w:rPr>
          <w:rFonts w:ascii="Calibri" w:eastAsia="Georgia" w:hAnsi="Calibri" w:cs="Calibri"/>
          <w:sz w:val="18"/>
          <w:szCs w:val="18"/>
        </w:rPr>
        <w:t xml:space="preserve">Faça o upload ou escreva </w:t>
      </w:r>
      <w:r w:rsidR="00A515A4">
        <w:rPr>
          <w:rFonts w:ascii="Calibri" w:eastAsia="Georgia" w:hAnsi="Calibri" w:cs="Calibri"/>
          <w:sz w:val="18"/>
          <w:szCs w:val="18"/>
        </w:rPr>
        <w:t xml:space="preserve">no quadro abaixo </w:t>
      </w:r>
      <w:r>
        <w:rPr>
          <w:rFonts w:ascii="Calibri" w:eastAsia="Georgia" w:hAnsi="Calibri" w:cs="Calibri"/>
          <w:sz w:val="18"/>
          <w:szCs w:val="18"/>
        </w:rPr>
        <w:t xml:space="preserve">o </w:t>
      </w:r>
      <w:r>
        <w:rPr>
          <w:rFonts w:ascii="Calibri" w:eastAsia="Georgia" w:hAnsi="Calibri" w:cs="Calibri"/>
          <w:i/>
          <w:sz w:val="18"/>
          <w:szCs w:val="18"/>
        </w:rPr>
        <w:t>link</w:t>
      </w:r>
      <w:r>
        <w:rPr>
          <w:rFonts w:ascii="Calibri" w:eastAsia="Georgia" w:hAnsi="Calibri" w:cs="Calibri"/>
          <w:sz w:val="18"/>
          <w:szCs w:val="18"/>
        </w:rPr>
        <w:t xml:space="preserve"> no quadro abaixo dos arquivos que apresentem os principais instrumentos e produtos utilizados na documentação, levantamentos e discussão com a comunidade sobre línguas e variedades. </w:t>
      </w:r>
    </w:p>
    <w:tbl>
      <w:tblPr>
        <w:tblW w:w="0" w:type="auto"/>
        <w:tblInd w:w="-15" w:type="dxa"/>
        <w:tblLayout w:type="fixed"/>
        <w:tblLook w:val="0000" w:firstRow="0" w:lastRow="0" w:firstColumn="0" w:lastColumn="0" w:noHBand="0" w:noVBand="0"/>
      </w:tblPr>
      <w:tblGrid>
        <w:gridCol w:w="8886"/>
      </w:tblGrid>
      <w:tr w:rsidR="00700CF0" w:rsidTr="005F647D">
        <w:tc>
          <w:tcPr>
            <w:tcW w:w="8886" w:type="dxa"/>
            <w:tcBorders>
              <w:top w:val="single" w:sz="4" w:space="0" w:color="000000"/>
              <w:left w:val="single" w:sz="4" w:space="0" w:color="000000"/>
              <w:bottom w:val="single" w:sz="4" w:space="0" w:color="000000"/>
              <w:right w:val="single" w:sz="4" w:space="0" w:color="000000"/>
            </w:tcBorders>
            <w:shd w:val="clear" w:color="auto" w:fill="auto"/>
          </w:tcPr>
          <w:p w:rsidR="00700CF0" w:rsidRDefault="00700CF0" w:rsidP="005F647D">
            <w:pPr>
              <w:spacing w:before="200"/>
            </w:pPr>
            <w:r>
              <w:rPr>
                <w:rFonts w:ascii="Calibri" w:eastAsia="Georgia" w:hAnsi="Calibri" w:cs="Calibri"/>
                <w:i/>
                <w:shd w:val="clear" w:color="auto" w:fill="A4C2F4"/>
              </w:rPr>
              <w:t xml:space="preserve">Links para arquivos com dados de pesquisa sobre línguas e variedades </w:t>
            </w:r>
          </w:p>
        </w:tc>
      </w:tr>
    </w:tbl>
    <w:p w:rsidR="00700CF0" w:rsidRDefault="00700CF0" w:rsidP="00700CF0">
      <w:pPr>
        <w:rPr>
          <w:rFonts w:ascii="Calibri" w:eastAsia="Georgia" w:hAnsi="Calibri" w:cs="Calibri"/>
        </w:rPr>
      </w:pPr>
    </w:p>
    <w:p w:rsidR="00700CF0" w:rsidRDefault="00700CF0" w:rsidP="00700CF0">
      <w:pPr>
        <w:pStyle w:val="Subttulo"/>
        <w:rPr>
          <w:rFonts w:eastAsia="Georgia"/>
          <w:sz w:val="18"/>
          <w:szCs w:val="18"/>
        </w:rPr>
      </w:pPr>
      <w:bookmarkStart w:id="30" w:name="_Toc403403525"/>
      <w:r>
        <w:t>6. Situação político-jurídica</w:t>
      </w:r>
      <w:bookmarkEnd w:id="30"/>
    </w:p>
    <w:p w:rsidR="00700CF0" w:rsidRDefault="00700CF0" w:rsidP="00700CF0">
      <w:pPr>
        <w:spacing w:before="0" w:after="0" w:line="240" w:lineRule="auto"/>
        <w:rPr>
          <w:rFonts w:ascii="Calibri" w:eastAsia="Georgia" w:hAnsi="Calibri" w:cs="Calibri"/>
          <w:b/>
        </w:rPr>
      </w:pPr>
      <w:r>
        <w:rPr>
          <w:rFonts w:ascii="Calibri" w:eastAsia="Georgia" w:hAnsi="Calibri" w:cs="Calibri"/>
          <w:sz w:val="18"/>
          <w:szCs w:val="18"/>
        </w:rPr>
        <w:t xml:space="preserve">Nos itens apresentados a seguir, identifique a situação das línguas com relação a leis de oficialização e/ou patrimonialização existentes. Identificar línguas que tenham passado, estejam passando ou que ainda não foram objeto de </w:t>
      </w:r>
      <w:r>
        <w:rPr>
          <w:rFonts w:ascii="Calibri" w:eastAsia="Georgia" w:hAnsi="Calibri" w:cs="Calibri"/>
          <w:b/>
          <w:sz w:val="18"/>
          <w:szCs w:val="18"/>
        </w:rPr>
        <w:t>leis de patrimonialização ou oficialização</w:t>
      </w:r>
      <w:r>
        <w:rPr>
          <w:rFonts w:ascii="Calibri" w:eastAsia="Georgia" w:hAnsi="Calibri" w:cs="Calibri"/>
          <w:sz w:val="18"/>
          <w:szCs w:val="18"/>
        </w:rPr>
        <w:t xml:space="preserve"> é uma importante ferramenta para se conhecer a diversidade desses instrumentos no território nacional e acompanhar as ações decorrentes desses processos, bem como sua efetividade.</w:t>
      </w:r>
    </w:p>
    <w:p w:rsidR="00700CF0" w:rsidRDefault="00700CF0" w:rsidP="00700CF0">
      <w:pPr>
        <w:spacing w:before="0" w:after="0" w:line="240" w:lineRule="auto"/>
        <w:rPr>
          <w:rFonts w:ascii="Calibri" w:eastAsia="Georgia" w:hAnsi="Calibri" w:cs="Calibri"/>
          <w:b/>
        </w:rPr>
      </w:pPr>
    </w:p>
    <w:p w:rsidR="00700CF0" w:rsidRDefault="00700CF0" w:rsidP="00700CF0">
      <w:pPr>
        <w:pStyle w:val="Ttulo31"/>
        <w:rPr>
          <w:rFonts w:eastAsia="Georgia"/>
          <w:sz w:val="18"/>
          <w:szCs w:val="18"/>
        </w:rPr>
      </w:pPr>
      <w:r>
        <w:t>6.1 Oficialização</w:t>
      </w:r>
    </w:p>
    <w:p w:rsidR="00700CF0" w:rsidRDefault="00700CF0" w:rsidP="00700CF0">
      <w:pPr>
        <w:spacing w:before="0" w:after="0" w:line="240" w:lineRule="auto"/>
        <w:rPr>
          <w:rFonts w:ascii="Calibri" w:eastAsia="Georgia" w:hAnsi="Calibri" w:cs="Calibri"/>
          <w:sz w:val="18"/>
          <w:szCs w:val="18"/>
        </w:rPr>
      </w:pPr>
      <w:r>
        <w:rPr>
          <w:rFonts w:ascii="Calibri" w:eastAsia="Georgia" w:hAnsi="Calibri" w:cs="Calibri"/>
          <w:sz w:val="18"/>
          <w:szCs w:val="18"/>
        </w:rPr>
        <w:t xml:space="preserve">Identifique, caso exista, o estatuto da língua com relação a leis de oficialização, utilizando-se das categorias propostas e indicando municípios e/ou estados dessas ações no primeiro quadro. No segundo, caracterize as leis existentes, identificando-as através de uma breve descrição e de seu número, data e local de publicação, além do </w:t>
      </w:r>
      <w:r>
        <w:rPr>
          <w:rFonts w:ascii="Calibri" w:eastAsia="Georgia" w:hAnsi="Calibri" w:cs="Calibri"/>
          <w:i/>
          <w:sz w:val="18"/>
          <w:szCs w:val="18"/>
        </w:rPr>
        <w:t>hyperlink</w:t>
      </w:r>
      <w:r>
        <w:rPr>
          <w:rFonts w:ascii="Calibri" w:eastAsia="Georgia" w:hAnsi="Calibri" w:cs="Calibri"/>
          <w:sz w:val="18"/>
          <w:szCs w:val="18"/>
        </w:rPr>
        <w:t xml:space="preserve"> (caso esteja disponível na internet). </w:t>
      </w:r>
    </w:p>
    <w:p w:rsidR="00700CF0" w:rsidRDefault="00700CF0" w:rsidP="00700CF0">
      <w:pPr>
        <w:spacing w:before="0" w:after="0" w:line="240" w:lineRule="auto"/>
        <w:rPr>
          <w:rFonts w:ascii="Calibri" w:eastAsia="Georgia" w:hAnsi="Calibri" w:cs="Calibri"/>
          <w:sz w:val="18"/>
          <w:szCs w:val="18"/>
        </w:rPr>
      </w:pPr>
    </w:p>
    <w:tbl>
      <w:tblPr>
        <w:tblW w:w="0" w:type="auto"/>
        <w:tblInd w:w="65" w:type="dxa"/>
        <w:tblLayout w:type="fixed"/>
        <w:tblCellMar>
          <w:left w:w="65" w:type="dxa"/>
          <w:right w:w="70" w:type="dxa"/>
        </w:tblCellMar>
        <w:tblLook w:val="0000" w:firstRow="0" w:lastRow="0" w:firstColumn="0" w:lastColumn="0" w:noHBand="0" w:noVBand="0"/>
      </w:tblPr>
      <w:tblGrid>
        <w:gridCol w:w="4191"/>
        <w:gridCol w:w="1952"/>
        <w:gridCol w:w="2392"/>
      </w:tblGrid>
      <w:tr w:rsidR="00700CF0" w:rsidTr="005F647D">
        <w:trPr>
          <w:trHeight w:val="448"/>
        </w:trPr>
        <w:tc>
          <w:tcPr>
            <w:tcW w:w="4191"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pPr>
          </w:p>
        </w:tc>
        <w:tc>
          <w:tcPr>
            <w:tcW w:w="1952"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jc w:val="center"/>
              <w:rPr>
                <w:rFonts w:ascii="Calibri" w:eastAsia="Georgia" w:hAnsi="Calibri" w:cs="Calibri"/>
              </w:rPr>
            </w:pPr>
            <w:r>
              <w:rPr>
                <w:rFonts w:ascii="Calibri" w:eastAsia="Georgia" w:hAnsi="Calibri" w:cs="Calibri"/>
              </w:rPr>
              <w:t>UF</w:t>
            </w:r>
          </w:p>
        </w:tc>
        <w:tc>
          <w:tcPr>
            <w:tcW w:w="2392"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jc w:val="center"/>
            </w:pPr>
            <w:r>
              <w:rPr>
                <w:rFonts w:ascii="Calibri" w:eastAsia="Georgia" w:hAnsi="Calibri" w:cs="Calibri"/>
              </w:rPr>
              <w:t>Municípios</w:t>
            </w:r>
          </w:p>
        </w:tc>
      </w:tr>
      <w:tr w:rsidR="00700CF0" w:rsidTr="005F647D">
        <w:trPr>
          <w:trHeight w:val="377"/>
        </w:trPr>
        <w:tc>
          <w:tcPr>
            <w:tcW w:w="4191"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rPr>
            </w:pPr>
            <w:r>
              <w:rPr>
                <w:rFonts w:ascii="Calibri" w:eastAsia="Georgia" w:hAnsi="Calibri" w:cs="Calibri"/>
              </w:rPr>
              <w:t>[  ] Língua Oficial</w:t>
            </w:r>
          </w:p>
        </w:tc>
        <w:tc>
          <w:tcPr>
            <w:tcW w:w="1952"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2392"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hAnsi="Calibri" w:cs="Calibri"/>
              </w:rPr>
            </w:pPr>
          </w:p>
        </w:tc>
      </w:tr>
      <w:tr w:rsidR="00700CF0" w:rsidTr="005F647D">
        <w:trPr>
          <w:trHeight w:val="341"/>
        </w:trPr>
        <w:tc>
          <w:tcPr>
            <w:tcW w:w="4191"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sz w:val="18"/>
                <w:szCs w:val="18"/>
              </w:rPr>
            </w:pPr>
            <w:r>
              <w:rPr>
                <w:rFonts w:ascii="Calibri" w:eastAsia="Georgia" w:hAnsi="Calibri" w:cs="Calibri"/>
              </w:rPr>
              <w:t>[  ] Língua em processo de oficialização</w:t>
            </w:r>
          </w:p>
        </w:tc>
        <w:tc>
          <w:tcPr>
            <w:tcW w:w="1952"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hAnsi="Calibri" w:cs="Calibri"/>
                <w:sz w:val="18"/>
                <w:szCs w:val="18"/>
              </w:rPr>
            </w:pPr>
          </w:p>
        </w:tc>
        <w:tc>
          <w:tcPr>
            <w:tcW w:w="2392"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hAnsi="Calibri" w:cs="Calibri"/>
                <w:sz w:val="18"/>
                <w:szCs w:val="18"/>
              </w:rPr>
            </w:pPr>
          </w:p>
        </w:tc>
      </w:tr>
      <w:tr w:rsidR="00700CF0" w:rsidTr="005F647D">
        <w:trPr>
          <w:trHeight w:val="789"/>
        </w:trPr>
        <w:tc>
          <w:tcPr>
            <w:tcW w:w="8535" w:type="dxa"/>
            <w:gridSpan w:val="3"/>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pPr>
            <w:r>
              <w:rPr>
                <w:rFonts w:ascii="Calibri" w:eastAsia="Georgia" w:hAnsi="Calibri" w:cs="Calibri"/>
              </w:rPr>
              <w:t>[  ] Língua não-oficial</w:t>
            </w:r>
          </w:p>
        </w:tc>
      </w:tr>
    </w:tbl>
    <w:p w:rsidR="00700CF0" w:rsidRDefault="00700CF0" w:rsidP="00700CF0">
      <w:pPr>
        <w:spacing w:before="0" w:after="0" w:line="240" w:lineRule="auto"/>
        <w:rPr>
          <w:rFonts w:ascii="Calibri" w:hAnsi="Calibri" w:cs="Calibri"/>
        </w:rPr>
      </w:pPr>
    </w:p>
    <w:tbl>
      <w:tblPr>
        <w:tblW w:w="0" w:type="auto"/>
        <w:tblInd w:w="49" w:type="dxa"/>
        <w:tblLayout w:type="fixed"/>
        <w:tblCellMar>
          <w:left w:w="60" w:type="dxa"/>
          <w:right w:w="70" w:type="dxa"/>
        </w:tblCellMar>
        <w:tblLook w:val="0000" w:firstRow="0" w:lastRow="0" w:firstColumn="0" w:lastColumn="0" w:noHBand="0" w:noVBand="0"/>
      </w:tblPr>
      <w:tblGrid>
        <w:gridCol w:w="4180"/>
        <w:gridCol w:w="4353"/>
      </w:tblGrid>
      <w:tr w:rsidR="00700CF0" w:rsidTr="005F647D">
        <w:trPr>
          <w:trHeight w:val="326"/>
        </w:trPr>
        <w:tc>
          <w:tcPr>
            <w:tcW w:w="4180"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Identificação das leis (breve descrição)</w:t>
            </w:r>
          </w:p>
        </w:tc>
        <w:tc>
          <w:tcPr>
            <w:tcW w:w="4353"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pPr>
            <w:r>
              <w:rPr>
                <w:rFonts w:ascii="Calibri" w:eastAsia="Georgia" w:hAnsi="Calibri" w:cs="Calibri"/>
              </w:rPr>
              <w:t>Nº do processo/publicação/hyperlink (se houver)</w:t>
            </w:r>
          </w:p>
        </w:tc>
      </w:tr>
      <w:tr w:rsidR="00700CF0" w:rsidTr="005F647D">
        <w:trPr>
          <w:trHeight w:val="340"/>
        </w:trPr>
        <w:tc>
          <w:tcPr>
            <w:tcW w:w="4180"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hAnsi="Calibri" w:cs="Calibri"/>
                <w:b/>
              </w:rPr>
            </w:pPr>
          </w:p>
          <w:p w:rsidR="00700CF0" w:rsidRDefault="00700CF0" w:rsidP="005F647D">
            <w:pPr>
              <w:spacing w:before="0" w:after="0" w:line="240" w:lineRule="auto"/>
              <w:rPr>
                <w:rFonts w:ascii="Calibri" w:hAnsi="Calibri" w:cs="Calibri"/>
                <w:b/>
              </w:rPr>
            </w:pPr>
          </w:p>
        </w:tc>
        <w:tc>
          <w:tcPr>
            <w:tcW w:w="4353"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hAnsi="Calibri" w:cs="Calibri"/>
                <w:b/>
              </w:rPr>
            </w:pPr>
          </w:p>
        </w:tc>
      </w:tr>
    </w:tbl>
    <w:p w:rsidR="00700CF0" w:rsidRDefault="00700CF0" w:rsidP="00700CF0">
      <w:pPr>
        <w:spacing w:before="0" w:after="0" w:line="240" w:lineRule="auto"/>
        <w:rPr>
          <w:rFonts w:ascii="Calibri" w:hAnsi="Calibri" w:cs="Calibri"/>
        </w:rPr>
      </w:pPr>
    </w:p>
    <w:p w:rsidR="00700CF0" w:rsidRDefault="00700CF0" w:rsidP="00700CF0">
      <w:pPr>
        <w:spacing w:before="0" w:after="0" w:line="240" w:lineRule="auto"/>
        <w:rPr>
          <w:rFonts w:ascii="Calibri" w:hAnsi="Calibri" w:cs="Calibri"/>
          <w:vanish/>
        </w:rPr>
      </w:pPr>
    </w:p>
    <w:p w:rsidR="00700CF0" w:rsidRDefault="00700CF0" w:rsidP="00700CF0">
      <w:pPr>
        <w:spacing w:before="0" w:after="0" w:line="240" w:lineRule="auto"/>
        <w:rPr>
          <w:rFonts w:ascii="Calibri" w:hAnsi="Calibri" w:cs="Calibri"/>
          <w:b/>
        </w:rPr>
      </w:pPr>
    </w:p>
    <w:p w:rsidR="00700CF0" w:rsidRDefault="00700CF0" w:rsidP="00700CF0">
      <w:pPr>
        <w:pStyle w:val="Ttulo31"/>
        <w:rPr>
          <w:rFonts w:eastAsia="Georgia"/>
          <w:sz w:val="18"/>
          <w:szCs w:val="18"/>
        </w:rPr>
      </w:pPr>
      <w:r>
        <w:t>6.2 Patrimonialização</w:t>
      </w:r>
    </w:p>
    <w:p w:rsidR="00700CF0" w:rsidRDefault="00700CF0" w:rsidP="00700CF0">
      <w:pPr>
        <w:spacing w:before="0" w:after="0" w:line="240" w:lineRule="auto"/>
        <w:rPr>
          <w:rFonts w:ascii="Calibri" w:eastAsia="Georgia" w:hAnsi="Calibri" w:cs="Calibri"/>
          <w:sz w:val="18"/>
          <w:szCs w:val="18"/>
        </w:rPr>
      </w:pPr>
      <w:r>
        <w:rPr>
          <w:rFonts w:ascii="Calibri" w:eastAsia="Georgia" w:hAnsi="Calibri" w:cs="Calibri"/>
          <w:sz w:val="18"/>
          <w:szCs w:val="18"/>
        </w:rPr>
        <w:t xml:space="preserve">Identifique, caso exista, o estatuto da língua com relação a leis de patrimonialização, utilizando-se das categorias propostas e indicando municípios e/ou estados dessas ações no primeiro quadro. No segundo, caracterize as leis existentes, identificando-as através de uma breve descrição e de seu número, data e local de publicação, além do </w:t>
      </w:r>
      <w:r>
        <w:rPr>
          <w:rFonts w:ascii="Calibri" w:eastAsia="Georgia" w:hAnsi="Calibri" w:cs="Calibri"/>
          <w:i/>
          <w:sz w:val="18"/>
          <w:szCs w:val="18"/>
        </w:rPr>
        <w:t>hyperlink</w:t>
      </w:r>
      <w:r>
        <w:rPr>
          <w:rFonts w:ascii="Calibri" w:eastAsia="Georgia" w:hAnsi="Calibri" w:cs="Calibri"/>
          <w:sz w:val="18"/>
          <w:szCs w:val="18"/>
        </w:rPr>
        <w:t xml:space="preserve"> (caso esteja disponível na internet). </w:t>
      </w:r>
    </w:p>
    <w:p w:rsidR="00700CF0" w:rsidRDefault="00700CF0" w:rsidP="00700CF0">
      <w:pPr>
        <w:spacing w:before="0" w:after="0" w:line="240" w:lineRule="auto"/>
        <w:rPr>
          <w:rFonts w:ascii="Calibri" w:eastAsia="Georgia" w:hAnsi="Calibri" w:cs="Calibri"/>
          <w:sz w:val="18"/>
          <w:szCs w:val="18"/>
        </w:rPr>
      </w:pPr>
    </w:p>
    <w:tbl>
      <w:tblPr>
        <w:tblW w:w="0" w:type="auto"/>
        <w:tblInd w:w="65" w:type="dxa"/>
        <w:tblLayout w:type="fixed"/>
        <w:tblCellMar>
          <w:left w:w="65" w:type="dxa"/>
          <w:right w:w="70" w:type="dxa"/>
        </w:tblCellMar>
        <w:tblLook w:val="0000" w:firstRow="0" w:lastRow="0" w:firstColumn="0" w:lastColumn="0" w:noHBand="0" w:noVBand="0"/>
      </w:tblPr>
      <w:tblGrid>
        <w:gridCol w:w="4192"/>
        <w:gridCol w:w="1951"/>
        <w:gridCol w:w="2392"/>
      </w:tblGrid>
      <w:tr w:rsidR="00700CF0" w:rsidTr="005F647D">
        <w:trPr>
          <w:trHeight w:val="448"/>
        </w:trPr>
        <w:tc>
          <w:tcPr>
            <w:tcW w:w="4192"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pPr>
          </w:p>
        </w:tc>
        <w:tc>
          <w:tcPr>
            <w:tcW w:w="1951"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jc w:val="center"/>
              <w:rPr>
                <w:rFonts w:ascii="Calibri" w:eastAsia="Georgia" w:hAnsi="Calibri" w:cs="Calibri"/>
              </w:rPr>
            </w:pPr>
            <w:r>
              <w:rPr>
                <w:rFonts w:ascii="Calibri" w:eastAsia="Georgia" w:hAnsi="Calibri" w:cs="Calibri"/>
              </w:rPr>
              <w:t>UF</w:t>
            </w:r>
          </w:p>
        </w:tc>
        <w:tc>
          <w:tcPr>
            <w:tcW w:w="2392"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jc w:val="center"/>
            </w:pPr>
            <w:r>
              <w:rPr>
                <w:rFonts w:ascii="Calibri" w:eastAsia="Georgia" w:hAnsi="Calibri" w:cs="Calibri"/>
              </w:rPr>
              <w:t>Municípios</w:t>
            </w:r>
          </w:p>
        </w:tc>
      </w:tr>
      <w:tr w:rsidR="00700CF0" w:rsidTr="005F647D">
        <w:trPr>
          <w:trHeight w:val="660"/>
        </w:trPr>
        <w:tc>
          <w:tcPr>
            <w:tcW w:w="4192"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rPr>
            </w:pPr>
            <w:r>
              <w:rPr>
                <w:rFonts w:ascii="Calibri" w:eastAsia="Georgia" w:hAnsi="Calibri" w:cs="Calibri"/>
              </w:rPr>
              <w:t xml:space="preserve">[  ] Língua reconhecida como patrimônio </w:t>
            </w:r>
          </w:p>
        </w:tc>
        <w:tc>
          <w:tcPr>
            <w:tcW w:w="1951"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2392"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hAnsi="Calibri" w:cs="Calibri"/>
              </w:rPr>
            </w:pPr>
          </w:p>
        </w:tc>
      </w:tr>
      <w:tr w:rsidR="00700CF0" w:rsidTr="005F647D">
        <w:trPr>
          <w:trHeight w:val="350"/>
        </w:trPr>
        <w:tc>
          <w:tcPr>
            <w:tcW w:w="4192"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sz w:val="18"/>
                <w:szCs w:val="18"/>
              </w:rPr>
            </w:pPr>
            <w:r>
              <w:rPr>
                <w:rFonts w:ascii="Calibri" w:eastAsia="Georgia" w:hAnsi="Calibri" w:cs="Calibri"/>
              </w:rPr>
              <w:t>[  ] Língua em processo de reconhecimento patrimonial</w:t>
            </w:r>
          </w:p>
        </w:tc>
        <w:tc>
          <w:tcPr>
            <w:tcW w:w="1951"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hAnsi="Calibri" w:cs="Calibri"/>
                <w:sz w:val="18"/>
                <w:szCs w:val="18"/>
              </w:rPr>
            </w:pPr>
          </w:p>
        </w:tc>
        <w:tc>
          <w:tcPr>
            <w:tcW w:w="2392"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hAnsi="Calibri" w:cs="Calibri"/>
                <w:sz w:val="18"/>
                <w:szCs w:val="18"/>
              </w:rPr>
            </w:pPr>
          </w:p>
        </w:tc>
      </w:tr>
      <w:tr w:rsidR="00700CF0" w:rsidTr="005F647D">
        <w:trPr>
          <w:trHeight w:val="431"/>
        </w:trPr>
        <w:tc>
          <w:tcPr>
            <w:tcW w:w="8535" w:type="dxa"/>
            <w:gridSpan w:val="3"/>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pPr>
            <w:r>
              <w:rPr>
                <w:rFonts w:ascii="Calibri" w:eastAsia="Georgia" w:hAnsi="Calibri" w:cs="Calibri"/>
              </w:rPr>
              <w:t>[  ] Língua sem reconhecimento patrimonial</w:t>
            </w:r>
          </w:p>
        </w:tc>
      </w:tr>
    </w:tbl>
    <w:p w:rsidR="00700CF0" w:rsidRDefault="00700CF0" w:rsidP="00700CF0">
      <w:pPr>
        <w:spacing w:before="0" w:after="0" w:line="240" w:lineRule="auto"/>
        <w:rPr>
          <w:rFonts w:ascii="Calibri" w:hAnsi="Calibri" w:cs="Calibri"/>
        </w:rPr>
      </w:pPr>
    </w:p>
    <w:tbl>
      <w:tblPr>
        <w:tblW w:w="0" w:type="auto"/>
        <w:tblInd w:w="49" w:type="dxa"/>
        <w:tblLayout w:type="fixed"/>
        <w:tblCellMar>
          <w:left w:w="60" w:type="dxa"/>
          <w:right w:w="70" w:type="dxa"/>
        </w:tblCellMar>
        <w:tblLook w:val="0000" w:firstRow="0" w:lastRow="0" w:firstColumn="0" w:lastColumn="0" w:noHBand="0" w:noVBand="0"/>
      </w:tblPr>
      <w:tblGrid>
        <w:gridCol w:w="4180"/>
        <w:gridCol w:w="4353"/>
      </w:tblGrid>
      <w:tr w:rsidR="00700CF0" w:rsidTr="005F647D">
        <w:trPr>
          <w:trHeight w:val="326"/>
        </w:trPr>
        <w:tc>
          <w:tcPr>
            <w:tcW w:w="4180"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Identificação das leis (breve descrição)</w:t>
            </w:r>
          </w:p>
        </w:tc>
        <w:tc>
          <w:tcPr>
            <w:tcW w:w="4353"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pPr>
            <w:r>
              <w:rPr>
                <w:rFonts w:ascii="Calibri" w:eastAsia="Georgia" w:hAnsi="Calibri" w:cs="Calibri"/>
              </w:rPr>
              <w:t>Nº do processo/publicação/</w:t>
            </w:r>
            <w:r>
              <w:rPr>
                <w:rFonts w:ascii="Calibri" w:eastAsia="Georgia" w:hAnsi="Calibri" w:cs="Calibri"/>
                <w:i/>
              </w:rPr>
              <w:t>hyperlink</w:t>
            </w:r>
            <w:r>
              <w:rPr>
                <w:rFonts w:ascii="Calibri" w:eastAsia="Georgia" w:hAnsi="Calibri" w:cs="Calibri"/>
              </w:rPr>
              <w:t xml:space="preserve"> (se houver)</w:t>
            </w:r>
          </w:p>
        </w:tc>
      </w:tr>
      <w:tr w:rsidR="00700CF0" w:rsidTr="005F647D">
        <w:trPr>
          <w:trHeight w:val="340"/>
        </w:trPr>
        <w:tc>
          <w:tcPr>
            <w:tcW w:w="4180"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hAnsi="Calibri" w:cs="Calibri"/>
                <w:b/>
              </w:rPr>
            </w:pPr>
          </w:p>
          <w:p w:rsidR="00700CF0" w:rsidRDefault="00700CF0" w:rsidP="005F647D">
            <w:pPr>
              <w:spacing w:before="0" w:after="0" w:line="240" w:lineRule="auto"/>
              <w:rPr>
                <w:rFonts w:ascii="Calibri" w:hAnsi="Calibri" w:cs="Calibri"/>
                <w:b/>
              </w:rPr>
            </w:pPr>
          </w:p>
        </w:tc>
        <w:tc>
          <w:tcPr>
            <w:tcW w:w="4353"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hAnsi="Calibri" w:cs="Calibri"/>
                <w:b/>
              </w:rPr>
            </w:pPr>
          </w:p>
        </w:tc>
      </w:tr>
    </w:tbl>
    <w:p w:rsidR="00700CF0" w:rsidRDefault="00700CF0" w:rsidP="00700CF0">
      <w:pPr>
        <w:spacing w:before="0" w:after="0" w:line="240" w:lineRule="auto"/>
        <w:rPr>
          <w:rFonts w:ascii="Calibri" w:hAnsi="Calibri" w:cs="Calibri"/>
          <w:vanish/>
        </w:rPr>
      </w:pPr>
    </w:p>
    <w:p w:rsidR="00700CF0" w:rsidRDefault="00700CF0" w:rsidP="00700CF0">
      <w:pPr>
        <w:spacing w:before="0" w:after="0" w:line="240" w:lineRule="auto"/>
        <w:rPr>
          <w:rFonts w:ascii="Calibri" w:hAnsi="Calibri" w:cs="Calibri"/>
        </w:rPr>
      </w:pPr>
    </w:p>
    <w:p w:rsidR="00700CF0" w:rsidRDefault="00700CF0" w:rsidP="00700CF0">
      <w:pPr>
        <w:pStyle w:val="Ttulo31"/>
        <w:rPr>
          <w:rFonts w:eastAsia="Georgia"/>
          <w:sz w:val="18"/>
          <w:szCs w:val="18"/>
        </w:rPr>
      </w:pPr>
      <w:r>
        <w:rPr>
          <w:shd w:val="clear" w:color="auto" w:fill="B4A7D6"/>
        </w:rPr>
        <w:t>6.3 Caracterização das leis e estado atual de regulamentação</w:t>
      </w:r>
    </w:p>
    <w:p w:rsidR="00700CF0" w:rsidRDefault="00A515A4" w:rsidP="00700CF0">
      <w:pPr>
        <w:spacing w:before="0" w:after="0" w:line="240" w:lineRule="auto"/>
        <w:rPr>
          <w:rFonts w:ascii="Calibri" w:eastAsia="Georgia" w:hAnsi="Calibri" w:cs="Calibri"/>
          <w:sz w:val="18"/>
          <w:szCs w:val="18"/>
        </w:rPr>
      </w:pPr>
      <w:r>
        <w:rPr>
          <w:rFonts w:ascii="Calibri" w:eastAsia="Georgia" w:hAnsi="Calibri" w:cs="Calibri"/>
          <w:sz w:val="18"/>
          <w:szCs w:val="18"/>
        </w:rPr>
        <w:t>Caracterize</w:t>
      </w:r>
      <w:r w:rsidR="00700CF0">
        <w:rPr>
          <w:rFonts w:ascii="Calibri" w:eastAsia="Georgia" w:hAnsi="Calibri" w:cs="Calibri"/>
          <w:sz w:val="18"/>
          <w:szCs w:val="18"/>
        </w:rPr>
        <w:t xml:space="preserve"> as leis de oficialização e patrimonialização, discutindo sua abrangência e estad</w:t>
      </w:r>
      <w:r>
        <w:rPr>
          <w:rFonts w:ascii="Calibri" w:eastAsia="Georgia" w:hAnsi="Calibri" w:cs="Calibri"/>
          <w:sz w:val="18"/>
          <w:szCs w:val="18"/>
        </w:rPr>
        <w:t>o atual de implementação. Indique</w:t>
      </w:r>
      <w:r w:rsidR="00700CF0">
        <w:rPr>
          <w:rFonts w:ascii="Calibri" w:eastAsia="Georgia" w:hAnsi="Calibri" w:cs="Calibri"/>
          <w:sz w:val="18"/>
          <w:szCs w:val="18"/>
        </w:rPr>
        <w:t xml:space="preserve"> também seu estado atual de regulamentação (caso tenham sido), referindo o número dos processos e publicações, com breve descritivos e </w:t>
      </w:r>
      <w:r w:rsidR="00700CF0">
        <w:rPr>
          <w:rFonts w:ascii="Calibri" w:eastAsia="Georgia" w:hAnsi="Calibri" w:cs="Calibri"/>
          <w:i/>
          <w:sz w:val="18"/>
          <w:szCs w:val="18"/>
        </w:rPr>
        <w:t>hyperlinks</w:t>
      </w:r>
      <w:r w:rsidR="00700CF0">
        <w:rPr>
          <w:rFonts w:ascii="Calibri" w:eastAsia="Georgia" w:hAnsi="Calibri" w:cs="Calibri"/>
          <w:sz w:val="18"/>
          <w:szCs w:val="18"/>
        </w:rPr>
        <w:t xml:space="preserve"> dos mesmos (se houver).</w:t>
      </w:r>
    </w:p>
    <w:p w:rsidR="00700CF0" w:rsidRDefault="00700CF0" w:rsidP="00700CF0">
      <w:pPr>
        <w:spacing w:before="0" w:after="0" w:line="240" w:lineRule="auto"/>
        <w:rPr>
          <w:rFonts w:ascii="Calibri" w:eastAsia="Georgia" w:hAnsi="Calibri" w:cs="Calibri"/>
          <w:sz w:val="18"/>
          <w:szCs w:val="18"/>
        </w:rPr>
      </w:pPr>
    </w:p>
    <w:tbl>
      <w:tblPr>
        <w:tblW w:w="0" w:type="auto"/>
        <w:tblInd w:w="130" w:type="dxa"/>
        <w:tblLayout w:type="fixed"/>
        <w:tblCellMar>
          <w:top w:w="100" w:type="dxa"/>
          <w:left w:w="80" w:type="dxa"/>
          <w:bottom w:w="100" w:type="dxa"/>
          <w:right w:w="100" w:type="dxa"/>
        </w:tblCellMar>
        <w:tblLook w:val="0000" w:firstRow="0" w:lastRow="0" w:firstColumn="0" w:lastColumn="0" w:noHBand="0" w:noVBand="0"/>
      </w:tblPr>
      <w:tblGrid>
        <w:gridCol w:w="8564"/>
      </w:tblGrid>
      <w:tr w:rsidR="00700CF0" w:rsidTr="005F647D">
        <w:tc>
          <w:tcPr>
            <w:tcW w:w="8564"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r>
    </w:tbl>
    <w:p w:rsidR="00700CF0" w:rsidRDefault="00700CF0" w:rsidP="00700CF0">
      <w:pPr>
        <w:spacing w:before="0" w:after="0" w:line="240" w:lineRule="auto"/>
        <w:rPr>
          <w:rFonts w:ascii="Calibri" w:hAnsi="Calibri" w:cs="Calibri"/>
        </w:rPr>
      </w:pPr>
    </w:p>
    <w:p w:rsidR="00700CF0" w:rsidRDefault="00700CF0" w:rsidP="00700CF0">
      <w:pPr>
        <w:pStyle w:val="Ttulo31"/>
        <w:rPr>
          <w:rFonts w:eastAsia="Georgia"/>
          <w:i/>
          <w:shd w:val="clear" w:color="auto" w:fill="A4C2F4"/>
        </w:rPr>
      </w:pPr>
      <w:r>
        <w:t>6.4 Fac-símiles dos documentos</w:t>
      </w:r>
    </w:p>
    <w:tbl>
      <w:tblPr>
        <w:tblW w:w="0" w:type="auto"/>
        <w:tblInd w:w="130" w:type="dxa"/>
        <w:tblLayout w:type="fixed"/>
        <w:tblCellMar>
          <w:top w:w="100" w:type="dxa"/>
          <w:left w:w="80" w:type="dxa"/>
          <w:bottom w:w="100" w:type="dxa"/>
          <w:right w:w="100" w:type="dxa"/>
        </w:tblCellMar>
        <w:tblLook w:val="0000" w:firstRow="0" w:lastRow="0" w:firstColumn="0" w:lastColumn="0" w:noHBand="0" w:noVBand="0"/>
      </w:tblPr>
      <w:tblGrid>
        <w:gridCol w:w="8575"/>
      </w:tblGrid>
      <w:tr w:rsidR="00700CF0" w:rsidTr="005F647D">
        <w:tc>
          <w:tcPr>
            <w:tcW w:w="8575"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pacing w:before="0" w:after="0" w:line="240" w:lineRule="auto"/>
            </w:pPr>
            <w:r>
              <w:rPr>
                <w:rFonts w:ascii="Calibri" w:eastAsia="Georgia" w:hAnsi="Calibri" w:cs="Calibri"/>
                <w:i/>
                <w:shd w:val="clear" w:color="auto" w:fill="A4C2F4"/>
              </w:rPr>
              <w:t>Anexar ao formulário / Fazer upload de documentos completos de co-oficialização e patrimonialização</w:t>
            </w:r>
          </w:p>
        </w:tc>
      </w:tr>
    </w:tbl>
    <w:p w:rsidR="00700CF0" w:rsidRDefault="00700CF0" w:rsidP="00700CF0">
      <w:pPr>
        <w:spacing w:before="0" w:after="0" w:line="240" w:lineRule="auto"/>
        <w:rPr>
          <w:rFonts w:ascii="Calibri" w:hAnsi="Calibri" w:cs="Calibri"/>
        </w:rPr>
      </w:pPr>
    </w:p>
    <w:p w:rsidR="00700CF0" w:rsidRDefault="00700CF0" w:rsidP="00700CF0">
      <w:pPr>
        <w:spacing w:before="0" w:after="0" w:line="240" w:lineRule="auto"/>
        <w:rPr>
          <w:rFonts w:ascii="Calibri" w:hAnsi="Calibri" w:cs="Calibri"/>
        </w:rPr>
      </w:pPr>
    </w:p>
    <w:p w:rsidR="00700CF0" w:rsidRDefault="00700CF0" w:rsidP="00700CF0">
      <w:pPr>
        <w:pStyle w:val="Subttulo"/>
        <w:rPr>
          <w:rFonts w:eastAsia="Georgia"/>
          <w:sz w:val="18"/>
          <w:szCs w:val="18"/>
        </w:rPr>
      </w:pPr>
      <w:bookmarkStart w:id="31" w:name="_Toc403403526"/>
      <w:r>
        <w:t>7. Recursos Documentais</w:t>
      </w:r>
      <w:bookmarkEnd w:id="31"/>
    </w:p>
    <w:p w:rsidR="00700CF0" w:rsidRDefault="00700CF0" w:rsidP="00700CF0">
      <w:pPr>
        <w:spacing w:before="0" w:after="0" w:line="240" w:lineRule="auto"/>
        <w:rPr>
          <w:rFonts w:ascii="Calibri" w:hAnsi="Calibri" w:cs="Calibri"/>
          <w:b/>
          <w:u w:val="single"/>
        </w:rPr>
      </w:pPr>
      <w:r>
        <w:rPr>
          <w:rFonts w:ascii="Calibri" w:eastAsia="Georgia" w:hAnsi="Calibri" w:cs="Calibri"/>
          <w:sz w:val="18"/>
          <w:szCs w:val="18"/>
        </w:rPr>
        <w:t xml:space="preserve">Os recursos documentais estão divididos entre recursos </w:t>
      </w:r>
      <w:r>
        <w:rPr>
          <w:rFonts w:ascii="Calibri" w:eastAsia="Georgia" w:hAnsi="Calibri" w:cs="Calibri"/>
          <w:i/>
          <w:sz w:val="18"/>
          <w:szCs w:val="18"/>
        </w:rPr>
        <w:t>na</w:t>
      </w:r>
      <w:r>
        <w:rPr>
          <w:rFonts w:ascii="Calibri" w:eastAsia="Georgia" w:hAnsi="Calibri" w:cs="Calibri"/>
          <w:sz w:val="18"/>
          <w:szCs w:val="18"/>
        </w:rPr>
        <w:t xml:space="preserve"> língua – quando a língua de referência é o principal código linguístico utilizado – e recursos </w:t>
      </w:r>
      <w:r>
        <w:rPr>
          <w:rFonts w:ascii="Calibri" w:eastAsia="Georgia" w:hAnsi="Calibri" w:cs="Calibri"/>
          <w:i/>
          <w:sz w:val="18"/>
          <w:szCs w:val="18"/>
        </w:rPr>
        <w:t>sobre</w:t>
      </w:r>
      <w:r>
        <w:rPr>
          <w:rFonts w:ascii="Calibri" w:eastAsia="Georgia" w:hAnsi="Calibri" w:cs="Calibri"/>
          <w:sz w:val="18"/>
          <w:szCs w:val="18"/>
        </w:rPr>
        <w:t xml:space="preserve"> a língua – quando a língua de referência e a comunidade linguística são o tópico do documento feito em outra língua. Assim, os principais tipos de documentos listados </w:t>
      </w:r>
      <w:r>
        <w:rPr>
          <w:rFonts w:ascii="Calibri" w:eastAsia="Georgia" w:hAnsi="Calibri" w:cs="Calibri"/>
          <w:i/>
          <w:sz w:val="18"/>
          <w:szCs w:val="18"/>
        </w:rPr>
        <w:t>na</w:t>
      </w:r>
      <w:r>
        <w:rPr>
          <w:rFonts w:ascii="Calibri" w:eastAsia="Georgia" w:hAnsi="Calibri" w:cs="Calibri"/>
          <w:sz w:val="18"/>
          <w:szCs w:val="18"/>
        </w:rPr>
        <w:t xml:space="preserve"> e </w:t>
      </w:r>
      <w:r>
        <w:rPr>
          <w:rFonts w:ascii="Calibri" w:eastAsia="Georgia" w:hAnsi="Calibri" w:cs="Calibri"/>
          <w:i/>
          <w:sz w:val="18"/>
          <w:szCs w:val="18"/>
        </w:rPr>
        <w:t>sobre</w:t>
      </w:r>
      <w:r>
        <w:rPr>
          <w:rFonts w:ascii="Calibri" w:eastAsia="Georgia" w:hAnsi="Calibri" w:cs="Calibri"/>
          <w:sz w:val="18"/>
          <w:szCs w:val="18"/>
        </w:rPr>
        <w:t xml:space="preserve"> a língua são: produção bibliográfica (livros, panfletos, etc., incluindo materiais didáticos), produção áudio visual (documentários, filmes), produção musical (canções entre outras) e produções na internet – que devem incluir todos os documentos listados e que estejam numa plataforma WEB, além de produtos únicos na internet, como blogs, websites, pág</w:t>
      </w:r>
      <w:r w:rsidR="00A515A4">
        <w:rPr>
          <w:rFonts w:ascii="Calibri" w:eastAsia="Georgia" w:hAnsi="Calibri" w:cs="Calibri"/>
          <w:sz w:val="18"/>
          <w:szCs w:val="18"/>
        </w:rPr>
        <w:t>inas em redes sociais, vídeos, entre outros</w:t>
      </w:r>
      <w:r>
        <w:rPr>
          <w:rFonts w:ascii="Calibri" w:eastAsia="Georgia" w:hAnsi="Calibri" w:cs="Calibri"/>
          <w:sz w:val="18"/>
          <w:szCs w:val="18"/>
        </w:rPr>
        <w:t>.</w:t>
      </w:r>
    </w:p>
    <w:p w:rsidR="00700CF0" w:rsidRDefault="00700CF0" w:rsidP="00700CF0">
      <w:pPr>
        <w:spacing w:before="0" w:after="0" w:line="240" w:lineRule="auto"/>
        <w:rPr>
          <w:rFonts w:ascii="Calibri" w:hAnsi="Calibri" w:cs="Calibri"/>
          <w:b/>
          <w:u w:val="single"/>
        </w:rPr>
      </w:pPr>
    </w:p>
    <w:p w:rsidR="00700CF0" w:rsidRDefault="00700CF0" w:rsidP="00700CF0">
      <w:pPr>
        <w:pStyle w:val="Ttulo31"/>
        <w:rPr>
          <w:rFonts w:eastAsia="Georgia"/>
          <w:sz w:val="18"/>
          <w:szCs w:val="18"/>
        </w:rPr>
      </w:pPr>
      <w:r>
        <w:t>7.1. Produções documentais</w:t>
      </w:r>
    </w:p>
    <w:p w:rsidR="00700CF0" w:rsidRDefault="00700CF0" w:rsidP="00700CF0">
      <w:pPr>
        <w:spacing w:before="0" w:after="0" w:line="240" w:lineRule="auto"/>
        <w:rPr>
          <w:rFonts w:ascii="Calibri" w:eastAsia="Georgia" w:hAnsi="Calibri" w:cs="Calibri"/>
          <w:sz w:val="18"/>
          <w:szCs w:val="18"/>
        </w:rPr>
      </w:pPr>
      <w:r>
        <w:rPr>
          <w:rFonts w:ascii="Calibri" w:eastAsia="Georgia" w:hAnsi="Calibri" w:cs="Calibri"/>
          <w:sz w:val="18"/>
          <w:szCs w:val="18"/>
        </w:rPr>
        <w:t xml:space="preserve">Identifique e liste as principais produções documentais </w:t>
      </w:r>
      <w:r>
        <w:rPr>
          <w:rFonts w:ascii="Calibri" w:eastAsia="Georgia" w:hAnsi="Calibri" w:cs="Calibri"/>
          <w:b/>
          <w:sz w:val="18"/>
          <w:szCs w:val="18"/>
        </w:rPr>
        <w:t>na</w:t>
      </w:r>
      <w:r>
        <w:rPr>
          <w:rFonts w:ascii="Calibri" w:eastAsia="Georgia" w:hAnsi="Calibri" w:cs="Calibri"/>
          <w:sz w:val="18"/>
          <w:szCs w:val="18"/>
        </w:rPr>
        <w:t xml:space="preserve"> e </w:t>
      </w:r>
      <w:r>
        <w:rPr>
          <w:rFonts w:ascii="Calibri" w:eastAsia="Georgia" w:hAnsi="Calibri" w:cs="Calibri"/>
          <w:b/>
          <w:sz w:val="18"/>
          <w:szCs w:val="18"/>
        </w:rPr>
        <w:t>sobre</w:t>
      </w:r>
      <w:r>
        <w:rPr>
          <w:rFonts w:ascii="Calibri" w:eastAsia="Georgia" w:hAnsi="Calibri" w:cs="Calibri"/>
          <w:sz w:val="18"/>
          <w:szCs w:val="18"/>
        </w:rPr>
        <w:t xml:space="preserve"> a língua, incluindo, com a referência bibliográfica completa. </w:t>
      </w:r>
    </w:p>
    <w:p w:rsidR="00700CF0" w:rsidRDefault="00700CF0" w:rsidP="00700CF0">
      <w:pPr>
        <w:spacing w:before="0" w:after="0" w:line="240" w:lineRule="auto"/>
        <w:rPr>
          <w:rFonts w:ascii="Calibri" w:eastAsia="Georgia" w:hAnsi="Calibri" w:cs="Calibri"/>
          <w:sz w:val="18"/>
          <w:szCs w:val="18"/>
        </w:rPr>
      </w:pPr>
    </w:p>
    <w:p w:rsidR="00700CF0" w:rsidRDefault="00700CF0" w:rsidP="00A515A4">
      <w:pPr>
        <w:widowControl/>
        <w:spacing w:before="0" w:after="0" w:line="240" w:lineRule="auto"/>
        <w:contextualSpacing/>
        <w:jc w:val="left"/>
      </w:pPr>
      <w:r>
        <w:rPr>
          <w:rFonts w:ascii="Calibri" w:eastAsia="Georgia" w:hAnsi="Calibri" w:cs="Calibri"/>
        </w:rPr>
        <w:t>Produção bibliográfica na língua (incluindo materiais didáticos)</w:t>
      </w:r>
    </w:p>
    <w:tbl>
      <w:tblPr>
        <w:tblW w:w="0" w:type="auto"/>
        <w:tblInd w:w="80" w:type="dxa"/>
        <w:tblLayout w:type="fixed"/>
        <w:tblCellMar>
          <w:top w:w="100" w:type="dxa"/>
          <w:left w:w="80" w:type="dxa"/>
          <w:bottom w:w="100" w:type="dxa"/>
          <w:right w:w="100" w:type="dxa"/>
        </w:tblCellMar>
        <w:tblLook w:val="0000" w:firstRow="0" w:lastRow="0" w:firstColumn="0" w:lastColumn="0" w:noHBand="0" w:noVBand="0"/>
      </w:tblPr>
      <w:tblGrid>
        <w:gridCol w:w="8644"/>
      </w:tblGrid>
      <w:tr w:rsidR="00700CF0" w:rsidTr="005F647D">
        <w:tc>
          <w:tcPr>
            <w:tcW w:w="8644"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pPr>
          </w:p>
        </w:tc>
      </w:tr>
    </w:tbl>
    <w:p w:rsidR="00700CF0" w:rsidRDefault="00700CF0" w:rsidP="00700CF0">
      <w:pPr>
        <w:spacing w:before="0" w:after="0" w:line="240" w:lineRule="auto"/>
        <w:rPr>
          <w:rFonts w:ascii="Calibri" w:hAnsi="Calibri" w:cs="Calibri"/>
        </w:rPr>
      </w:pPr>
    </w:p>
    <w:p w:rsidR="00700CF0" w:rsidRDefault="00700CF0" w:rsidP="00A515A4">
      <w:pPr>
        <w:widowControl/>
        <w:spacing w:before="0" w:after="0" w:line="240" w:lineRule="auto"/>
        <w:contextualSpacing/>
        <w:jc w:val="left"/>
      </w:pPr>
      <w:r>
        <w:rPr>
          <w:rFonts w:ascii="Calibri" w:hAnsi="Calibri" w:cs="Calibri"/>
        </w:rPr>
        <w:t>Produção bibliográfica sobre a língua (incluindo materiais didáticos)</w:t>
      </w:r>
    </w:p>
    <w:tbl>
      <w:tblPr>
        <w:tblW w:w="0" w:type="auto"/>
        <w:tblInd w:w="103" w:type="dxa"/>
        <w:tblLayout w:type="fixed"/>
        <w:tblCellMar>
          <w:left w:w="103" w:type="dxa"/>
        </w:tblCellMar>
        <w:tblLook w:val="0000" w:firstRow="0" w:lastRow="0" w:firstColumn="0" w:lastColumn="0" w:noHBand="0" w:noVBand="0"/>
      </w:tblPr>
      <w:tblGrid>
        <w:gridCol w:w="8677"/>
      </w:tblGrid>
      <w:tr w:rsidR="00700CF0" w:rsidTr="005F647D">
        <w:trPr>
          <w:trHeight w:val="257"/>
        </w:trPr>
        <w:tc>
          <w:tcPr>
            <w:tcW w:w="8677"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pPr>
          </w:p>
          <w:p w:rsidR="00700CF0" w:rsidRDefault="00700CF0" w:rsidP="005F647D">
            <w:pPr>
              <w:spacing w:before="0" w:after="0" w:line="240" w:lineRule="auto"/>
              <w:rPr>
                <w:rFonts w:ascii="Calibri" w:hAnsi="Calibri" w:cs="Calibri"/>
              </w:rPr>
            </w:pPr>
          </w:p>
        </w:tc>
      </w:tr>
    </w:tbl>
    <w:p w:rsidR="00700CF0" w:rsidRDefault="00700CF0" w:rsidP="00700CF0">
      <w:pPr>
        <w:spacing w:before="0" w:after="0" w:line="240" w:lineRule="auto"/>
        <w:rPr>
          <w:rFonts w:ascii="Calibri" w:hAnsi="Calibri" w:cs="Calibri"/>
        </w:rPr>
      </w:pPr>
    </w:p>
    <w:p w:rsidR="00700CF0" w:rsidRDefault="00700CF0" w:rsidP="00A515A4">
      <w:pPr>
        <w:widowControl/>
        <w:spacing w:before="0" w:after="0" w:line="240" w:lineRule="auto"/>
        <w:contextualSpacing/>
        <w:jc w:val="left"/>
      </w:pPr>
      <w:r>
        <w:rPr>
          <w:rFonts w:ascii="Calibri" w:eastAsia="Georgia" w:hAnsi="Calibri" w:cs="Calibri"/>
        </w:rPr>
        <w:t>Produção em áudio e vídeo na língua</w:t>
      </w:r>
    </w:p>
    <w:tbl>
      <w:tblPr>
        <w:tblW w:w="0" w:type="auto"/>
        <w:tblInd w:w="80" w:type="dxa"/>
        <w:tblLayout w:type="fixed"/>
        <w:tblCellMar>
          <w:top w:w="100" w:type="dxa"/>
          <w:left w:w="80" w:type="dxa"/>
          <w:bottom w:w="100" w:type="dxa"/>
          <w:right w:w="100" w:type="dxa"/>
        </w:tblCellMar>
        <w:tblLook w:val="0000" w:firstRow="0" w:lastRow="0" w:firstColumn="0" w:lastColumn="0" w:noHBand="0" w:noVBand="0"/>
      </w:tblPr>
      <w:tblGrid>
        <w:gridCol w:w="8656"/>
      </w:tblGrid>
      <w:tr w:rsidR="00700CF0" w:rsidTr="005F647D">
        <w:trPr>
          <w:trHeight w:val="323"/>
        </w:trPr>
        <w:tc>
          <w:tcPr>
            <w:tcW w:w="8656"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pPr>
          </w:p>
        </w:tc>
      </w:tr>
    </w:tbl>
    <w:p w:rsidR="00700CF0" w:rsidRDefault="00700CF0" w:rsidP="00700CF0">
      <w:pPr>
        <w:spacing w:before="0" w:after="0" w:line="240" w:lineRule="auto"/>
        <w:rPr>
          <w:rFonts w:ascii="Calibri" w:hAnsi="Calibri" w:cs="Calibri"/>
        </w:rPr>
      </w:pPr>
    </w:p>
    <w:p w:rsidR="00700CF0" w:rsidRDefault="00700CF0" w:rsidP="00A515A4">
      <w:pPr>
        <w:widowControl/>
        <w:spacing w:before="0" w:after="0" w:line="240" w:lineRule="auto"/>
        <w:contextualSpacing/>
        <w:jc w:val="left"/>
      </w:pPr>
      <w:r>
        <w:rPr>
          <w:rFonts w:ascii="Calibri" w:eastAsia="Georgia" w:hAnsi="Calibri" w:cs="Calibri"/>
        </w:rPr>
        <w:t>Produção em áudio e vídeo sobre língua</w:t>
      </w:r>
    </w:p>
    <w:tbl>
      <w:tblPr>
        <w:tblW w:w="0" w:type="auto"/>
        <w:tblInd w:w="80" w:type="dxa"/>
        <w:tblLayout w:type="fixed"/>
        <w:tblCellMar>
          <w:top w:w="100" w:type="dxa"/>
          <w:left w:w="80" w:type="dxa"/>
          <w:bottom w:w="100" w:type="dxa"/>
          <w:right w:w="100" w:type="dxa"/>
        </w:tblCellMar>
        <w:tblLook w:val="0000" w:firstRow="0" w:lastRow="0" w:firstColumn="0" w:lastColumn="0" w:noHBand="0" w:noVBand="0"/>
      </w:tblPr>
      <w:tblGrid>
        <w:gridCol w:w="8655"/>
      </w:tblGrid>
      <w:tr w:rsidR="00700CF0" w:rsidTr="005F647D">
        <w:tc>
          <w:tcPr>
            <w:tcW w:w="8655"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pPr>
          </w:p>
        </w:tc>
      </w:tr>
    </w:tbl>
    <w:p w:rsidR="00700CF0" w:rsidRDefault="00700CF0" w:rsidP="00700CF0">
      <w:pPr>
        <w:spacing w:before="0" w:after="0" w:line="240" w:lineRule="auto"/>
        <w:rPr>
          <w:rFonts w:ascii="Calibri" w:hAnsi="Calibri" w:cs="Calibri"/>
        </w:rPr>
      </w:pPr>
    </w:p>
    <w:p w:rsidR="00700CF0" w:rsidRDefault="00700CF0" w:rsidP="00A515A4">
      <w:pPr>
        <w:widowControl/>
        <w:spacing w:before="0" w:after="0" w:line="240" w:lineRule="auto"/>
        <w:contextualSpacing/>
        <w:jc w:val="left"/>
      </w:pPr>
      <w:r>
        <w:rPr>
          <w:rFonts w:ascii="Calibri" w:hAnsi="Calibri" w:cs="Calibri"/>
        </w:rPr>
        <w:t>Produção musical na língua</w:t>
      </w:r>
    </w:p>
    <w:tbl>
      <w:tblPr>
        <w:tblW w:w="0" w:type="auto"/>
        <w:tblInd w:w="103" w:type="dxa"/>
        <w:tblLayout w:type="fixed"/>
        <w:tblCellMar>
          <w:left w:w="103" w:type="dxa"/>
        </w:tblCellMar>
        <w:tblLook w:val="0000" w:firstRow="0" w:lastRow="0" w:firstColumn="0" w:lastColumn="0" w:noHBand="0" w:noVBand="0"/>
      </w:tblPr>
      <w:tblGrid>
        <w:gridCol w:w="8566"/>
      </w:tblGrid>
      <w:tr w:rsidR="00700CF0" w:rsidTr="005F647D">
        <w:tc>
          <w:tcPr>
            <w:tcW w:w="8566"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pPr>
          </w:p>
          <w:p w:rsidR="00700CF0" w:rsidRDefault="00700CF0" w:rsidP="005F647D">
            <w:pPr>
              <w:spacing w:before="0" w:after="0" w:line="240" w:lineRule="auto"/>
              <w:rPr>
                <w:rFonts w:ascii="Calibri" w:hAnsi="Calibri" w:cs="Calibri"/>
              </w:rPr>
            </w:pPr>
          </w:p>
        </w:tc>
      </w:tr>
    </w:tbl>
    <w:p w:rsidR="00700CF0" w:rsidRDefault="00700CF0" w:rsidP="00700CF0">
      <w:pPr>
        <w:spacing w:before="0" w:after="0" w:line="240" w:lineRule="auto"/>
        <w:rPr>
          <w:rFonts w:ascii="Calibri" w:hAnsi="Calibri" w:cs="Calibri"/>
        </w:rPr>
      </w:pPr>
    </w:p>
    <w:p w:rsidR="00700CF0" w:rsidRDefault="00700CF0" w:rsidP="00A515A4">
      <w:pPr>
        <w:widowControl/>
        <w:spacing w:before="0" w:after="0" w:line="240" w:lineRule="auto"/>
        <w:contextualSpacing/>
        <w:jc w:val="left"/>
      </w:pPr>
      <w:r>
        <w:rPr>
          <w:rFonts w:ascii="Calibri" w:eastAsia="Georgia" w:hAnsi="Calibri" w:cs="Calibri"/>
        </w:rPr>
        <w:t>Produção na língua disponível na internet</w:t>
      </w:r>
    </w:p>
    <w:tbl>
      <w:tblPr>
        <w:tblW w:w="0" w:type="auto"/>
        <w:tblInd w:w="80" w:type="dxa"/>
        <w:tblLayout w:type="fixed"/>
        <w:tblCellMar>
          <w:top w:w="100" w:type="dxa"/>
          <w:left w:w="80" w:type="dxa"/>
          <w:bottom w:w="100" w:type="dxa"/>
          <w:right w:w="100" w:type="dxa"/>
        </w:tblCellMar>
        <w:tblLook w:val="0000" w:firstRow="0" w:lastRow="0" w:firstColumn="0" w:lastColumn="0" w:noHBand="0" w:noVBand="0"/>
      </w:tblPr>
      <w:tblGrid>
        <w:gridCol w:w="8655"/>
      </w:tblGrid>
      <w:tr w:rsidR="00700CF0" w:rsidTr="005F647D">
        <w:tc>
          <w:tcPr>
            <w:tcW w:w="8655"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pPr>
          </w:p>
        </w:tc>
      </w:tr>
    </w:tbl>
    <w:p w:rsidR="00700CF0" w:rsidRDefault="00700CF0" w:rsidP="00700CF0">
      <w:pPr>
        <w:spacing w:before="0" w:after="0" w:line="240" w:lineRule="auto"/>
        <w:rPr>
          <w:rFonts w:ascii="Calibri" w:hAnsi="Calibri" w:cs="Calibri"/>
        </w:rPr>
      </w:pPr>
    </w:p>
    <w:p w:rsidR="00700CF0" w:rsidRDefault="00700CF0" w:rsidP="00A515A4">
      <w:pPr>
        <w:widowControl/>
        <w:spacing w:before="0" w:after="0" w:line="240" w:lineRule="auto"/>
        <w:contextualSpacing/>
      </w:pPr>
      <w:r>
        <w:rPr>
          <w:rFonts w:ascii="Calibri" w:hAnsi="Calibri" w:cs="Calibri"/>
        </w:rPr>
        <w:t>Produção sobre a língua disponível na internet</w:t>
      </w:r>
    </w:p>
    <w:tbl>
      <w:tblPr>
        <w:tblW w:w="0" w:type="auto"/>
        <w:tblInd w:w="103" w:type="dxa"/>
        <w:tblLayout w:type="fixed"/>
        <w:tblCellMar>
          <w:left w:w="103" w:type="dxa"/>
        </w:tblCellMar>
        <w:tblLook w:val="0000" w:firstRow="0" w:lastRow="0" w:firstColumn="0" w:lastColumn="0" w:noHBand="0" w:noVBand="0"/>
      </w:tblPr>
      <w:tblGrid>
        <w:gridCol w:w="8566"/>
      </w:tblGrid>
      <w:tr w:rsidR="00700CF0" w:rsidTr="005F647D">
        <w:tc>
          <w:tcPr>
            <w:tcW w:w="8566"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pPr>
          </w:p>
          <w:p w:rsidR="00700CF0" w:rsidRDefault="00700CF0" w:rsidP="005F647D">
            <w:pPr>
              <w:spacing w:before="0" w:after="0" w:line="240" w:lineRule="auto"/>
              <w:rPr>
                <w:rFonts w:ascii="Calibri" w:hAnsi="Calibri" w:cs="Calibri"/>
              </w:rPr>
            </w:pPr>
          </w:p>
        </w:tc>
      </w:tr>
    </w:tbl>
    <w:p w:rsidR="00700CF0" w:rsidRDefault="00700CF0" w:rsidP="00700CF0">
      <w:pPr>
        <w:spacing w:before="0" w:after="0" w:line="240" w:lineRule="auto"/>
        <w:rPr>
          <w:rFonts w:ascii="Calibri" w:hAnsi="Calibri" w:cs="Calibri"/>
        </w:rPr>
      </w:pPr>
    </w:p>
    <w:p w:rsidR="00700CF0" w:rsidRDefault="00700CF0" w:rsidP="00700CF0">
      <w:pPr>
        <w:pStyle w:val="Ttulo31"/>
        <w:rPr>
          <w:rFonts w:eastAsia="Georgia"/>
          <w:sz w:val="18"/>
          <w:szCs w:val="18"/>
        </w:rPr>
      </w:pPr>
      <w:r>
        <w:rPr>
          <w:shd w:val="clear" w:color="auto" w:fill="B4A7D6"/>
        </w:rPr>
        <w:t>7.2 Principais referências documentais</w:t>
      </w:r>
    </w:p>
    <w:p w:rsidR="00700CF0" w:rsidRDefault="00700CF0" w:rsidP="00700CF0">
      <w:pPr>
        <w:spacing w:before="0" w:after="0" w:line="240" w:lineRule="auto"/>
        <w:rPr>
          <w:rFonts w:ascii="Calibri" w:eastAsia="Georgia" w:hAnsi="Calibri" w:cs="Calibri"/>
        </w:rPr>
      </w:pPr>
      <w:r>
        <w:rPr>
          <w:rFonts w:ascii="Calibri" w:eastAsia="Georgia" w:hAnsi="Calibri" w:cs="Calibri"/>
          <w:sz w:val="18"/>
          <w:szCs w:val="18"/>
        </w:rPr>
        <w:t xml:space="preserve">Selecionar e comentar as principais referências documentais </w:t>
      </w:r>
      <w:r>
        <w:rPr>
          <w:rFonts w:ascii="Calibri" w:eastAsia="Georgia" w:hAnsi="Calibri" w:cs="Calibri"/>
          <w:b/>
          <w:sz w:val="18"/>
          <w:szCs w:val="18"/>
        </w:rPr>
        <w:t>na</w:t>
      </w:r>
      <w:r>
        <w:rPr>
          <w:rFonts w:ascii="Calibri" w:eastAsia="Georgia" w:hAnsi="Calibri" w:cs="Calibri"/>
          <w:sz w:val="18"/>
          <w:szCs w:val="18"/>
        </w:rPr>
        <w:t xml:space="preserve"> e </w:t>
      </w:r>
      <w:r>
        <w:rPr>
          <w:rFonts w:ascii="Calibri" w:eastAsia="Georgia" w:hAnsi="Calibri" w:cs="Calibri"/>
          <w:b/>
          <w:sz w:val="18"/>
          <w:szCs w:val="18"/>
        </w:rPr>
        <w:t>sobre</w:t>
      </w:r>
      <w:r>
        <w:rPr>
          <w:rFonts w:ascii="Calibri" w:eastAsia="Georgia" w:hAnsi="Calibri" w:cs="Calibri"/>
          <w:sz w:val="18"/>
          <w:szCs w:val="18"/>
        </w:rPr>
        <w:t xml:space="preserve"> a língua</w:t>
      </w:r>
    </w:p>
    <w:tbl>
      <w:tblPr>
        <w:tblW w:w="0" w:type="auto"/>
        <w:tblInd w:w="130" w:type="dxa"/>
        <w:tblLayout w:type="fixed"/>
        <w:tblCellMar>
          <w:top w:w="100" w:type="dxa"/>
          <w:left w:w="80" w:type="dxa"/>
          <w:bottom w:w="100" w:type="dxa"/>
          <w:right w:w="100" w:type="dxa"/>
        </w:tblCellMar>
        <w:tblLook w:val="0000" w:firstRow="0" w:lastRow="0" w:firstColumn="0" w:lastColumn="0" w:noHBand="0" w:noVBand="0"/>
      </w:tblPr>
      <w:tblGrid>
        <w:gridCol w:w="3518"/>
        <w:gridCol w:w="5044"/>
      </w:tblGrid>
      <w:tr w:rsidR="00700CF0" w:rsidTr="005F647D">
        <w:trPr>
          <w:trHeight w:val="354"/>
        </w:trPr>
        <w:tc>
          <w:tcPr>
            <w:tcW w:w="3518" w:type="dxa"/>
            <w:tcBorders>
              <w:top w:val="single" w:sz="8" w:space="0" w:color="000080"/>
              <w:left w:val="single" w:sz="8" w:space="0" w:color="000080"/>
              <w:bottom w:val="single" w:sz="4"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Referências</w:t>
            </w:r>
          </w:p>
        </w:tc>
        <w:tc>
          <w:tcPr>
            <w:tcW w:w="5044" w:type="dxa"/>
            <w:tcBorders>
              <w:top w:val="single" w:sz="8" w:space="0" w:color="000080"/>
              <w:left w:val="single" w:sz="8" w:space="0" w:color="000080"/>
              <w:bottom w:val="single" w:sz="4" w:space="0" w:color="000080"/>
              <w:right w:val="single" w:sz="8" w:space="0" w:color="000080"/>
            </w:tcBorders>
            <w:shd w:val="clear" w:color="auto" w:fill="FFFFFF"/>
          </w:tcPr>
          <w:p w:rsidR="00700CF0" w:rsidRDefault="00700CF0" w:rsidP="005F647D">
            <w:pPr>
              <w:spacing w:before="0" w:after="0" w:line="240" w:lineRule="auto"/>
            </w:pPr>
            <w:r>
              <w:rPr>
                <w:rFonts w:ascii="Calibri" w:eastAsia="Georgia" w:hAnsi="Calibri" w:cs="Calibri"/>
              </w:rPr>
              <w:t>Comentários</w:t>
            </w:r>
          </w:p>
        </w:tc>
      </w:tr>
      <w:tr w:rsidR="00700CF0" w:rsidTr="005F647D">
        <w:trPr>
          <w:trHeight w:val="149"/>
        </w:trPr>
        <w:tc>
          <w:tcPr>
            <w:tcW w:w="3518" w:type="dxa"/>
            <w:tcBorders>
              <w:top w:val="single" w:sz="4" w:space="0" w:color="000080"/>
              <w:left w:val="single" w:sz="8" w:space="0" w:color="000080"/>
              <w:bottom w:val="single" w:sz="8" w:space="0" w:color="000080"/>
            </w:tcBorders>
            <w:shd w:val="clear" w:color="auto" w:fill="FFFFFF"/>
          </w:tcPr>
          <w:p w:rsidR="00700CF0" w:rsidRDefault="00700CF0" w:rsidP="005F647D">
            <w:pPr>
              <w:snapToGrid w:val="0"/>
              <w:spacing w:before="0" w:after="0" w:line="240" w:lineRule="auto"/>
              <w:rPr>
                <w:rFonts w:ascii="Calibri" w:eastAsia="Georgia" w:hAnsi="Calibri" w:cs="Calibri"/>
              </w:rPr>
            </w:pPr>
          </w:p>
          <w:p w:rsidR="00700CF0" w:rsidRDefault="00700CF0" w:rsidP="005F647D">
            <w:pPr>
              <w:spacing w:before="0" w:after="0" w:line="240" w:lineRule="auto"/>
              <w:rPr>
                <w:rFonts w:ascii="Calibri" w:eastAsia="Georgia" w:hAnsi="Calibri" w:cs="Calibri"/>
              </w:rPr>
            </w:pPr>
          </w:p>
        </w:tc>
        <w:tc>
          <w:tcPr>
            <w:tcW w:w="5044" w:type="dxa"/>
            <w:tcBorders>
              <w:top w:val="single" w:sz="4" w:space="0" w:color="000080"/>
              <w:left w:val="single" w:sz="8"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rPr>
                <w:rFonts w:ascii="Calibri" w:eastAsia="Georgia" w:hAnsi="Calibri" w:cs="Calibri"/>
              </w:rPr>
            </w:pPr>
          </w:p>
        </w:tc>
      </w:tr>
    </w:tbl>
    <w:p w:rsidR="00700CF0" w:rsidRDefault="00700CF0" w:rsidP="00700CF0">
      <w:pPr>
        <w:spacing w:before="0" w:after="0" w:line="240" w:lineRule="auto"/>
        <w:rPr>
          <w:rFonts w:ascii="Calibri" w:hAnsi="Calibri" w:cs="Calibri"/>
        </w:rPr>
      </w:pPr>
    </w:p>
    <w:tbl>
      <w:tblPr>
        <w:tblW w:w="0" w:type="auto"/>
        <w:tblInd w:w="130" w:type="dxa"/>
        <w:tblLayout w:type="fixed"/>
        <w:tblCellMar>
          <w:top w:w="100" w:type="dxa"/>
          <w:left w:w="80" w:type="dxa"/>
          <w:bottom w:w="100" w:type="dxa"/>
          <w:right w:w="100" w:type="dxa"/>
        </w:tblCellMar>
        <w:tblLook w:val="0000" w:firstRow="0" w:lastRow="0" w:firstColumn="0" w:lastColumn="0" w:noHBand="0" w:noVBand="0"/>
      </w:tblPr>
      <w:tblGrid>
        <w:gridCol w:w="8564"/>
      </w:tblGrid>
      <w:tr w:rsidR="00700CF0" w:rsidTr="005F647D">
        <w:tc>
          <w:tcPr>
            <w:tcW w:w="8564"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pacing w:before="0" w:after="0" w:line="240" w:lineRule="auto"/>
            </w:pPr>
            <w:r>
              <w:rPr>
                <w:rFonts w:ascii="Calibri" w:eastAsia="Georgia" w:hAnsi="Calibri" w:cs="Calibri"/>
                <w:i/>
                <w:shd w:val="clear" w:color="auto" w:fill="A4C2F4"/>
              </w:rPr>
              <w:t>Anexar / Fazer upload documentos digitalizados</w:t>
            </w:r>
          </w:p>
        </w:tc>
      </w:tr>
    </w:tbl>
    <w:p w:rsidR="00700CF0" w:rsidRDefault="00700CF0" w:rsidP="00700CF0">
      <w:pPr>
        <w:spacing w:before="0" w:after="0" w:line="240" w:lineRule="auto"/>
        <w:rPr>
          <w:rFonts w:ascii="Calibri" w:eastAsia="Georgia" w:hAnsi="Calibri" w:cs="Calibri"/>
          <w:b/>
          <w:u w:val="single"/>
        </w:rPr>
      </w:pPr>
    </w:p>
    <w:p w:rsidR="00700CF0" w:rsidRDefault="00700CF0" w:rsidP="00700CF0">
      <w:pPr>
        <w:pStyle w:val="Ttulo31"/>
        <w:rPr>
          <w:rFonts w:eastAsia="Georgia"/>
          <w:sz w:val="18"/>
          <w:szCs w:val="18"/>
          <w:u w:val="single"/>
        </w:rPr>
      </w:pPr>
      <w:r>
        <w:t>7.3 Disponibilidade das produções documentais na comunidade</w:t>
      </w:r>
    </w:p>
    <w:p w:rsidR="00700CF0" w:rsidRPr="00D6515F" w:rsidRDefault="00700CF0" w:rsidP="00700CF0">
      <w:pPr>
        <w:spacing w:before="0" w:after="0" w:line="240" w:lineRule="auto"/>
      </w:pPr>
      <w:r w:rsidRPr="00D6515F">
        <w:rPr>
          <w:rFonts w:ascii="Calibri" w:eastAsia="Georgia" w:hAnsi="Calibri" w:cs="Calibri"/>
          <w:sz w:val="18"/>
          <w:szCs w:val="18"/>
        </w:rPr>
        <w:t>Comente sobre a disponibilidade e acesso dos documentos identificados pela comunidade linguística. A pergunta básica seria “a comunidade tem acesso a essa documentação?”</w:t>
      </w:r>
    </w:p>
    <w:tbl>
      <w:tblPr>
        <w:tblW w:w="0" w:type="auto"/>
        <w:tblInd w:w="-15" w:type="dxa"/>
        <w:tblLayout w:type="fixed"/>
        <w:tblLook w:val="0000" w:firstRow="0" w:lastRow="0" w:firstColumn="0" w:lastColumn="0" w:noHBand="0" w:noVBand="0"/>
      </w:tblPr>
      <w:tblGrid>
        <w:gridCol w:w="8886"/>
      </w:tblGrid>
      <w:tr w:rsidR="00700CF0" w:rsidTr="005F647D">
        <w:tc>
          <w:tcPr>
            <w:tcW w:w="8886" w:type="dxa"/>
            <w:tcBorders>
              <w:top w:val="single" w:sz="4" w:space="0" w:color="000000"/>
              <w:left w:val="single" w:sz="4" w:space="0" w:color="000000"/>
              <w:bottom w:val="single" w:sz="4" w:space="0" w:color="000000"/>
              <w:right w:val="single" w:sz="4" w:space="0" w:color="000000"/>
            </w:tcBorders>
            <w:shd w:val="clear" w:color="auto" w:fill="auto"/>
          </w:tcPr>
          <w:p w:rsidR="00700CF0" w:rsidRDefault="00700CF0" w:rsidP="005F647D">
            <w:pPr>
              <w:snapToGrid w:val="0"/>
              <w:spacing w:before="0" w:after="0" w:line="240" w:lineRule="auto"/>
            </w:pPr>
          </w:p>
          <w:p w:rsidR="00700CF0" w:rsidRDefault="00700CF0" w:rsidP="005F647D">
            <w:pPr>
              <w:spacing w:before="0" w:after="0" w:line="240" w:lineRule="auto"/>
              <w:rPr>
                <w:rFonts w:ascii="Calibri" w:eastAsia="Georgia" w:hAnsi="Calibri" w:cs="Calibri"/>
                <w:b/>
                <w:u w:val="single"/>
              </w:rPr>
            </w:pPr>
          </w:p>
          <w:p w:rsidR="00700CF0" w:rsidRDefault="00700CF0" w:rsidP="005F647D">
            <w:pPr>
              <w:spacing w:before="0" w:after="0" w:line="240" w:lineRule="auto"/>
              <w:rPr>
                <w:rFonts w:ascii="Calibri" w:eastAsia="Georgia" w:hAnsi="Calibri" w:cs="Calibri"/>
                <w:b/>
                <w:u w:val="single"/>
              </w:rPr>
            </w:pPr>
          </w:p>
        </w:tc>
      </w:tr>
    </w:tbl>
    <w:p w:rsidR="00700CF0" w:rsidRDefault="00700CF0" w:rsidP="00700CF0">
      <w:pPr>
        <w:spacing w:before="0" w:after="0" w:line="240" w:lineRule="auto"/>
        <w:rPr>
          <w:rFonts w:ascii="Calibri" w:eastAsia="Georgia" w:hAnsi="Calibri" w:cs="Calibri"/>
          <w:b/>
          <w:u w:val="single"/>
        </w:rPr>
      </w:pPr>
    </w:p>
    <w:p w:rsidR="00700CF0" w:rsidRDefault="00700CF0" w:rsidP="00700CF0">
      <w:pPr>
        <w:pStyle w:val="Subttulo"/>
        <w:rPr>
          <w:sz w:val="18"/>
          <w:szCs w:val="18"/>
        </w:rPr>
      </w:pPr>
      <w:bookmarkStart w:id="32" w:name="_Toc403403527"/>
      <w:r>
        <w:t>8. Pessoas de referência</w:t>
      </w:r>
      <w:bookmarkEnd w:id="32"/>
    </w:p>
    <w:p w:rsidR="00700CF0" w:rsidRDefault="00700CF0" w:rsidP="00700CF0">
      <w:pPr>
        <w:spacing w:before="0" w:after="0" w:line="240" w:lineRule="auto"/>
        <w:rPr>
          <w:rFonts w:ascii="Calibri" w:hAnsi="Calibri" w:cs="Calibri"/>
        </w:rPr>
      </w:pPr>
      <w:r>
        <w:rPr>
          <w:rFonts w:ascii="Calibri" w:hAnsi="Calibri" w:cs="Calibri"/>
          <w:sz w:val="18"/>
          <w:szCs w:val="18"/>
        </w:rPr>
        <w:t xml:space="preserve">Assim como os recursos documentais, identificar as pessoas de referência para as línguas é fundamental para se conhecer e subsidiar ações de valorização e promoção das línguas nas comunidades. Os inventários deverão identificar dois tipos principais de </w:t>
      </w:r>
      <w:r>
        <w:rPr>
          <w:rFonts w:ascii="Calibri" w:hAnsi="Calibri" w:cs="Calibri"/>
          <w:b/>
          <w:sz w:val="18"/>
          <w:szCs w:val="18"/>
        </w:rPr>
        <w:t>pessoas de referência</w:t>
      </w:r>
      <w:r>
        <w:rPr>
          <w:rFonts w:ascii="Calibri" w:hAnsi="Calibri" w:cs="Calibri"/>
          <w:sz w:val="18"/>
          <w:szCs w:val="18"/>
        </w:rPr>
        <w:t xml:space="preserve"> para as línguas: falantes de referência e especialistas. </w:t>
      </w:r>
    </w:p>
    <w:p w:rsidR="00700CF0" w:rsidRDefault="00700CF0" w:rsidP="00700CF0">
      <w:pPr>
        <w:spacing w:before="0" w:after="0" w:line="240" w:lineRule="auto"/>
        <w:rPr>
          <w:rFonts w:ascii="Calibri" w:hAnsi="Calibri" w:cs="Calibri"/>
        </w:rPr>
      </w:pPr>
    </w:p>
    <w:p w:rsidR="00700CF0" w:rsidRDefault="00700CF0" w:rsidP="00700CF0">
      <w:pPr>
        <w:pStyle w:val="Ttulo31"/>
        <w:rPr>
          <w:rFonts w:eastAsia="Georgia"/>
          <w:sz w:val="18"/>
          <w:szCs w:val="18"/>
        </w:rPr>
      </w:pPr>
      <w:r>
        <w:t>8.1 Principais falantes de referência</w:t>
      </w:r>
    </w:p>
    <w:p w:rsidR="00700CF0" w:rsidRDefault="00700CF0" w:rsidP="00700CF0">
      <w:pPr>
        <w:spacing w:before="0" w:after="0" w:line="240" w:lineRule="auto"/>
        <w:rPr>
          <w:rFonts w:ascii="Calibri" w:eastAsia="Georgia" w:hAnsi="Calibri" w:cs="Calibri"/>
          <w:sz w:val="18"/>
          <w:szCs w:val="18"/>
        </w:rPr>
      </w:pPr>
      <w:r>
        <w:rPr>
          <w:rFonts w:ascii="Calibri" w:eastAsia="Georgia" w:hAnsi="Calibri" w:cs="Calibri"/>
          <w:sz w:val="18"/>
          <w:szCs w:val="18"/>
        </w:rPr>
        <w:t>Identifique os principais falantes de referência da língua, como por exemplo, sabedores; professores falantes da língua; autores; cantores/músicos; intelectuais/acadêmicos/especialistas membros da comunidade, entre outros.</w:t>
      </w:r>
      <w:r>
        <w:rPr>
          <w:rFonts w:ascii="Calibri" w:hAnsi="Calibri" w:cs="Calibri"/>
          <w:sz w:val="18"/>
          <w:szCs w:val="18"/>
        </w:rPr>
        <w:t xml:space="preserve"> Liste os nomes e contatos dos principais falantes de referência</w:t>
      </w:r>
      <w:r>
        <w:rPr>
          <w:rFonts w:ascii="Calibri" w:eastAsia="Georgia" w:hAnsi="Calibri" w:cs="Calibri"/>
          <w:sz w:val="18"/>
          <w:szCs w:val="18"/>
        </w:rPr>
        <w:t>, e, se possível, caracterize esses falantes, ou seja, informe com maiores detalhes quem são essas pessoas, sua trajetória de vida e o que as torna falantes de referência para a língua. Neste espaço também cabem registros audiovisuais desses falantes, seja a partir da realização de entrevistas sobre diversos temas ou mesmo uma curta biografia de suas vidas contada por eles mesmos.</w:t>
      </w:r>
    </w:p>
    <w:p w:rsidR="00700CF0" w:rsidRDefault="00700CF0" w:rsidP="00700CF0">
      <w:pPr>
        <w:spacing w:before="0" w:after="0" w:line="240" w:lineRule="auto"/>
        <w:rPr>
          <w:rFonts w:ascii="Calibri" w:eastAsia="Georgia" w:hAnsi="Calibri" w:cs="Calibri"/>
          <w:sz w:val="18"/>
          <w:szCs w:val="18"/>
        </w:rPr>
      </w:pPr>
    </w:p>
    <w:tbl>
      <w:tblPr>
        <w:tblW w:w="0" w:type="auto"/>
        <w:tblInd w:w="130" w:type="dxa"/>
        <w:tblLayout w:type="fixed"/>
        <w:tblCellMar>
          <w:top w:w="100" w:type="dxa"/>
          <w:left w:w="80" w:type="dxa"/>
          <w:bottom w:w="100" w:type="dxa"/>
          <w:right w:w="100" w:type="dxa"/>
        </w:tblCellMar>
        <w:tblLook w:val="0000" w:firstRow="0" w:lastRow="0" w:firstColumn="0" w:lastColumn="0" w:noHBand="0" w:noVBand="0"/>
      </w:tblPr>
      <w:tblGrid>
        <w:gridCol w:w="2438"/>
        <w:gridCol w:w="2880"/>
        <w:gridCol w:w="3246"/>
      </w:tblGrid>
      <w:tr w:rsidR="00700CF0" w:rsidTr="005F647D">
        <w:tc>
          <w:tcPr>
            <w:tcW w:w="2438"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eastAsia="Georgia" w:hAnsi="Calibri" w:cs="Calibri"/>
                <w:i/>
                <w:shd w:val="clear" w:color="auto" w:fill="B4A7D6"/>
              </w:rPr>
            </w:pPr>
            <w:r>
              <w:rPr>
                <w:rFonts w:ascii="Calibri" w:eastAsia="Georgia" w:hAnsi="Calibri" w:cs="Calibri"/>
              </w:rPr>
              <w:t>Lista de nomes/contatos</w:t>
            </w:r>
          </w:p>
        </w:tc>
        <w:tc>
          <w:tcPr>
            <w:tcW w:w="2880"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eastAsia="Georgia" w:hAnsi="Calibri" w:cs="Calibri"/>
                <w:i/>
                <w:shd w:val="clear" w:color="auto" w:fill="A4C2F4"/>
              </w:rPr>
            </w:pPr>
            <w:r>
              <w:rPr>
                <w:rFonts w:ascii="Calibri" w:eastAsia="Georgia" w:hAnsi="Calibri" w:cs="Calibri"/>
                <w:i/>
                <w:shd w:val="clear" w:color="auto" w:fill="B4A7D6"/>
              </w:rPr>
              <w:t>Caracterização das pessoas</w:t>
            </w:r>
          </w:p>
        </w:tc>
        <w:tc>
          <w:tcPr>
            <w:tcW w:w="3246"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pacing w:before="0" w:after="0" w:line="240" w:lineRule="auto"/>
            </w:pPr>
            <w:r>
              <w:rPr>
                <w:rFonts w:ascii="Calibri" w:eastAsia="Georgia" w:hAnsi="Calibri" w:cs="Calibri"/>
                <w:i/>
                <w:shd w:val="clear" w:color="auto" w:fill="A4C2F4"/>
              </w:rPr>
              <w:t>Anexar/ Fazer upload entrevistas/retratos com falantes de referência no acervo digital</w:t>
            </w:r>
          </w:p>
        </w:tc>
      </w:tr>
      <w:tr w:rsidR="00700CF0" w:rsidTr="005F647D">
        <w:tc>
          <w:tcPr>
            <w:tcW w:w="2438" w:type="dxa"/>
            <w:tcBorders>
              <w:top w:val="single" w:sz="8" w:space="0" w:color="000080"/>
              <w:left w:val="single" w:sz="8" w:space="0" w:color="000080"/>
              <w:bottom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2880" w:type="dxa"/>
            <w:tcBorders>
              <w:top w:val="single" w:sz="8" w:space="0" w:color="000080"/>
              <w:left w:val="single" w:sz="8" w:space="0" w:color="000080"/>
              <w:bottom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3246"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r>
    </w:tbl>
    <w:p w:rsidR="00700CF0" w:rsidRDefault="00700CF0" w:rsidP="00700CF0">
      <w:pPr>
        <w:spacing w:before="0" w:after="0" w:line="240" w:lineRule="auto"/>
        <w:rPr>
          <w:rFonts w:ascii="Calibri" w:hAnsi="Calibri" w:cs="Calibri"/>
        </w:rPr>
      </w:pPr>
    </w:p>
    <w:p w:rsidR="00700CF0" w:rsidRDefault="00700CF0" w:rsidP="00700CF0">
      <w:pPr>
        <w:pStyle w:val="Ttulo31"/>
        <w:rPr>
          <w:rFonts w:eastAsia="Georgia"/>
          <w:sz w:val="18"/>
          <w:szCs w:val="18"/>
        </w:rPr>
      </w:pPr>
      <w:r>
        <w:t xml:space="preserve">8.2 Especialistas e demais pessoas envolvidas em pesquisa e ações </w:t>
      </w:r>
    </w:p>
    <w:p w:rsidR="00700CF0" w:rsidRDefault="00700CF0" w:rsidP="00700CF0">
      <w:pPr>
        <w:spacing w:before="0" w:after="0" w:line="240" w:lineRule="auto"/>
        <w:rPr>
          <w:rFonts w:ascii="Calibri" w:eastAsia="Georgia" w:hAnsi="Calibri" w:cs="Calibri"/>
          <w:sz w:val="18"/>
          <w:szCs w:val="18"/>
        </w:rPr>
      </w:pPr>
      <w:r>
        <w:rPr>
          <w:rFonts w:ascii="Calibri" w:eastAsia="Georgia" w:hAnsi="Calibri" w:cs="Calibri"/>
          <w:sz w:val="18"/>
          <w:szCs w:val="18"/>
        </w:rPr>
        <w:t xml:space="preserve">Identificação de especialistas (linguistas, antropólogos, educadores) e outras pessoas envolvidas em pesquisas e demais ações de valorização e promoção da língua. Os especialistas podem ser identificados entre pessoas de dentro ou de fora da comunidade. </w:t>
      </w:r>
      <w:r w:rsidR="00A515A4">
        <w:rPr>
          <w:rFonts w:ascii="Calibri" w:eastAsia="Georgia" w:hAnsi="Calibri" w:cs="Calibri"/>
          <w:sz w:val="18"/>
          <w:szCs w:val="18"/>
        </w:rPr>
        <w:t>Devem ser identificados seu</w:t>
      </w:r>
      <w:r>
        <w:rPr>
          <w:rFonts w:ascii="Calibri" w:eastAsia="Georgia" w:hAnsi="Calibri" w:cs="Calibri"/>
          <w:sz w:val="18"/>
          <w:szCs w:val="18"/>
        </w:rPr>
        <w:t>s nomes, seus contatos (inclusive instituição a que pertencem) e uma lista sumária de atividades que realizam.</w:t>
      </w:r>
    </w:p>
    <w:p w:rsidR="00700CF0" w:rsidRDefault="00700CF0" w:rsidP="00700CF0">
      <w:pPr>
        <w:spacing w:before="0" w:after="0" w:line="240" w:lineRule="auto"/>
        <w:rPr>
          <w:rFonts w:ascii="Calibri" w:eastAsia="Georgia" w:hAnsi="Calibri" w:cs="Calibri"/>
          <w:sz w:val="18"/>
          <w:szCs w:val="18"/>
        </w:rPr>
      </w:pPr>
    </w:p>
    <w:tbl>
      <w:tblPr>
        <w:tblW w:w="0" w:type="auto"/>
        <w:tblInd w:w="103" w:type="dxa"/>
        <w:tblLayout w:type="fixed"/>
        <w:tblCellMar>
          <w:left w:w="103" w:type="dxa"/>
        </w:tblCellMar>
        <w:tblLook w:val="0000" w:firstRow="0" w:lastRow="0" w:firstColumn="0" w:lastColumn="0" w:noHBand="0" w:noVBand="0"/>
      </w:tblPr>
      <w:tblGrid>
        <w:gridCol w:w="1383"/>
        <w:gridCol w:w="2392"/>
        <w:gridCol w:w="2297"/>
        <w:gridCol w:w="2704"/>
      </w:tblGrid>
      <w:tr w:rsidR="00700CF0" w:rsidTr="005F647D">
        <w:tc>
          <w:tcPr>
            <w:tcW w:w="1383"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Nome</w:t>
            </w:r>
          </w:p>
        </w:tc>
        <w:tc>
          <w:tcPr>
            <w:tcW w:w="2392"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Contatos</w:t>
            </w:r>
          </w:p>
        </w:tc>
        <w:tc>
          <w:tcPr>
            <w:tcW w:w="2297" w:type="dxa"/>
            <w:tcBorders>
              <w:top w:val="single" w:sz="4" w:space="0" w:color="000080"/>
              <w:left w:val="single" w:sz="4" w:space="0" w:color="000080"/>
              <w:bottom w:val="single" w:sz="4" w:space="0" w:color="000080"/>
            </w:tcBorders>
            <w:shd w:val="clear" w:color="auto" w:fill="FFFFFF"/>
          </w:tcPr>
          <w:p w:rsidR="00700CF0" w:rsidRDefault="00A515A4" w:rsidP="005F647D">
            <w:pPr>
              <w:spacing w:before="0" w:after="0" w:line="240" w:lineRule="auto"/>
              <w:rPr>
                <w:rFonts w:ascii="Calibri" w:eastAsia="Georgia" w:hAnsi="Calibri" w:cs="Calibri"/>
              </w:rPr>
            </w:pPr>
            <w:r>
              <w:rPr>
                <w:rFonts w:ascii="Calibri" w:eastAsia="Georgia" w:hAnsi="Calibri" w:cs="Calibri"/>
              </w:rPr>
              <w:t>É membro</w:t>
            </w:r>
            <w:r w:rsidR="00700CF0">
              <w:rPr>
                <w:rFonts w:ascii="Calibri" w:eastAsia="Georgia" w:hAnsi="Calibri" w:cs="Calibri"/>
              </w:rPr>
              <w:t xml:space="preserve"> da comunidade linguística?</w:t>
            </w:r>
          </w:p>
        </w:tc>
        <w:tc>
          <w:tcPr>
            <w:tcW w:w="2704"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pPr>
            <w:r>
              <w:rPr>
                <w:rFonts w:ascii="Calibri" w:eastAsia="Georgia" w:hAnsi="Calibri" w:cs="Calibri"/>
              </w:rPr>
              <w:t>Principais atividades que realiza</w:t>
            </w:r>
          </w:p>
        </w:tc>
      </w:tr>
      <w:tr w:rsidR="00700CF0" w:rsidTr="005F647D">
        <w:tc>
          <w:tcPr>
            <w:tcW w:w="1383"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eastAsia="Georgia" w:hAnsi="Calibri" w:cs="Calibri"/>
              </w:rPr>
            </w:pPr>
          </w:p>
        </w:tc>
        <w:tc>
          <w:tcPr>
            <w:tcW w:w="2392"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eastAsia="Georgia" w:hAnsi="Calibri" w:cs="Calibri"/>
              </w:rPr>
            </w:pPr>
          </w:p>
        </w:tc>
        <w:tc>
          <w:tcPr>
            <w:tcW w:w="2297"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 ] não</w:t>
            </w:r>
          </w:p>
          <w:p w:rsidR="00700CF0" w:rsidRDefault="00700CF0" w:rsidP="005F647D">
            <w:pPr>
              <w:spacing w:before="0" w:after="0" w:line="240" w:lineRule="auto"/>
              <w:rPr>
                <w:rFonts w:ascii="Calibri" w:eastAsia="Georgia" w:hAnsi="Calibri" w:cs="Calibri"/>
              </w:rPr>
            </w:pPr>
            <w:r>
              <w:rPr>
                <w:rFonts w:ascii="Calibri" w:eastAsia="Georgia" w:hAnsi="Calibri" w:cs="Calibri"/>
              </w:rPr>
              <w:t>[ ] sim</w:t>
            </w:r>
          </w:p>
        </w:tc>
        <w:tc>
          <w:tcPr>
            <w:tcW w:w="2704"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eastAsia="Georgia" w:hAnsi="Calibri" w:cs="Calibri"/>
              </w:rPr>
            </w:pPr>
          </w:p>
        </w:tc>
      </w:tr>
    </w:tbl>
    <w:p w:rsidR="00700CF0" w:rsidRDefault="00700CF0" w:rsidP="00700CF0">
      <w:pPr>
        <w:spacing w:before="0" w:after="0" w:line="240" w:lineRule="auto"/>
        <w:rPr>
          <w:rFonts w:ascii="Calibri" w:eastAsia="Georgia" w:hAnsi="Calibri" w:cs="Calibri"/>
          <w:b/>
          <w:u w:val="single"/>
        </w:rPr>
      </w:pPr>
    </w:p>
    <w:p w:rsidR="00700CF0" w:rsidRDefault="00700CF0" w:rsidP="00700CF0">
      <w:pPr>
        <w:spacing w:before="0" w:after="0" w:line="240" w:lineRule="auto"/>
        <w:rPr>
          <w:rFonts w:ascii="Calibri" w:eastAsia="Georgia" w:hAnsi="Calibri" w:cs="Calibri"/>
          <w:b/>
          <w:u w:val="single"/>
        </w:rPr>
      </w:pPr>
    </w:p>
    <w:p w:rsidR="00700CF0" w:rsidRDefault="00700CF0" w:rsidP="00700CF0">
      <w:pPr>
        <w:pStyle w:val="Subttulo"/>
      </w:pPr>
      <w:bookmarkStart w:id="33" w:name="_Toc403403528"/>
      <w:r>
        <w:t>9. Instituições</w:t>
      </w:r>
      <w:bookmarkEnd w:id="33"/>
    </w:p>
    <w:p w:rsidR="00700CF0" w:rsidRDefault="00700CF0" w:rsidP="00700CF0">
      <w:pPr>
        <w:pStyle w:val="Ttulo31"/>
        <w:rPr>
          <w:sz w:val="18"/>
          <w:szCs w:val="18"/>
        </w:rPr>
      </w:pPr>
      <w:r>
        <w:t>9.1 Escola</w:t>
      </w:r>
    </w:p>
    <w:p w:rsidR="00700CF0" w:rsidRDefault="00700CF0" w:rsidP="00700CF0">
      <w:pPr>
        <w:spacing w:before="0" w:after="0" w:line="240" w:lineRule="auto"/>
        <w:rPr>
          <w:rFonts w:ascii="Calibri" w:hAnsi="Calibri" w:cs="Calibri"/>
          <w:sz w:val="18"/>
          <w:szCs w:val="18"/>
        </w:rPr>
      </w:pPr>
      <w:r>
        <w:rPr>
          <w:rFonts w:ascii="Calibri" w:hAnsi="Calibri" w:cs="Calibri"/>
          <w:sz w:val="18"/>
          <w:szCs w:val="18"/>
        </w:rPr>
        <w:t xml:space="preserve">A seguir, são propostas duas questões básicas para se avaliar a relação entre escola e língua: </w:t>
      </w:r>
      <w:r>
        <w:rPr>
          <w:rFonts w:ascii="Calibri" w:hAnsi="Calibri" w:cs="Calibri"/>
          <w:b/>
          <w:sz w:val="18"/>
          <w:szCs w:val="18"/>
        </w:rPr>
        <w:t xml:space="preserve">língua como disciplina </w:t>
      </w:r>
      <w:r>
        <w:rPr>
          <w:rFonts w:ascii="Calibri" w:hAnsi="Calibri" w:cs="Calibri"/>
          <w:sz w:val="18"/>
          <w:szCs w:val="18"/>
        </w:rPr>
        <w:t>e</w:t>
      </w:r>
      <w:r>
        <w:rPr>
          <w:rFonts w:ascii="Calibri" w:hAnsi="Calibri" w:cs="Calibri"/>
          <w:b/>
          <w:sz w:val="18"/>
          <w:szCs w:val="18"/>
        </w:rPr>
        <w:t xml:space="preserve"> língua de instrução.</w:t>
      </w:r>
    </w:p>
    <w:p w:rsidR="00700CF0" w:rsidRDefault="00700CF0" w:rsidP="00700CF0">
      <w:pPr>
        <w:spacing w:before="0" w:after="0" w:line="240" w:lineRule="auto"/>
        <w:rPr>
          <w:rFonts w:ascii="Calibri" w:hAnsi="Calibri" w:cs="Calibri"/>
          <w:sz w:val="18"/>
          <w:szCs w:val="18"/>
        </w:rPr>
      </w:pPr>
    </w:p>
    <w:p w:rsidR="00700CF0" w:rsidRDefault="00700CF0" w:rsidP="00700CF0">
      <w:pPr>
        <w:spacing w:before="0" w:after="0" w:line="240" w:lineRule="auto"/>
        <w:rPr>
          <w:rFonts w:ascii="Calibri" w:hAnsi="Calibri" w:cs="Calibri"/>
          <w:sz w:val="18"/>
          <w:szCs w:val="18"/>
        </w:rPr>
      </w:pPr>
    </w:p>
    <w:p w:rsidR="00700CF0" w:rsidRPr="00A515A4" w:rsidRDefault="00700CF0" w:rsidP="00A515A4">
      <w:pPr>
        <w:pStyle w:val="PargrafodaLista"/>
        <w:widowControl/>
        <w:numPr>
          <w:ilvl w:val="0"/>
          <w:numId w:val="4"/>
        </w:numPr>
        <w:spacing w:before="0" w:after="0"/>
        <w:ind w:hanging="720"/>
        <w:rPr>
          <w:rFonts w:ascii="Calibri" w:hAnsi="Calibri" w:cs="Calibri"/>
          <w:sz w:val="18"/>
          <w:szCs w:val="18"/>
        </w:rPr>
      </w:pPr>
      <w:r w:rsidRPr="00A515A4">
        <w:rPr>
          <w:rFonts w:ascii="Calibri" w:hAnsi="Calibri" w:cs="Calibri"/>
        </w:rPr>
        <w:t>Professores e materiais didáticos</w:t>
      </w:r>
    </w:p>
    <w:p w:rsidR="00700CF0" w:rsidRDefault="009372C5" w:rsidP="00700CF0">
      <w:pPr>
        <w:widowControl/>
        <w:spacing w:before="0" w:after="0" w:line="240" w:lineRule="auto"/>
        <w:contextualSpacing/>
        <w:rPr>
          <w:rFonts w:ascii="Calibri" w:eastAsia="Georgia" w:hAnsi="Calibri" w:cs="Calibri"/>
        </w:rPr>
      </w:pPr>
      <w:r>
        <w:rPr>
          <w:rFonts w:ascii="Calibri" w:hAnsi="Calibri" w:cs="Calibri"/>
          <w:sz w:val="18"/>
          <w:szCs w:val="18"/>
        </w:rPr>
        <w:t>Selecione</w:t>
      </w:r>
      <w:r w:rsidR="00700CF0">
        <w:rPr>
          <w:rFonts w:ascii="Calibri" w:hAnsi="Calibri" w:cs="Calibri"/>
          <w:sz w:val="18"/>
          <w:szCs w:val="18"/>
        </w:rPr>
        <w:t xml:space="preserve"> as opções que se aplicam à língua de referência</w:t>
      </w:r>
    </w:p>
    <w:p w:rsidR="00700CF0" w:rsidRDefault="00700CF0" w:rsidP="00700CF0">
      <w:pPr>
        <w:spacing w:before="0" w:after="0" w:line="240" w:lineRule="auto"/>
        <w:rPr>
          <w:rFonts w:ascii="Calibri" w:eastAsia="Georgia" w:hAnsi="Calibri" w:cs="Calibri"/>
        </w:rPr>
      </w:pPr>
    </w:p>
    <w:p w:rsidR="00700CF0" w:rsidRDefault="00700CF0" w:rsidP="00700CF0">
      <w:pPr>
        <w:spacing w:before="0" w:after="0" w:line="240" w:lineRule="auto"/>
        <w:rPr>
          <w:rFonts w:ascii="Calibri" w:eastAsia="Georgia" w:hAnsi="Calibri" w:cs="Calibri"/>
        </w:rPr>
      </w:pPr>
      <w:r>
        <w:rPr>
          <w:rFonts w:ascii="Calibri" w:eastAsia="Georgia" w:hAnsi="Calibri" w:cs="Calibri"/>
        </w:rPr>
        <w:t>Há professores que falam a língua de referência?</w:t>
      </w:r>
    </w:p>
    <w:tbl>
      <w:tblPr>
        <w:tblW w:w="0" w:type="auto"/>
        <w:tblInd w:w="-20" w:type="dxa"/>
        <w:tblLayout w:type="fixed"/>
        <w:tblCellMar>
          <w:left w:w="103" w:type="dxa"/>
        </w:tblCellMar>
        <w:tblLook w:val="0000" w:firstRow="0" w:lastRow="0" w:firstColumn="0" w:lastColumn="0" w:noHBand="0" w:noVBand="0"/>
      </w:tblPr>
      <w:tblGrid>
        <w:gridCol w:w="8886"/>
      </w:tblGrid>
      <w:tr w:rsidR="00700CF0" w:rsidTr="005F647D">
        <w:tc>
          <w:tcPr>
            <w:tcW w:w="8886"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 ] não</w:t>
            </w:r>
          </w:p>
          <w:p w:rsidR="00700CF0" w:rsidRDefault="00700CF0" w:rsidP="005F647D">
            <w:pPr>
              <w:spacing w:before="0" w:after="0" w:line="240" w:lineRule="auto"/>
              <w:rPr>
                <w:rFonts w:ascii="Calibri" w:eastAsia="Georgia" w:hAnsi="Calibri" w:cs="Calibri"/>
              </w:rPr>
            </w:pPr>
            <w:r>
              <w:rPr>
                <w:rFonts w:ascii="Calibri" w:eastAsia="Georgia" w:hAnsi="Calibri" w:cs="Calibri"/>
              </w:rPr>
              <w:t>[ ] sim, todos ou a grande maioria</w:t>
            </w:r>
          </w:p>
          <w:p w:rsidR="00700CF0" w:rsidRDefault="00700CF0" w:rsidP="005F647D">
            <w:pPr>
              <w:spacing w:before="0" w:after="0" w:line="240" w:lineRule="auto"/>
            </w:pPr>
            <w:r>
              <w:rPr>
                <w:rFonts w:ascii="Calibri" w:eastAsia="Georgia" w:hAnsi="Calibri" w:cs="Calibri"/>
              </w:rPr>
              <w:t>[ ] sim, mas há muitos professores que não falam a língua</w:t>
            </w:r>
          </w:p>
        </w:tc>
      </w:tr>
    </w:tbl>
    <w:p w:rsidR="00700CF0" w:rsidRDefault="00700CF0" w:rsidP="00700CF0">
      <w:pPr>
        <w:spacing w:before="0" w:after="0" w:line="240" w:lineRule="auto"/>
        <w:rPr>
          <w:rFonts w:ascii="Calibri" w:eastAsia="Georgia" w:hAnsi="Calibri" w:cs="Calibri"/>
        </w:rPr>
      </w:pPr>
    </w:p>
    <w:p w:rsidR="00700CF0" w:rsidRDefault="00700CF0" w:rsidP="00700CF0">
      <w:pPr>
        <w:spacing w:before="0" w:after="0" w:line="240" w:lineRule="auto"/>
        <w:rPr>
          <w:rFonts w:ascii="Calibri" w:eastAsia="Georgia" w:hAnsi="Calibri" w:cs="Calibri"/>
        </w:rPr>
      </w:pPr>
      <w:r>
        <w:rPr>
          <w:rFonts w:ascii="Calibri" w:eastAsia="Georgia" w:hAnsi="Calibri" w:cs="Calibri"/>
        </w:rPr>
        <w:t>Há materiais didáticos na e sobre a língua de referência</w:t>
      </w:r>
      <w:r w:rsidR="009372C5">
        <w:rPr>
          <w:rFonts w:ascii="Calibri" w:eastAsia="Georgia" w:hAnsi="Calibri" w:cs="Calibri"/>
        </w:rPr>
        <w:t>?</w:t>
      </w:r>
    </w:p>
    <w:tbl>
      <w:tblPr>
        <w:tblW w:w="0" w:type="auto"/>
        <w:tblInd w:w="80" w:type="dxa"/>
        <w:tblLayout w:type="fixed"/>
        <w:tblCellMar>
          <w:top w:w="100" w:type="dxa"/>
          <w:left w:w="80" w:type="dxa"/>
          <w:bottom w:w="100" w:type="dxa"/>
          <w:right w:w="100" w:type="dxa"/>
        </w:tblCellMar>
        <w:tblLook w:val="0000" w:firstRow="0" w:lastRow="0" w:firstColumn="0" w:lastColumn="0" w:noHBand="0" w:noVBand="0"/>
      </w:tblPr>
      <w:tblGrid>
        <w:gridCol w:w="8800"/>
      </w:tblGrid>
      <w:tr w:rsidR="00700CF0" w:rsidTr="005F647D">
        <w:tc>
          <w:tcPr>
            <w:tcW w:w="8800"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 ] sim, em boa quantidade e/ou qualidade</w:t>
            </w:r>
          </w:p>
          <w:p w:rsidR="00700CF0" w:rsidRDefault="00700CF0" w:rsidP="005F647D">
            <w:pPr>
              <w:spacing w:before="0" w:after="0" w:line="240" w:lineRule="auto"/>
              <w:rPr>
                <w:rFonts w:ascii="Calibri" w:eastAsia="Georgia" w:hAnsi="Calibri" w:cs="Calibri"/>
              </w:rPr>
            </w:pPr>
            <w:r>
              <w:rPr>
                <w:rFonts w:ascii="Calibri" w:eastAsia="Georgia" w:hAnsi="Calibri" w:cs="Calibri"/>
              </w:rPr>
              <w:t>[ ] sim, mas existem ainda muito poucos e/ou de baixa qualidade</w:t>
            </w:r>
          </w:p>
          <w:p w:rsidR="00700CF0" w:rsidRDefault="00700CF0" w:rsidP="005F647D">
            <w:pPr>
              <w:spacing w:before="0" w:after="0" w:line="240" w:lineRule="auto"/>
            </w:pPr>
            <w:r>
              <w:rPr>
                <w:rFonts w:ascii="Calibri" w:eastAsia="Georgia" w:hAnsi="Calibri" w:cs="Calibri"/>
              </w:rPr>
              <w:t>[ ] não</w:t>
            </w:r>
          </w:p>
        </w:tc>
      </w:tr>
    </w:tbl>
    <w:p w:rsidR="00700CF0" w:rsidRDefault="00700CF0" w:rsidP="00700CF0">
      <w:pPr>
        <w:widowControl/>
        <w:spacing w:before="0" w:after="0" w:line="240" w:lineRule="auto"/>
        <w:contextualSpacing/>
        <w:rPr>
          <w:rFonts w:ascii="Calibri" w:hAnsi="Calibri" w:cs="Calibri"/>
          <w:sz w:val="18"/>
          <w:szCs w:val="18"/>
        </w:rPr>
      </w:pPr>
    </w:p>
    <w:tbl>
      <w:tblPr>
        <w:tblW w:w="0" w:type="auto"/>
        <w:tblInd w:w="-20" w:type="dxa"/>
        <w:tblLayout w:type="fixed"/>
        <w:tblCellMar>
          <w:left w:w="103" w:type="dxa"/>
        </w:tblCellMar>
        <w:tblLook w:val="0000" w:firstRow="0" w:lastRow="0" w:firstColumn="0" w:lastColumn="0" w:noHBand="0" w:noVBand="0"/>
      </w:tblPr>
      <w:tblGrid>
        <w:gridCol w:w="8886"/>
      </w:tblGrid>
      <w:tr w:rsidR="00700CF0" w:rsidTr="005F647D">
        <w:tc>
          <w:tcPr>
            <w:tcW w:w="8886"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widowControl/>
              <w:spacing w:before="0" w:after="0" w:line="240" w:lineRule="auto"/>
              <w:contextualSpacing/>
            </w:pPr>
            <w:r>
              <w:rPr>
                <w:rFonts w:ascii="Calibri" w:hAnsi="Calibri" w:cs="Calibri"/>
              </w:rPr>
              <w:t>Observações</w:t>
            </w:r>
          </w:p>
        </w:tc>
      </w:tr>
    </w:tbl>
    <w:p w:rsidR="00700CF0" w:rsidRDefault="00700CF0" w:rsidP="00700CF0">
      <w:pPr>
        <w:widowControl/>
        <w:spacing w:before="0" w:after="0" w:line="240" w:lineRule="auto"/>
        <w:contextualSpacing/>
        <w:rPr>
          <w:rFonts w:ascii="Calibri" w:hAnsi="Calibri" w:cs="Calibri"/>
          <w:sz w:val="18"/>
          <w:szCs w:val="18"/>
        </w:rPr>
      </w:pPr>
    </w:p>
    <w:p w:rsidR="00700CF0" w:rsidRDefault="00700CF0" w:rsidP="00700CF0">
      <w:pPr>
        <w:widowControl/>
        <w:spacing w:before="0" w:after="0" w:line="240" w:lineRule="auto"/>
        <w:contextualSpacing/>
        <w:rPr>
          <w:rFonts w:ascii="Calibri" w:hAnsi="Calibri" w:cs="Calibri"/>
          <w:sz w:val="18"/>
          <w:szCs w:val="18"/>
        </w:rPr>
      </w:pPr>
    </w:p>
    <w:p w:rsidR="00700CF0" w:rsidRDefault="00700CF0" w:rsidP="00700CF0">
      <w:pPr>
        <w:widowControl/>
        <w:spacing w:before="0" w:after="0" w:line="240" w:lineRule="auto"/>
        <w:contextualSpacing/>
        <w:rPr>
          <w:rFonts w:ascii="Calibri" w:hAnsi="Calibri" w:cs="Calibri"/>
          <w:sz w:val="18"/>
          <w:szCs w:val="18"/>
        </w:rPr>
      </w:pPr>
    </w:p>
    <w:p w:rsidR="00700CF0" w:rsidRDefault="00700CF0" w:rsidP="007048F4">
      <w:pPr>
        <w:widowControl/>
        <w:numPr>
          <w:ilvl w:val="0"/>
          <w:numId w:val="12"/>
        </w:numPr>
        <w:spacing w:before="0" w:after="0" w:line="240" w:lineRule="auto"/>
        <w:ind w:left="0" w:firstLine="0"/>
        <w:contextualSpacing/>
        <w:rPr>
          <w:rFonts w:ascii="Calibri" w:hAnsi="Calibri" w:cs="Calibri"/>
          <w:sz w:val="18"/>
          <w:szCs w:val="18"/>
        </w:rPr>
      </w:pPr>
      <w:r>
        <w:rPr>
          <w:rFonts w:ascii="Calibri" w:hAnsi="Calibri" w:cs="Calibri"/>
        </w:rPr>
        <w:t xml:space="preserve">Informações sobre escolas na comunidade de referência </w:t>
      </w:r>
    </w:p>
    <w:p w:rsidR="00700CF0" w:rsidRDefault="00700CF0" w:rsidP="00700CF0">
      <w:pPr>
        <w:spacing w:after="0"/>
        <w:rPr>
          <w:rFonts w:ascii="Calibri" w:eastAsia="Calibri" w:hAnsi="Calibri" w:cs="Calibri"/>
          <w:sz w:val="18"/>
          <w:szCs w:val="18"/>
        </w:rPr>
      </w:pPr>
      <w:r>
        <w:rPr>
          <w:rFonts w:ascii="Calibri" w:hAnsi="Calibri" w:cs="Calibri"/>
          <w:sz w:val="18"/>
          <w:szCs w:val="18"/>
        </w:rPr>
        <w:t xml:space="preserve">Neste item, sugere-se o fornecimento de informações sobre todas as escolas situadas na comunidade de referência. As informações básicas são: </w:t>
      </w:r>
      <w:r>
        <w:rPr>
          <w:rFonts w:ascii="Calibri" w:hAnsi="Calibri" w:cs="Calibri"/>
          <w:i/>
          <w:sz w:val="18"/>
          <w:szCs w:val="18"/>
        </w:rPr>
        <w:t xml:space="preserve">nome da escola, localização </w:t>
      </w:r>
      <w:r>
        <w:rPr>
          <w:rFonts w:ascii="Calibri" w:hAnsi="Calibri" w:cs="Calibri"/>
          <w:sz w:val="18"/>
          <w:szCs w:val="18"/>
        </w:rPr>
        <w:t xml:space="preserve">da escola entre as localidades de ocorrência da língua, níveis escolares contemplados, se a escola tem programas especiais como </w:t>
      </w:r>
      <w:r>
        <w:rPr>
          <w:rFonts w:ascii="Calibri" w:hAnsi="Calibri" w:cs="Calibri"/>
          <w:i/>
          <w:sz w:val="18"/>
          <w:szCs w:val="18"/>
        </w:rPr>
        <w:t xml:space="preserve">intercultural, bilíngue </w:t>
      </w:r>
      <w:r>
        <w:rPr>
          <w:rFonts w:ascii="Calibri" w:hAnsi="Calibri" w:cs="Calibri"/>
          <w:sz w:val="18"/>
          <w:szCs w:val="18"/>
        </w:rPr>
        <w:t>ou “</w:t>
      </w:r>
      <w:r>
        <w:rPr>
          <w:rFonts w:ascii="Calibri" w:hAnsi="Calibri" w:cs="Calibri"/>
          <w:i/>
          <w:sz w:val="18"/>
          <w:szCs w:val="18"/>
        </w:rPr>
        <w:t>diferenciado</w:t>
      </w:r>
      <w:r>
        <w:rPr>
          <w:rFonts w:ascii="Calibri" w:hAnsi="Calibri" w:cs="Calibri"/>
          <w:sz w:val="18"/>
          <w:szCs w:val="18"/>
        </w:rPr>
        <w:t xml:space="preserve">”. Em seguida, pede-se que os proponentes dos inventários forneçam informações sobre </w:t>
      </w:r>
      <w:r>
        <w:rPr>
          <w:rFonts w:ascii="Calibri" w:eastAsia="Georgia" w:hAnsi="Calibri" w:cs="Calibri"/>
          <w:sz w:val="18"/>
          <w:szCs w:val="18"/>
        </w:rPr>
        <w:t xml:space="preserve">em que língua ocorre a </w:t>
      </w:r>
      <w:r>
        <w:rPr>
          <w:rFonts w:ascii="Calibri" w:eastAsia="Georgia" w:hAnsi="Calibri" w:cs="Calibri"/>
          <w:b/>
          <w:sz w:val="18"/>
          <w:szCs w:val="18"/>
        </w:rPr>
        <w:t>alfabetização</w:t>
      </w:r>
      <w:r>
        <w:rPr>
          <w:rFonts w:ascii="Calibri" w:eastAsia="Georgia" w:hAnsi="Calibri" w:cs="Calibri"/>
          <w:sz w:val="18"/>
          <w:szCs w:val="18"/>
        </w:rPr>
        <w:t xml:space="preserve">, qual(is) a(s) língua(s) de </w:t>
      </w:r>
      <w:r>
        <w:rPr>
          <w:rFonts w:ascii="Calibri" w:eastAsia="Georgia" w:hAnsi="Calibri" w:cs="Calibri"/>
          <w:b/>
          <w:sz w:val="18"/>
          <w:szCs w:val="18"/>
        </w:rPr>
        <w:t>instrução</w:t>
      </w:r>
      <w:r>
        <w:rPr>
          <w:rFonts w:ascii="Calibri" w:eastAsia="Georgia" w:hAnsi="Calibri" w:cs="Calibri"/>
          <w:sz w:val="18"/>
          <w:szCs w:val="18"/>
        </w:rPr>
        <w:t xml:space="preserve"> na escola</w:t>
      </w:r>
      <w:r>
        <w:rPr>
          <w:rFonts w:ascii="Calibri" w:hAnsi="Calibri" w:cs="Calibri"/>
          <w:sz w:val="18"/>
          <w:szCs w:val="18"/>
        </w:rPr>
        <w:t>, ou seja, qual a língua usada para se ensinar as diferentes disciplinas escolares</w:t>
      </w:r>
      <w:r>
        <w:rPr>
          <w:rFonts w:ascii="Calibri" w:eastAsia="Georgia" w:hAnsi="Calibri" w:cs="Calibri"/>
          <w:sz w:val="18"/>
          <w:szCs w:val="18"/>
        </w:rPr>
        <w:t xml:space="preserve">, e se a língua de referência consta como uma </w:t>
      </w:r>
      <w:r>
        <w:rPr>
          <w:rFonts w:ascii="Calibri" w:eastAsia="Georgia" w:hAnsi="Calibri" w:cs="Calibri"/>
          <w:b/>
          <w:sz w:val="18"/>
          <w:szCs w:val="18"/>
        </w:rPr>
        <w:t xml:space="preserve">disciplina </w:t>
      </w:r>
      <w:r>
        <w:rPr>
          <w:rFonts w:ascii="Calibri" w:eastAsia="Georgia" w:hAnsi="Calibri" w:cs="Calibri"/>
          <w:sz w:val="18"/>
          <w:szCs w:val="18"/>
        </w:rPr>
        <w:t xml:space="preserve">escolar. </w:t>
      </w:r>
      <w:r>
        <w:rPr>
          <w:rFonts w:ascii="Calibri" w:hAnsi="Calibri" w:cs="Calibri"/>
          <w:sz w:val="18"/>
          <w:szCs w:val="18"/>
        </w:rPr>
        <w:t>Além de identificar se esse é o caso, deve-se indicar o nome da disciplina no currículo escolar, indicar para quais anos/séries a disciplina é oferecida e em qual/quais escola(s) e localidade(s) ela é ensinada, além de apresentar uma breve descrição sobre o que trata essa disciplina.</w:t>
      </w:r>
      <w:r>
        <w:rPr>
          <w:rFonts w:ascii="Calibri" w:eastAsia="Georgia" w:hAnsi="Calibri" w:cs="Calibri"/>
          <w:sz w:val="18"/>
          <w:szCs w:val="18"/>
        </w:rPr>
        <w:t xml:space="preserve"> Sugere-se utilizar o quadro de observações para inclusão de demais considerações pertinentes</w:t>
      </w:r>
      <w:r w:rsidR="009372C5">
        <w:rPr>
          <w:rFonts w:ascii="Calibri" w:eastAsia="Georgia" w:hAnsi="Calibri" w:cs="Calibri"/>
          <w:sz w:val="18"/>
          <w:szCs w:val="18"/>
        </w:rPr>
        <w:t xml:space="preserve"> (consultar</w:t>
      </w:r>
      <w:r>
        <w:rPr>
          <w:rFonts w:ascii="Calibri" w:eastAsia="Georgia" w:hAnsi="Calibri" w:cs="Calibri"/>
          <w:sz w:val="18"/>
          <w:szCs w:val="18"/>
        </w:rPr>
        <w:t xml:space="preserve"> Parte </w:t>
      </w:r>
      <w:r w:rsidR="009372C5">
        <w:rPr>
          <w:rFonts w:ascii="Calibri" w:eastAsia="Georgia" w:hAnsi="Calibri" w:cs="Calibri"/>
          <w:sz w:val="18"/>
          <w:szCs w:val="18"/>
        </w:rPr>
        <w:t>2</w:t>
      </w:r>
      <w:r>
        <w:rPr>
          <w:rFonts w:ascii="Calibri" w:eastAsia="Georgia" w:hAnsi="Calibri" w:cs="Calibri"/>
          <w:sz w:val="18"/>
          <w:szCs w:val="18"/>
        </w:rPr>
        <w:t>, seção 9.3, para mais orientações questões relativas à educação escolar</w:t>
      </w:r>
      <w:r w:rsidR="009372C5">
        <w:rPr>
          <w:rFonts w:ascii="Calibri" w:eastAsia="Georgia" w:hAnsi="Calibri" w:cs="Calibri"/>
          <w:sz w:val="18"/>
          <w:szCs w:val="18"/>
        </w:rPr>
        <w:t>)</w:t>
      </w:r>
      <w:r>
        <w:rPr>
          <w:rFonts w:ascii="Calibri" w:eastAsia="Georgia" w:hAnsi="Calibri" w:cs="Calibri"/>
          <w:sz w:val="18"/>
          <w:szCs w:val="18"/>
        </w:rPr>
        <w:t>.</w:t>
      </w:r>
    </w:p>
    <w:p w:rsidR="00700CF0" w:rsidRDefault="00700CF0" w:rsidP="00700CF0">
      <w:pPr>
        <w:spacing w:before="0" w:after="0" w:line="240" w:lineRule="auto"/>
        <w:rPr>
          <w:rFonts w:ascii="Calibri" w:eastAsia="Georgia" w:hAnsi="Calibri" w:cs="Calibri"/>
          <w:i/>
        </w:rPr>
      </w:pPr>
      <w:r>
        <w:rPr>
          <w:rFonts w:ascii="Calibri" w:eastAsia="Calibri" w:hAnsi="Calibri" w:cs="Calibri"/>
          <w:sz w:val="18"/>
          <w:szCs w:val="18"/>
        </w:rPr>
        <w:t xml:space="preserve"> </w:t>
      </w:r>
    </w:p>
    <w:p w:rsidR="00700CF0" w:rsidRDefault="00700CF0" w:rsidP="00700CF0">
      <w:pPr>
        <w:spacing w:before="0" w:after="0" w:line="240" w:lineRule="auto"/>
        <w:rPr>
          <w:rFonts w:ascii="Calibri" w:hAnsi="Calibri" w:cs="Calibri"/>
        </w:rPr>
      </w:pPr>
      <w:r>
        <w:rPr>
          <w:rFonts w:ascii="Calibri" w:eastAsia="Georgia" w:hAnsi="Calibri" w:cs="Calibri"/>
          <w:i/>
        </w:rPr>
        <w:t>Utilize uma tabela como esta para cada escola</w:t>
      </w:r>
    </w:p>
    <w:tbl>
      <w:tblPr>
        <w:tblW w:w="0" w:type="auto"/>
        <w:tblInd w:w="-20" w:type="dxa"/>
        <w:tblLayout w:type="fixed"/>
        <w:tblCellMar>
          <w:left w:w="103" w:type="dxa"/>
        </w:tblCellMar>
        <w:tblLook w:val="0000" w:firstRow="0" w:lastRow="0" w:firstColumn="0" w:lastColumn="0" w:noHBand="0" w:noVBand="0"/>
      </w:tblPr>
      <w:tblGrid>
        <w:gridCol w:w="2716"/>
        <w:gridCol w:w="6168"/>
      </w:tblGrid>
      <w:tr w:rsidR="00700CF0" w:rsidTr="005F647D">
        <w:tc>
          <w:tcPr>
            <w:tcW w:w="2716"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sz w:val="18"/>
                <w:szCs w:val="18"/>
              </w:rPr>
            </w:pPr>
            <w:r>
              <w:rPr>
                <w:rFonts w:ascii="Calibri" w:hAnsi="Calibri" w:cs="Calibri"/>
              </w:rPr>
              <w:t>Nome da Escola</w:t>
            </w:r>
          </w:p>
        </w:tc>
        <w:tc>
          <w:tcPr>
            <w:tcW w:w="6168"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hAnsi="Calibri" w:cs="Calibri"/>
                <w:sz w:val="18"/>
                <w:szCs w:val="18"/>
              </w:rPr>
            </w:pPr>
          </w:p>
        </w:tc>
      </w:tr>
      <w:tr w:rsidR="00700CF0" w:rsidTr="005F647D">
        <w:tc>
          <w:tcPr>
            <w:tcW w:w="2716"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sz w:val="18"/>
                <w:szCs w:val="18"/>
              </w:rPr>
            </w:pPr>
            <w:r>
              <w:rPr>
                <w:rFonts w:ascii="Calibri" w:hAnsi="Calibri" w:cs="Calibri"/>
              </w:rPr>
              <w:t>Local</w:t>
            </w:r>
          </w:p>
        </w:tc>
        <w:tc>
          <w:tcPr>
            <w:tcW w:w="6168"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hAnsi="Calibri" w:cs="Calibri"/>
                <w:sz w:val="18"/>
                <w:szCs w:val="18"/>
              </w:rPr>
            </w:pPr>
          </w:p>
        </w:tc>
      </w:tr>
      <w:tr w:rsidR="00700CF0" w:rsidTr="005F647D">
        <w:tc>
          <w:tcPr>
            <w:tcW w:w="2716"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sz w:val="18"/>
                <w:szCs w:val="18"/>
              </w:rPr>
            </w:pPr>
            <w:r>
              <w:rPr>
                <w:rFonts w:ascii="Calibri" w:hAnsi="Calibri" w:cs="Calibri"/>
              </w:rPr>
              <w:t>Níveis contemplados</w:t>
            </w:r>
          </w:p>
        </w:tc>
        <w:tc>
          <w:tcPr>
            <w:tcW w:w="6168"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rPr>
                <w:rFonts w:ascii="Calibri" w:hAnsi="Calibri" w:cs="Calibri"/>
                <w:sz w:val="18"/>
                <w:szCs w:val="18"/>
              </w:rPr>
            </w:pPr>
            <w:r>
              <w:rPr>
                <w:rFonts w:ascii="Calibri" w:hAnsi="Calibri" w:cs="Calibri"/>
                <w:sz w:val="18"/>
                <w:szCs w:val="18"/>
              </w:rPr>
              <w:t>[ ] Ensino Infantil</w:t>
            </w:r>
          </w:p>
          <w:p w:rsidR="00700CF0" w:rsidRDefault="00700CF0" w:rsidP="005F647D">
            <w:pPr>
              <w:spacing w:before="0" w:after="0" w:line="240" w:lineRule="auto"/>
              <w:rPr>
                <w:rFonts w:ascii="Calibri" w:hAnsi="Calibri" w:cs="Calibri"/>
                <w:sz w:val="18"/>
                <w:szCs w:val="18"/>
              </w:rPr>
            </w:pPr>
            <w:r>
              <w:rPr>
                <w:rFonts w:ascii="Calibri" w:hAnsi="Calibri" w:cs="Calibri"/>
                <w:sz w:val="18"/>
                <w:szCs w:val="18"/>
              </w:rPr>
              <w:t>[ ] Ensino Fundamental</w:t>
            </w:r>
          </w:p>
          <w:p w:rsidR="00700CF0" w:rsidRDefault="00700CF0" w:rsidP="005F647D">
            <w:pPr>
              <w:spacing w:before="0" w:after="0" w:line="240" w:lineRule="auto"/>
            </w:pPr>
            <w:r>
              <w:rPr>
                <w:rFonts w:ascii="Calibri" w:hAnsi="Calibri" w:cs="Calibri"/>
                <w:sz w:val="18"/>
                <w:szCs w:val="18"/>
              </w:rPr>
              <w:t>[ ] Ensino Médio</w:t>
            </w:r>
          </w:p>
        </w:tc>
      </w:tr>
      <w:tr w:rsidR="00700CF0" w:rsidTr="005F647D">
        <w:tc>
          <w:tcPr>
            <w:tcW w:w="2716"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jc w:val="left"/>
              <w:rPr>
                <w:rFonts w:ascii="Calibri" w:hAnsi="Calibri" w:cs="Calibri"/>
                <w:sz w:val="18"/>
                <w:szCs w:val="18"/>
              </w:rPr>
            </w:pPr>
            <w:r>
              <w:rPr>
                <w:rFonts w:ascii="Calibri" w:hAnsi="Calibri" w:cs="Calibri"/>
              </w:rPr>
              <w:t>Possui educação intercultural, bilíngue ou diferenciada?</w:t>
            </w:r>
          </w:p>
        </w:tc>
        <w:tc>
          <w:tcPr>
            <w:tcW w:w="6168"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rPr>
                <w:rFonts w:ascii="Calibri" w:hAnsi="Calibri" w:cs="Calibri"/>
                <w:sz w:val="18"/>
                <w:szCs w:val="18"/>
              </w:rPr>
            </w:pPr>
            <w:r>
              <w:rPr>
                <w:rFonts w:ascii="Calibri" w:hAnsi="Calibri" w:cs="Calibri"/>
                <w:sz w:val="18"/>
                <w:szCs w:val="18"/>
              </w:rPr>
              <w:t>[ ] Sim. Explique:</w:t>
            </w:r>
          </w:p>
          <w:p w:rsidR="00700CF0" w:rsidRDefault="00700CF0" w:rsidP="005F647D">
            <w:pPr>
              <w:spacing w:before="0" w:after="0" w:line="240" w:lineRule="auto"/>
              <w:rPr>
                <w:rFonts w:ascii="Calibri" w:hAnsi="Calibri" w:cs="Calibri"/>
                <w:sz w:val="18"/>
                <w:szCs w:val="18"/>
              </w:rPr>
            </w:pPr>
            <w:r>
              <w:rPr>
                <w:rFonts w:ascii="Calibri" w:hAnsi="Calibri" w:cs="Calibri"/>
                <w:sz w:val="18"/>
                <w:szCs w:val="18"/>
              </w:rPr>
              <w:t>[ ] Não</w:t>
            </w:r>
          </w:p>
          <w:p w:rsidR="00700CF0" w:rsidRDefault="00700CF0" w:rsidP="005F647D">
            <w:pPr>
              <w:spacing w:before="0" w:after="0" w:line="240" w:lineRule="auto"/>
              <w:rPr>
                <w:rFonts w:ascii="Calibri" w:hAnsi="Calibri" w:cs="Calibri"/>
                <w:sz w:val="18"/>
                <w:szCs w:val="18"/>
              </w:rPr>
            </w:pPr>
          </w:p>
        </w:tc>
      </w:tr>
      <w:tr w:rsidR="00700CF0" w:rsidTr="005F647D">
        <w:tc>
          <w:tcPr>
            <w:tcW w:w="2716"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eastAsia="Georgia" w:hAnsi="Calibri" w:cs="Calibri"/>
                <w:sz w:val="18"/>
                <w:szCs w:val="18"/>
              </w:rPr>
            </w:pPr>
            <w:r>
              <w:rPr>
                <w:rFonts w:ascii="Calibri" w:eastAsia="Georgia" w:hAnsi="Calibri" w:cs="Calibri"/>
              </w:rPr>
              <w:t xml:space="preserve">Língua de Alfabetização </w:t>
            </w:r>
          </w:p>
        </w:tc>
        <w:tc>
          <w:tcPr>
            <w:tcW w:w="6168"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rPr>
                <w:rFonts w:ascii="Calibri" w:eastAsia="Georgia" w:hAnsi="Calibri" w:cs="Calibri"/>
                <w:sz w:val="18"/>
                <w:szCs w:val="18"/>
              </w:rPr>
            </w:pPr>
            <w:r>
              <w:rPr>
                <w:rFonts w:ascii="Calibri" w:eastAsia="Georgia" w:hAnsi="Calibri" w:cs="Calibri"/>
                <w:sz w:val="18"/>
                <w:szCs w:val="18"/>
              </w:rPr>
              <w:t>[ ] Português</w:t>
            </w:r>
          </w:p>
          <w:p w:rsidR="00700CF0" w:rsidRDefault="00700CF0" w:rsidP="005F647D">
            <w:pPr>
              <w:spacing w:before="0" w:after="0" w:line="240" w:lineRule="auto"/>
              <w:rPr>
                <w:rFonts w:ascii="Calibri" w:eastAsia="Georgia" w:hAnsi="Calibri" w:cs="Calibri"/>
                <w:sz w:val="18"/>
                <w:szCs w:val="18"/>
              </w:rPr>
            </w:pPr>
            <w:r>
              <w:rPr>
                <w:rFonts w:ascii="Calibri" w:eastAsia="Georgia" w:hAnsi="Calibri" w:cs="Calibri"/>
                <w:sz w:val="18"/>
                <w:szCs w:val="18"/>
              </w:rPr>
              <w:t>[ ] Língua de Referência</w:t>
            </w:r>
          </w:p>
          <w:p w:rsidR="00700CF0" w:rsidRDefault="00700CF0" w:rsidP="005F647D">
            <w:pPr>
              <w:spacing w:before="0" w:after="0" w:line="240" w:lineRule="auto"/>
            </w:pPr>
            <w:r>
              <w:rPr>
                <w:rFonts w:ascii="Calibri" w:eastAsia="Georgia" w:hAnsi="Calibri" w:cs="Calibri"/>
                <w:sz w:val="18"/>
                <w:szCs w:val="18"/>
              </w:rPr>
              <w:t>[ ] Outra. Explique:</w:t>
            </w:r>
          </w:p>
        </w:tc>
      </w:tr>
      <w:tr w:rsidR="00700CF0" w:rsidTr="005F647D">
        <w:tc>
          <w:tcPr>
            <w:tcW w:w="2716"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eastAsia="Georgia" w:hAnsi="Calibri" w:cs="Calibri"/>
                <w:sz w:val="18"/>
                <w:szCs w:val="18"/>
              </w:rPr>
            </w:pPr>
            <w:r>
              <w:rPr>
                <w:rFonts w:ascii="Calibri" w:eastAsia="Georgia" w:hAnsi="Calibri" w:cs="Calibri"/>
              </w:rPr>
              <w:t xml:space="preserve">Língua de Instrução </w:t>
            </w:r>
          </w:p>
        </w:tc>
        <w:tc>
          <w:tcPr>
            <w:tcW w:w="6168"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rPr>
                <w:rFonts w:ascii="Calibri" w:eastAsia="Georgia" w:hAnsi="Calibri" w:cs="Calibri"/>
                <w:sz w:val="18"/>
                <w:szCs w:val="18"/>
              </w:rPr>
            </w:pPr>
            <w:r>
              <w:rPr>
                <w:rFonts w:ascii="Calibri" w:eastAsia="Georgia" w:hAnsi="Calibri" w:cs="Calibri"/>
                <w:sz w:val="18"/>
                <w:szCs w:val="18"/>
              </w:rPr>
              <w:t>[ ] A língua de referência é usada na instrução escolar</w:t>
            </w:r>
          </w:p>
          <w:p w:rsidR="00700CF0" w:rsidRDefault="00700CF0" w:rsidP="005F647D">
            <w:pPr>
              <w:spacing w:before="0" w:after="0" w:line="240" w:lineRule="auto"/>
            </w:pPr>
            <w:r>
              <w:rPr>
                <w:rFonts w:ascii="Calibri" w:eastAsia="Georgia" w:hAnsi="Calibri" w:cs="Calibri"/>
                <w:sz w:val="18"/>
                <w:szCs w:val="18"/>
              </w:rPr>
              <w:t>[ ] O Português é a única língua usada na instrução escolar</w:t>
            </w:r>
          </w:p>
        </w:tc>
      </w:tr>
      <w:tr w:rsidR="00700CF0" w:rsidTr="005F647D">
        <w:tc>
          <w:tcPr>
            <w:tcW w:w="2716"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sz w:val="18"/>
                <w:szCs w:val="18"/>
              </w:rPr>
            </w:pPr>
            <w:r>
              <w:rPr>
                <w:rFonts w:ascii="Calibri" w:hAnsi="Calibri" w:cs="Calibri"/>
              </w:rPr>
              <w:t>Língua como disciplina</w:t>
            </w:r>
          </w:p>
        </w:tc>
        <w:tc>
          <w:tcPr>
            <w:tcW w:w="6168"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rPr>
                <w:rFonts w:ascii="Calibri" w:hAnsi="Calibri" w:cs="Calibri"/>
                <w:sz w:val="18"/>
                <w:szCs w:val="18"/>
              </w:rPr>
            </w:pPr>
            <w:r>
              <w:rPr>
                <w:rFonts w:ascii="Calibri" w:hAnsi="Calibri" w:cs="Calibri"/>
                <w:sz w:val="18"/>
                <w:szCs w:val="18"/>
              </w:rPr>
              <w:t>[ ] A língua de referência não é uma disciplina escolar</w:t>
            </w:r>
          </w:p>
          <w:p w:rsidR="00700CF0" w:rsidRDefault="00700CF0" w:rsidP="005F647D">
            <w:pPr>
              <w:spacing w:before="0" w:after="0" w:line="240" w:lineRule="auto"/>
              <w:rPr>
                <w:rFonts w:ascii="Calibri" w:hAnsi="Calibri" w:cs="Calibri"/>
                <w:sz w:val="18"/>
                <w:szCs w:val="18"/>
              </w:rPr>
            </w:pPr>
            <w:r>
              <w:rPr>
                <w:rFonts w:ascii="Calibri" w:hAnsi="Calibri" w:cs="Calibri"/>
                <w:sz w:val="18"/>
                <w:szCs w:val="18"/>
              </w:rPr>
              <w:t>[ ] O ensino da língua de referência é na verdade de uma variedade padrão que não é a mesma falada pela comunidade (responda as questões abaixo)</w:t>
            </w:r>
          </w:p>
          <w:p w:rsidR="00700CF0" w:rsidRDefault="00700CF0" w:rsidP="005F647D">
            <w:pPr>
              <w:spacing w:before="0" w:after="0" w:line="240" w:lineRule="auto"/>
            </w:pPr>
            <w:r>
              <w:rPr>
                <w:rFonts w:ascii="Calibri" w:hAnsi="Calibri" w:cs="Calibri"/>
                <w:sz w:val="18"/>
                <w:szCs w:val="18"/>
              </w:rPr>
              <w:t>[ ] A língua de referência é um disciplina escolar (responda as questões abaixo)</w:t>
            </w:r>
          </w:p>
        </w:tc>
      </w:tr>
      <w:tr w:rsidR="00700CF0" w:rsidTr="005F647D">
        <w:tc>
          <w:tcPr>
            <w:tcW w:w="2716"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sz w:val="18"/>
                <w:szCs w:val="18"/>
              </w:rPr>
            </w:pPr>
            <w:r>
              <w:rPr>
                <w:rFonts w:ascii="Calibri" w:eastAsia="Georgia" w:hAnsi="Calibri" w:cs="Calibri"/>
              </w:rPr>
              <w:t>A partir de qual ano escolar?</w:t>
            </w:r>
          </w:p>
        </w:tc>
        <w:tc>
          <w:tcPr>
            <w:tcW w:w="6168"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hAnsi="Calibri" w:cs="Calibri"/>
                <w:sz w:val="18"/>
                <w:szCs w:val="18"/>
              </w:rPr>
            </w:pPr>
          </w:p>
        </w:tc>
      </w:tr>
      <w:tr w:rsidR="00700CF0" w:rsidTr="005F647D">
        <w:tc>
          <w:tcPr>
            <w:tcW w:w="2716"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sz w:val="18"/>
                <w:szCs w:val="18"/>
              </w:rPr>
            </w:pPr>
            <w:r>
              <w:rPr>
                <w:rFonts w:ascii="Calibri" w:eastAsia="Georgia" w:hAnsi="Calibri" w:cs="Calibri"/>
              </w:rPr>
              <w:t>Até que ano escolar?</w:t>
            </w:r>
          </w:p>
        </w:tc>
        <w:tc>
          <w:tcPr>
            <w:tcW w:w="6168"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hAnsi="Calibri" w:cs="Calibri"/>
                <w:sz w:val="18"/>
                <w:szCs w:val="18"/>
              </w:rPr>
            </w:pPr>
          </w:p>
        </w:tc>
      </w:tr>
      <w:tr w:rsidR="00700CF0" w:rsidTr="005F647D">
        <w:tc>
          <w:tcPr>
            <w:tcW w:w="2716"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sz w:val="18"/>
                <w:szCs w:val="18"/>
              </w:rPr>
            </w:pPr>
            <w:r>
              <w:rPr>
                <w:rFonts w:ascii="Calibri" w:eastAsia="Georgia" w:hAnsi="Calibri" w:cs="Calibri"/>
              </w:rPr>
              <w:t>Com que regularidade/frequência no ano escolar</w:t>
            </w:r>
          </w:p>
        </w:tc>
        <w:tc>
          <w:tcPr>
            <w:tcW w:w="6168"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hAnsi="Calibri" w:cs="Calibri"/>
                <w:sz w:val="18"/>
                <w:szCs w:val="18"/>
              </w:rPr>
            </w:pPr>
          </w:p>
        </w:tc>
      </w:tr>
      <w:tr w:rsidR="00700CF0" w:rsidTr="005F647D">
        <w:tc>
          <w:tcPr>
            <w:tcW w:w="2716"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sz w:val="18"/>
                <w:szCs w:val="18"/>
              </w:rPr>
            </w:pPr>
            <w:r>
              <w:rPr>
                <w:rFonts w:ascii="Calibri" w:eastAsia="Georgia" w:hAnsi="Calibri" w:cs="Calibri"/>
              </w:rPr>
              <w:t>Breve descrição do que trata a disciplina</w:t>
            </w:r>
          </w:p>
        </w:tc>
        <w:tc>
          <w:tcPr>
            <w:tcW w:w="6168"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hAnsi="Calibri" w:cs="Calibri"/>
                <w:sz w:val="18"/>
                <w:szCs w:val="18"/>
              </w:rPr>
            </w:pPr>
          </w:p>
        </w:tc>
      </w:tr>
      <w:tr w:rsidR="00700CF0" w:rsidTr="005F647D">
        <w:tc>
          <w:tcPr>
            <w:tcW w:w="2716"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Observações</w:t>
            </w:r>
          </w:p>
        </w:tc>
        <w:tc>
          <w:tcPr>
            <w:tcW w:w="6168"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eastAsia="Georgia" w:hAnsi="Calibri" w:cs="Calibri"/>
              </w:rPr>
            </w:pPr>
          </w:p>
        </w:tc>
      </w:tr>
    </w:tbl>
    <w:p w:rsidR="00700CF0" w:rsidRDefault="00700CF0" w:rsidP="00700CF0">
      <w:pPr>
        <w:spacing w:before="0" w:after="0" w:line="240" w:lineRule="auto"/>
        <w:rPr>
          <w:rFonts w:ascii="Calibri" w:hAnsi="Calibri" w:cs="Calibri"/>
          <w:sz w:val="18"/>
          <w:szCs w:val="18"/>
        </w:rPr>
      </w:pPr>
    </w:p>
    <w:p w:rsidR="00700CF0" w:rsidRDefault="00700CF0" w:rsidP="00700CF0">
      <w:pPr>
        <w:spacing w:before="0" w:after="0" w:line="240" w:lineRule="auto"/>
        <w:rPr>
          <w:rFonts w:ascii="Calibri" w:hAnsi="Calibri" w:cs="Calibri"/>
        </w:rPr>
      </w:pPr>
    </w:p>
    <w:p w:rsidR="00700CF0" w:rsidRDefault="00700CF0" w:rsidP="00700CF0">
      <w:pPr>
        <w:spacing w:before="0" w:after="0" w:line="240" w:lineRule="auto"/>
        <w:rPr>
          <w:rFonts w:ascii="Calibri" w:hAnsi="Calibri" w:cs="Calibri"/>
        </w:rPr>
      </w:pPr>
    </w:p>
    <w:p w:rsidR="00700CF0" w:rsidRDefault="00700CF0" w:rsidP="007048F4">
      <w:pPr>
        <w:widowControl/>
        <w:numPr>
          <w:ilvl w:val="0"/>
          <w:numId w:val="12"/>
        </w:numPr>
        <w:spacing w:before="0" w:after="0" w:line="240" w:lineRule="auto"/>
        <w:ind w:left="0" w:firstLine="0"/>
        <w:contextualSpacing/>
        <w:jc w:val="left"/>
        <w:rPr>
          <w:rFonts w:ascii="Calibri" w:hAnsi="Calibri" w:cs="Calibri"/>
          <w:sz w:val="18"/>
          <w:szCs w:val="18"/>
        </w:rPr>
      </w:pPr>
      <w:r>
        <w:rPr>
          <w:rFonts w:ascii="Calibri" w:eastAsia="Georgia" w:hAnsi="Calibri" w:cs="Calibri"/>
        </w:rPr>
        <w:t>Contexto escolar. Identificar se a situação atual das escolas está:</w:t>
      </w:r>
    </w:p>
    <w:p w:rsidR="00700CF0" w:rsidRDefault="00700CF0" w:rsidP="00700CF0">
      <w:pPr>
        <w:spacing w:before="0" w:after="0" w:line="240" w:lineRule="auto"/>
        <w:rPr>
          <w:rFonts w:ascii="Calibri" w:hAnsi="Calibri" w:cs="Calibri"/>
        </w:rPr>
      </w:pPr>
      <w:r>
        <w:rPr>
          <w:rFonts w:ascii="Calibri" w:hAnsi="Calibri" w:cs="Calibri"/>
          <w:sz w:val="18"/>
          <w:szCs w:val="18"/>
        </w:rPr>
        <w:t xml:space="preserve">Classifique numa escala se a situação das escolas é favorável, indiferente ou desfavorável à promoção do uso da língua de referência na escola. A isso, segue-se um campo de justificativa: forneça outros detalhes não mencionados ainda e caracterize de modo geral a situação escolar. </w:t>
      </w:r>
    </w:p>
    <w:p w:rsidR="00700CF0" w:rsidRDefault="00700CF0" w:rsidP="00700CF0">
      <w:pPr>
        <w:spacing w:before="0" w:after="0" w:line="240" w:lineRule="auto"/>
        <w:rPr>
          <w:rFonts w:ascii="Calibri" w:hAnsi="Calibri" w:cs="Calibri"/>
        </w:rPr>
      </w:pPr>
    </w:p>
    <w:tbl>
      <w:tblPr>
        <w:tblW w:w="0" w:type="auto"/>
        <w:tblInd w:w="130" w:type="dxa"/>
        <w:tblLayout w:type="fixed"/>
        <w:tblCellMar>
          <w:top w:w="100" w:type="dxa"/>
          <w:left w:w="80" w:type="dxa"/>
          <w:bottom w:w="100" w:type="dxa"/>
          <w:right w:w="100" w:type="dxa"/>
        </w:tblCellMar>
        <w:tblLook w:val="0000" w:firstRow="0" w:lastRow="0" w:firstColumn="0" w:lastColumn="0" w:noHBand="0" w:noVBand="0"/>
      </w:tblPr>
      <w:tblGrid>
        <w:gridCol w:w="8575"/>
      </w:tblGrid>
      <w:tr w:rsidR="00700CF0" w:rsidTr="005F647D">
        <w:tc>
          <w:tcPr>
            <w:tcW w:w="8575"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pacing w:before="0" w:after="0" w:line="240" w:lineRule="auto"/>
            </w:pPr>
            <w:r>
              <w:rPr>
                <w:rFonts w:ascii="Calibri" w:eastAsia="Georgia" w:hAnsi="Calibri" w:cs="Calibri"/>
              </w:rPr>
              <w:t xml:space="preserve">[  ] Favorável à promoção do uso da língua de referência na escola </w:t>
            </w:r>
          </w:p>
        </w:tc>
      </w:tr>
      <w:tr w:rsidR="00700CF0" w:rsidTr="005F647D">
        <w:tc>
          <w:tcPr>
            <w:tcW w:w="8575"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pacing w:before="0" w:after="0" w:line="240" w:lineRule="auto"/>
            </w:pPr>
            <w:r>
              <w:rPr>
                <w:rFonts w:ascii="Calibri" w:eastAsia="Georgia" w:hAnsi="Calibri" w:cs="Calibri"/>
              </w:rPr>
              <w:t>[  ] Indiferente à promoção do uso da língua de referência na escola</w:t>
            </w:r>
          </w:p>
        </w:tc>
      </w:tr>
      <w:tr w:rsidR="00700CF0" w:rsidTr="005F647D">
        <w:tc>
          <w:tcPr>
            <w:tcW w:w="8575"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pacing w:before="0" w:after="0" w:line="240" w:lineRule="auto"/>
            </w:pPr>
            <w:r>
              <w:rPr>
                <w:rFonts w:ascii="Calibri" w:eastAsia="Georgia" w:hAnsi="Calibri" w:cs="Calibri"/>
              </w:rPr>
              <w:t>[  ] Desfavorável à promoção do uso da língua de referência na escola</w:t>
            </w:r>
          </w:p>
        </w:tc>
      </w:tr>
      <w:tr w:rsidR="00700CF0" w:rsidTr="005F647D">
        <w:tblPrEx>
          <w:tblCellMar>
            <w:top w:w="0" w:type="dxa"/>
            <w:left w:w="0" w:type="dxa"/>
            <w:bottom w:w="0" w:type="dxa"/>
            <w:right w:w="10" w:type="dxa"/>
          </w:tblCellMar>
        </w:tblPrEx>
        <w:trPr>
          <w:trHeight w:val="384"/>
        </w:trPr>
        <w:tc>
          <w:tcPr>
            <w:tcW w:w="8575"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pacing w:before="0" w:after="0" w:line="240" w:lineRule="auto"/>
              <w:rPr>
                <w:rFonts w:ascii="Calibri" w:hAnsi="Calibri" w:cs="Calibri"/>
              </w:rPr>
            </w:pPr>
            <w:r>
              <w:rPr>
                <w:rFonts w:ascii="Calibri" w:eastAsia="Georgia" w:hAnsi="Calibri" w:cs="Calibri"/>
              </w:rPr>
              <w:t>Justificativa e caracterização (se houver) das situações desfavoráveis para a promoção da língua no contexto escolar:</w:t>
            </w:r>
          </w:p>
          <w:p w:rsidR="00700CF0" w:rsidRDefault="00700CF0" w:rsidP="005F647D">
            <w:pPr>
              <w:spacing w:before="0" w:after="0" w:line="240" w:lineRule="auto"/>
              <w:rPr>
                <w:rFonts w:ascii="Calibri" w:hAnsi="Calibri" w:cs="Calibri"/>
              </w:rPr>
            </w:pPr>
          </w:p>
        </w:tc>
      </w:tr>
    </w:tbl>
    <w:p w:rsidR="00700CF0" w:rsidRDefault="00700CF0" w:rsidP="00700CF0">
      <w:pPr>
        <w:spacing w:before="0" w:after="0" w:line="240" w:lineRule="auto"/>
        <w:rPr>
          <w:rFonts w:ascii="Calibri" w:eastAsia="Georgia" w:hAnsi="Calibri" w:cs="Calibri"/>
          <w:b/>
        </w:rPr>
      </w:pPr>
    </w:p>
    <w:p w:rsidR="00700CF0" w:rsidRDefault="00700CF0" w:rsidP="00700CF0">
      <w:pPr>
        <w:spacing w:before="0" w:after="0" w:line="240" w:lineRule="auto"/>
        <w:rPr>
          <w:rFonts w:ascii="Calibri" w:eastAsia="Georgia" w:hAnsi="Calibri" w:cs="Calibri"/>
          <w:b/>
        </w:rPr>
      </w:pPr>
    </w:p>
    <w:p w:rsidR="00700CF0" w:rsidRDefault="00700CF0" w:rsidP="00700CF0">
      <w:pPr>
        <w:pStyle w:val="Ttulo31"/>
        <w:rPr>
          <w:rFonts w:eastAsia="Georgia"/>
          <w:sz w:val="18"/>
          <w:szCs w:val="18"/>
        </w:rPr>
      </w:pPr>
      <w:r>
        <w:t>9.2 Demais serviços públicos</w:t>
      </w:r>
    </w:p>
    <w:p w:rsidR="00700CF0" w:rsidRDefault="00700CF0" w:rsidP="00700CF0">
      <w:pPr>
        <w:spacing w:before="0" w:after="0" w:line="240" w:lineRule="auto"/>
        <w:rPr>
          <w:rFonts w:ascii="Calibri" w:hAnsi="Calibri" w:cs="Calibri"/>
        </w:rPr>
      </w:pPr>
      <w:r>
        <w:rPr>
          <w:rFonts w:ascii="Calibri" w:eastAsia="Georgia" w:hAnsi="Calibri" w:cs="Calibri"/>
          <w:sz w:val="18"/>
          <w:szCs w:val="18"/>
        </w:rPr>
        <w:t>Identificar quais são os serviços públicos que são oferecidos na língua. Marque quantas opções forem necessárias.</w:t>
      </w:r>
    </w:p>
    <w:tbl>
      <w:tblPr>
        <w:tblW w:w="0" w:type="auto"/>
        <w:tblInd w:w="60" w:type="dxa"/>
        <w:tblLayout w:type="fixed"/>
        <w:tblCellMar>
          <w:left w:w="10" w:type="dxa"/>
          <w:right w:w="10" w:type="dxa"/>
        </w:tblCellMar>
        <w:tblLook w:val="0000" w:firstRow="0" w:lastRow="0" w:firstColumn="0" w:lastColumn="0" w:noHBand="0" w:noVBand="0"/>
      </w:tblPr>
      <w:tblGrid>
        <w:gridCol w:w="1994"/>
        <w:gridCol w:w="6568"/>
      </w:tblGrid>
      <w:tr w:rsidR="00700CF0" w:rsidTr="005F647D">
        <w:tc>
          <w:tcPr>
            <w:tcW w:w="1994"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hAnsi="Calibri" w:cs="Calibri"/>
              </w:rPr>
            </w:pPr>
            <w:r>
              <w:rPr>
                <w:rFonts w:ascii="Calibri" w:hAnsi="Calibri" w:cs="Calibri"/>
              </w:rPr>
              <w:t xml:space="preserve">[  ] Saúde </w:t>
            </w:r>
          </w:p>
        </w:tc>
        <w:tc>
          <w:tcPr>
            <w:tcW w:w="6568" w:type="dxa"/>
            <w:tcBorders>
              <w:top w:val="single" w:sz="8" w:space="0" w:color="000080"/>
              <w:left w:val="single" w:sz="4" w:space="0" w:color="000080"/>
              <w:bottom w:val="single" w:sz="8" w:space="0" w:color="000080"/>
              <w:right w:val="single" w:sz="8" w:space="0" w:color="000080"/>
            </w:tcBorders>
            <w:shd w:val="clear" w:color="auto" w:fill="FFFFFF"/>
          </w:tcPr>
          <w:p w:rsidR="00700CF0" w:rsidRDefault="00700CF0" w:rsidP="005F647D">
            <w:pPr>
              <w:spacing w:before="0" w:after="0" w:line="240" w:lineRule="auto"/>
            </w:pPr>
            <w:r>
              <w:rPr>
                <w:rFonts w:ascii="Calibri" w:hAnsi="Calibri" w:cs="Calibri"/>
              </w:rPr>
              <w:t>Observações:</w:t>
            </w:r>
          </w:p>
        </w:tc>
      </w:tr>
      <w:tr w:rsidR="00700CF0" w:rsidTr="005F647D">
        <w:tc>
          <w:tcPr>
            <w:tcW w:w="1994"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hAnsi="Calibri" w:cs="Calibri"/>
              </w:rPr>
            </w:pPr>
            <w:r>
              <w:rPr>
                <w:rFonts w:ascii="Calibri" w:hAnsi="Calibri" w:cs="Calibri"/>
              </w:rPr>
              <w:t xml:space="preserve">[  ] Prefeitura </w:t>
            </w:r>
          </w:p>
        </w:tc>
        <w:tc>
          <w:tcPr>
            <w:tcW w:w="6568" w:type="dxa"/>
            <w:tcBorders>
              <w:top w:val="single" w:sz="8" w:space="0" w:color="000080"/>
              <w:left w:val="single" w:sz="4" w:space="0" w:color="000080"/>
              <w:bottom w:val="single" w:sz="8" w:space="0" w:color="000080"/>
              <w:right w:val="single" w:sz="8" w:space="0" w:color="000080"/>
            </w:tcBorders>
            <w:shd w:val="clear" w:color="auto" w:fill="FFFFFF"/>
          </w:tcPr>
          <w:p w:rsidR="00700CF0" w:rsidRDefault="00700CF0" w:rsidP="005F647D">
            <w:pPr>
              <w:spacing w:before="0" w:after="0" w:line="240" w:lineRule="auto"/>
            </w:pPr>
            <w:r>
              <w:rPr>
                <w:rFonts w:ascii="Calibri" w:hAnsi="Calibri" w:cs="Calibri"/>
              </w:rPr>
              <w:t>Observações:</w:t>
            </w:r>
          </w:p>
        </w:tc>
      </w:tr>
      <w:tr w:rsidR="00700CF0" w:rsidTr="005F647D">
        <w:tc>
          <w:tcPr>
            <w:tcW w:w="1994"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hAnsi="Calibri" w:cs="Calibri"/>
              </w:rPr>
            </w:pPr>
            <w:r>
              <w:rPr>
                <w:rFonts w:ascii="Calibri" w:hAnsi="Calibri" w:cs="Calibri"/>
              </w:rPr>
              <w:t>[  ] Outros</w:t>
            </w:r>
          </w:p>
        </w:tc>
        <w:tc>
          <w:tcPr>
            <w:tcW w:w="6568" w:type="dxa"/>
            <w:tcBorders>
              <w:top w:val="single" w:sz="8" w:space="0" w:color="000080"/>
              <w:left w:val="single" w:sz="4" w:space="0" w:color="000080"/>
              <w:bottom w:val="single" w:sz="8" w:space="0" w:color="000080"/>
              <w:right w:val="single" w:sz="8" w:space="0" w:color="000080"/>
            </w:tcBorders>
            <w:shd w:val="clear" w:color="auto" w:fill="FFFFFF"/>
          </w:tcPr>
          <w:p w:rsidR="00700CF0" w:rsidRDefault="00700CF0" w:rsidP="005F647D">
            <w:pPr>
              <w:spacing w:before="0" w:after="0" w:line="240" w:lineRule="auto"/>
            </w:pPr>
            <w:r>
              <w:rPr>
                <w:rFonts w:ascii="Calibri" w:hAnsi="Calibri" w:cs="Calibri"/>
              </w:rPr>
              <w:t>Observações:</w:t>
            </w:r>
          </w:p>
        </w:tc>
      </w:tr>
    </w:tbl>
    <w:p w:rsidR="00700CF0" w:rsidRDefault="00700CF0" w:rsidP="00700CF0">
      <w:pPr>
        <w:spacing w:before="0" w:after="0" w:line="240" w:lineRule="auto"/>
        <w:rPr>
          <w:rFonts w:ascii="Calibri" w:eastAsia="Georgia" w:hAnsi="Calibri" w:cs="Calibri"/>
        </w:rPr>
      </w:pPr>
    </w:p>
    <w:p w:rsidR="00700CF0" w:rsidRDefault="00700CF0" w:rsidP="00700CF0">
      <w:pPr>
        <w:pStyle w:val="Ttulo31"/>
        <w:rPr>
          <w:rFonts w:eastAsia="Georgia"/>
          <w:sz w:val="18"/>
          <w:szCs w:val="18"/>
        </w:rPr>
      </w:pPr>
      <w:r>
        <w:t xml:space="preserve">9.3 Outras Instituições </w:t>
      </w:r>
    </w:p>
    <w:p w:rsidR="00700CF0" w:rsidRDefault="00700CF0" w:rsidP="00700CF0">
      <w:pPr>
        <w:spacing w:before="0" w:after="0" w:line="240" w:lineRule="auto"/>
        <w:rPr>
          <w:rFonts w:ascii="Calibri" w:hAnsi="Calibri" w:cs="Calibri"/>
          <w:sz w:val="18"/>
          <w:szCs w:val="18"/>
        </w:rPr>
      </w:pPr>
      <w:r>
        <w:rPr>
          <w:rFonts w:ascii="Calibri" w:eastAsia="Georgia" w:hAnsi="Calibri" w:cs="Calibri"/>
          <w:sz w:val="18"/>
          <w:szCs w:val="18"/>
        </w:rPr>
        <w:t>Identificar se há e quais são as instituições que atuam no território da língua e se suas atividades apoiam o uso da língua de referência, quais são e de que maneira o fazem. Enfatizar os tipos de instituições que são vetores para a promoção da língua de referência. Identifique o tipo de organização, se ela é de dentro ou de fora da comunidade, e quais tipos de atividades ligadas à promoção da língua elas promovem.</w:t>
      </w:r>
    </w:p>
    <w:p w:rsidR="00700CF0" w:rsidRDefault="00700CF0" w:rsidP="00700CF0">
      <w:pPr>
        <w:spacing w:before="0" w:after="0" w:line="240" w:lineRule="auto"/>
        <w:rPr>
          <w:rFonts w:ascii="Calibri" w:hAnsi="Calibri" w:cs="Calibri"/>
          <w:sz w:val="18"/>
          <w:szCs w:val="18"/>
        </w:rPr>
      </w:pPr>
    </w:p>
    <w:tbl>
      <w:tblPr>
        <w:tblW w:w="0" w:type="auto"/>
        <w:tblInd w:w="103" w:type="dxa"/>
        <w:tblLayout w:type="fixed"/>
        <w:tblCellMar>
          <w:left w:w="103" w:type="dxa"/>
        </w:tblCellMar>
        <w:tblLook w:val="0000" w:firstRow="0" w:lastRow="0" w:firstColumn="0" w:lastColumn="0" w:noHBand="0" w:noVBand="0"/>
      </w:tblPr>
      <w:tblGrid>
        <w:gridCol w:w="1800"/>
        <w:gridCol w:w="1737"/>
        <w:gridCol w:w="1583"/>
        <w:gridCol w:w="1909"/>
        <w:gridCol w:w="1749"/>
      </w:tblGrid>
      <w:tr w:rsidR="00700CF0" w:rsidTr="005F647D">
        <w:tc>
          <w:tcPr>
            <w:tcW w:w="1800"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1737"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rPr>
            </w:pPr>
            <w:r>
              <w:rPr>
                <w:rFonts w:ascii="Calibri" w:hAnsi="Calibri" w:cs="Calibri"/>
              </w:rPr>
              <w:t>Identificação (nome e endereço)</w:t>
            </w:r>
          </w:p>
        </w:tc>
        <w:tc>
          <w:tcPr>
            <w:tcW w:w="1583"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rPr>
            </w:pPr>
            <w:r>
              <w:rPr>
                <w:rFonts w:ascii="Calibri" w:hAnsi="Calibri" w:cs="Calibri"/>
              </w:rPr>
              <w:t xml:space="preserve">Procedência </w:t>
            </w:r>
          </w:p>
        </w:tc>
        <w:tc>
          <w:tcPr>
            <w:tcW w:w="1909"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rPr>
            </w:pPr>
            <w:r>
              <w:rPr>
                <w:rFonts w:ascii="Calibri" w:hAnsi="Calibri" w:cs="Calibri"/>
              </w:rPr>
              <w:t>Atividades realizadas</w:t>
            </w:r>
          </w:p>
        </w:tc>
        <w:tc>
          <w:tcPr>
            <w:tcW w:w="1749"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pPr>
            <w:r>
              <w:rPr>
                <w:rFonts w:ascii="Calibri" w:hAnsi="Calibri" w:cs="Calibri"/>
              </w:rPr>
              <w:t>Observações</w:t>
            </w:r>
          </w:p>
        </w:tc>
      </w:tr>
      <w:tr w:rsidR="00700CF0" w:rsidTr="005F647D">
        <w:tc>
          <w:tcPr>
            <w:tcW w:w="1800"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rPr>
            </w:pPr>
            <w:r>
              <w:rPr>
                <w:rFonts w:ascii="Calibri" w:hAnsi="Calibri" w:cs="Calibri"/>
              </w:rPr>
              <w:t>Associações Representantes</w:t>
            </w:r>
          </w:p>
        </w:tc>
        <w:tc>
          <w:tcPr>
            <w:tcW w:w="1737"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1583"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sz w:val="18"/>
                <w:szCs w:val="18"/>
              </w:rPr>
            </w:pPr>
            <w:r>
              <w:rPr>
                <w:rFonts w:ascii="Calibri" w:hAnsi="Calibri" w:cs="Calibri"/>
                <w:sz w:val="18"/>
                <w:szCs w:val="18"/>
              </w:rPr>
              <w:t>[ ] de fora da comunidade</w:t>
            </w:r>
          </w:p>
          <w:p w:rsidR="00700CF0" w:rsidRDefault="00700CF0" w:rsidP="005F647D">
            <w:pPr>
              <w:spacing w:before="0" w:after="0" w:line="240" w:lineRule="auto"/>
              <w:rPr>
                <w:rFonts w:ascii="Calibri" w:hAnsi="Calibri" w:cs="Calibri"/>
              </w:rPr>
            </w:pPr>
            <w:r>
              <w:rPr>
                <w:rFonts w:ascii="Calibri" w:hAnsi="Calibri" w:cs="Calibri"/>
                <w:sz w:val="18"/>
                <w:szCs w:val="18"/>
              </w:rPr>
              <w:t>[ ] de dentro da comunidade</w:t>
            </w:r>
          </w:p>
        </w:tc>
        <w:tc>
          <w:tcPr>
            <w:tcW w:w="1909"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1749"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hAnsi="Calibri" w:cs="Calibri"/>
              </w:rPr>
            </w:pPr>
          </w:p>
        </w:tc>
      </w:tr>
      <w:tr w:rsidR="00700CF0" w:rsidTr="005F647D">
        <w:tc>
          <w:tcPr>
            <w:tcW w:w="1800"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rPr>
            </w:pPr>
            <w:r>
              <w:rPr>
                <w:rFonts w:ascii="Calibri" w:hAnsi="Calibri" w:cs="Calibri"/>
              </w:rPr>
              <w:t>Organização governamentais</w:t>
            </w:r>
          </w:p>
        </w:tc>
        <w:tc>
          <w:tcPr>
            <w:tcW w:w="1737"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1583"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sz w:val="18"/>
                <w:szCs w:val="18"/>
              </w:rPr>
            </w:pPr>
            <w:r>
              <w:rPr>
                <w:rFonts w:ascii="Calibri" w:hAnsi="Calibri" w:cs="Calibri"/>
                <w:sz w:val="18"/>
                <w:szCs w:val="18"/>
              </w:rPr>
              <w:t>[ ] de fora da comunidade</w:t>
            </w:r>
          </w:p>
          <w:p w:rsidR="00700CF0" w:rsidRDefault="00700CF0" w:rsidP="005F647D">
            <w:pPr>
              <w:spacing w:before="0" w:after="0" w:line="240" w:lineRule="auto"/>
              <w:rPr>
                <w:rFonts w:ascii="Calibri" w:hAnsi="Calibri" w:cs="Calibri"/>
              </w:rPr>
            </w:pPr>
            <w:r>
              <w:rPr>
                <w:rFonts w:ascii="Calibri" w:hAnsi="Calibri" w:cs="Calibri"/>
                <w:sz w:val="18"/>
                <w:szCs w:val="18"/>
              </w:rPr>
              <w:t>[ ] de dentro da comunidade</w:t>
            </w:r>
          </w:p>
        </w:tc>
        <w:tc>
          <w:tcPr>
            <w:tcW w:w="1909"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1749"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hAnsi="Calibri" w:cs="Calibri"/>
              </w:rPr>
            </w:pPr>
          </w:p>
        </w:tc>
      </w:tr>
      <w:tr w:rsidR="00700CF0" w:rsidTr="005F647D">
        <w:tc>
          <w:tcPr>
            <w:tcW w:w="1800"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rPr>
            </w:pPr>
            <w:r>
              <w:rPr>
                <w:rFonts w:ascii="Calibri" w:hAnsi="Calibri" w:cs="Calibri"/>
              </w:rPr>
              <w:t>Organismos internacionais</w:t>
            </w:r>
          </w:p>
        </w:tc>
        <w:tc>
          <w:tcPr>
            <w:tcW w:w="1737"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1583"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sz w:val="18"/>
                <w:szCs w:val="18"/>
              </w:rPr>
            </w:pPr>
            <w:r>
              <w:rPr>
                <w:rFonts w:ascii="Calibri" w:hAnsi="Calibri" w:cs="Calibri"/>
                <w:sz w:val="18"/>
                <w:szCs w:val="18"/>
              </w:rPr>
              <w:t>[ ] de fora da comunidade</w:t>
            </w:r>
          </w:p>
          <w:p w:rsidR="00700CF0" w:rsidRDefault="00700CF0" w:rsidP="005F647D">
            <w:pPr>
              <w:spacing w:before="0" w:after="0" w:line="240" w:lineRule="auto"/>
              <w:rPr>
                <w:rFonts w:ascii="Calibri" w:hAnsi="Calibri" w:cs="Calibri"/>
              </w:rPr>
            </w:pPr>
            <w:r>
              <w:rPr>
                <w:rFonts w:ascii="Calibri" w:hAnsi="Calibri" w:cs="Calibri"/>
                <w:sz w:val="18"/>
                <w:szCs w:val="18"/>
              </w:rPr>
              <w:t>[ ] de dentro da comunidade</w:t>
            </w:r>
          </w:p>
        </w:tc>
        <w:tc>
          <w:tcPr>
            <w:tcW w:w="1909"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1749"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hAnsi="Calibri" w:cs="Calibri"/>
              </w:rPr>
            </w:pPr>
          </w:p>
        </w:tc>
      </w:tr>
      <w:tr w:rsidR="00700CF0" w:rsidTr="005F647D">
        <w:tc>
          <w:tcPr>
            <w:tcW w:w="1800"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rPr>
            </w:pPr>
            <w:r>
              <w:rPr>
                <w:rFonts w:ascii="Calibri" w:hAnsi="Calibri" w:cs="Calibri"/>
              </w:rPr>
              <w:t>ONGs nacionais</w:t>
            </w:r>
          </w:p>
        </w:tc>
        <w:tc>
          <w:tcPr>
            <w:tcW w:w="1737"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1583"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sz w:val="18"/>
                <w:szCs w:val="18"/>
              </w:rPr>
            </w:pPr>
            <w:r>
              <w:rPr>
                <w:rFonts w:ascii="Calibri" w:hAnsi="Calibri" w:cs="Calibri"/>
                <w:sz w:val="18"/>
                <w:szCs w:val="18"/>
              </w:rPr>
              <w:t>[ ] de fora da comunidade</w:t>
            </w:r>
          </w:p>
          <w:p w:rsidR="00700CF0" w:rsidRDefault="00700CF0" w:rsidP="005F647D">
            <w:pPr>
              <w:spacing w:before="0" w:after="0" w:line="240" w:lineRule="auto"/>
              <w:rPr>
                <w:rFonts w:ascii="Calibri" w:hAnsi="Calibri" w:cs="Calibri"/>
              </w:rPr>
            </w:pPr>
            <w:r>
              <w:rPr>
                <w:rFonts w:ascii="Calibri" w:hAnsi="Calibri" w:cs="Calibri"/>
                <w:sz w:val="18"/>
                <w:szCs w:val="18"/>
              </w:rPr>
              <w:t>[ ] de dentro da comunidade</w:t>
            </w:r>
          </w:p>
        </w:tc>
        <w:tc>
          <w:tcPr>
            <w:tcW w:w="1909"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1749"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hAnsi="Calibri" w:cs="Calibri"/>
              </w:rPr>
            </w:pPr>
          </w:p>
        </w:tc>
      </w:tr>
      <w:tr w:rsidR="00700CF0" w:rsidTr="005F647D">
        <w:tc>
          <w:tcPr>
            <w:tcW w:w="1800"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rPr>
            </w:pPr>
            <w:r>
              <w:rPr>
                <w:rFonts w:ascii="Calibri" w:hAnsi="Calibri" w:cs="Calibri"/>
              </w:rPr>
              <w:t>ONGs internacionais</w:t>
            </w:r>
          </w:p>
        </w:tc>
        <w:tc>
          <w:tcPr>
            <w:tcW w:w="1737"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1583"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sz w:val="18"/>
                <w:szCs w:val="18"/>
              </w:rPr>
            </w:pPr>
            <w:r>
              <w:rPr>
                <w:rFonts w:ascii="Calibri" w:hAnsi="Calibri" w:cs="Calibri"/>
                <w:sz w:val="18"/>
                <w:szCs w:val="18"/>
              </w:rPr>
              <w:t>[ ] de fora da comunidade</w:t>
            </w:r>
          </w:p>
          <w:p w:rsidR="00700CF0" w:rsidRDefault="00700CF0" w:rsidP="005F647D">
            <w:pPr>
              <w:spacing w:before="0" w:after="0" w:line="240" w:lineRule="auto"/>
              <w:rPr>
                <w:rFonts w:ascii="Calibri" w:hAnsi="Calibri" w:cs="Calibri"/>
              </w:rPr>
            </w:pPr>
            <w:r>
              <w:rPr>
                <w:rFonts w:ascii="Calibri" w:hAnsi="Calibri" w:cs="Calibri"/>
                <w:sz w:val="18"/>
                <w:szCs w:val="18"/>
              </w:rPr>
              <w:t>[ ] de dentro da comunidade</w:t>
            </w:r>
          </w:p>
        </w:tc>
        <w:tc>
          <w:tcPr>
            <w:tcW w:w="1909"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1749"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hAnsi="Calibri" w:cs="Calibri"/>
              </w:rPr>
            </w:pPr>
          </w:p>
        </w:tc>
      </w:tr>
      <w:tr w:rsidR="00700CF0" w:rsidTr="005F647D">
        <w:tc>
          <w:tcPr>
            <w:tcW w:w="1800"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rPr>
            </w:pPr>
            <w:r>
              <w:rPr>
                <w:rFonts w:ascii="Calibri" w:hAnsi="Calibri" w:cs="Calibri"/>
              </w:rPr>
              <w:t>Religiosas/ missionárias</w:t>
            </w:r>
          </w:p>
        </w:tc>
        <w:tc>
          <w:tcPr>
            <w:tcW w:w="1737"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1583"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sz w:val="18"/>
                <w:szCs w:val="18"/>
              </w:rPr>
            </w:pPr>
            <w:r>
              <w:rPr>
                <w:rFonts w:ascii="Calibri" w:hAnsi="Calibri" w:cs="Calibri"/>
                <w:sz w:val="18"/>
                <w:szCs w:val="18"/>
              </w:rPr>
              <w:t>[ ] de fora da comunidade</w:t>
            </w:r>
          </w:p>
          <w:p w:rsidR="00700CF0" w:rsidRDefault="00700CF0" w:rsidP="005F647D">
            <w:pPr>
              <w:spacing w:before="0" w:after="0" w:line="240" w:lineRule="auto"/>
              <w:rPr>
                <w:rFonts w:ascii="Calibri" w:hAnsi="Calibri" w:cs="Calibri"/>
              </w:rPr>
            </w:pPr>
            <w:r>
              <w:rPr>
                <w:rFonts w:ascii="Calibri" w:hAnsi="Calibri" w:cs="Calibri"/>
                <w:sz w:val="18"/>
                <w:szCs w:val="18"/>
              </w:rPr>
              <w:t>[ ] de dentro da comunidade</w:t>
            </w:r>
          </w:p>
        </w:tc>
        <w:tc>
          <w:tcPr>
            <w:tcW w:w="1909"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1749"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hAnsi="Calibri" w:cs="Calibri"/>
              </w:rPr>
            </w:pPr>
          </w:p>
        </w:tc>
      </w:tr>
      <w:tr w:rsidR="00700CF0" w:rsidTr="005F647D">
        <w:tc>
          <w:tcPr>
            <w:tcW w:w="1800"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rPr>
            </w:pPr>
            <w:r>
              <w:rPr>
                <w:rFonts w:ascii="Calibri" w:hAnsi="Calibri" w:cs="Calibri"/>
              </w:rPr>
              <w:t>Grupos/Coletivos de cultura</w:t>
            </w:r>
          </w:p>
        </w:tc>
        <w:tc>
          <w:tcPr>
            <w:tcW w:w="1737"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1583"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sz w:val="18"/>
                <w:szCs w:val="18"/>
              </w:rPr>
            </w:pPr>
            <w:r>
              <w:rPr>
                <w:rFonts w:ascii="Calibri" w:hAnsi="Calibri" w:cs="Calibri"/>
                <w:sz w:val="18"/>
                <w:szCs w:val="18"/>
              </w:rPr>
              <w:t>[ ] de fora da comunidade</w:t>
            </w:r>
          </w:p>
          <w:p w:rsidR="00700CF0" w:rsidRDefault="00700CF0" w:rsidP="005F647D">
            <w:pPr>
              <w:spacing w:before="0" w:after="0" w:line="240" w:lineRule="auto"/>
              <w:rPr>
                <w:rFonts w:ascii="Calibri" w:hAnsi="Calibri" w:cs="Calibri"/>
              </w:rPr>
            </w:pPr>
            <w:r>
              <w:rPr>
                <w:rFonts w:ascii="Calibri" w:hAnsi="Calibri" w:cs="Calibri"/>
                <w:sz w:val="18"/>
                <w:szCs w:val="18"/>
              </w:rPr>
              <w:t>[ ] de dentro da comunidade</w:t>
            </w:r>
          </w:p>
        </w:tc>
        <w:tc>
          <w:tcPr>
            <w:tcW w:w="1909"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1749"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hAnsi="Calibri" w:cs="Calibri"/>
              </w:rPr>
            </w:pPr>
          </w:p>
        </w:tc>
      </w:tr>
      <w:tr w:rsidR="00700CF0" w:rsidTr="005F647D">
        <w:tc>
          <w:tcPr>
            <w:tcW w:w="1800"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rPr>
            </w:pPr>
            <w:r>
              <w:rPr>
                <w:rFonts w:ascii="Calibri" w:hAnsi="Calibri" w:cs="Calibri"/>
              </w:rPr>
              <w:t>Outros:</w:t>
            </w:r>
          </w:p>
        </w:tc>
        <w:tc>
          <w:tcPr>
            <w:tcW w:w="1737"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1583"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sz w:val="18"/>
                <w:szCs w:val="18"/>
              </w:rPr>
            </w:pPr>
            <w:r>
              <w:rPr>
                <w:rFonts w:ascii="Calibri" w:hAnsi="Calibri" w:cs="Calibri"/>
                <w:sz w:val="18"/>
                <w:szCs w:val="18"/>
              </w:rPr>
              <w:t>[ ] de fora da comunidade</w:t>
            </w:r>
          </w:p>
          <w:p w:rsidR="00700CF0" w:rsidRDefault="00700CF0" w:rsidP="005F647D">
            <w:pPr>
              <w:spacing w:before="0" w:after="0" w:line="240" w:lineRule="auto"/>
              <w:rPr>
                <w:rFonts w:ascii="Calibri" w:hAnsi="Calibri" w:cs="Calibri"/>
              </w:rPr>
            </w:pPr>
            <w:r>
              <w:rPr>
                <w:rFonts w:ascii="Calibri" w:hAnsi="Calibri" w:cs="Calibri"/>
                <w:sz w:val="18"/>
                <w:szCs w:val="18"/>
              </w:rPr>
              <w:t>[ ] de dentro da comunidade</w:t>
            </w:r>
          </w:p>
        </w:tc>
        <w:tc>
          <w:tcPr>
            <w:tcW w:w="1909"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1749"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hAnsi="Calibri" w:cs="Calibri"/>
              </w:rPr>
            </w:pPr>
          </w:p>
        </w:tc>
      </w:tr>
    </w:tbl>
    <w:p w:rsidR="00700CF0" w:rsidRDefault="00700CF0" w:rsidP="00700CF0">
      <w:pPr>
        <w:spacing w:before="0" w:after="0" w:line="240" w:lineRule="auto"/>
        <w:rPr>
          <w:rFonts w:ascii="Calibri" w:hAnsi="Calibri" w:cs="Calibri"/>
        </w:rPr>
      </w:pPr>
    </w:p>
    <w:p w:rsidR="00700CF0" w:rsidRDefault="00700CF0" w:rsidP="00700CF0">
      <w:pPr>
        <w:pStyle w:val="Ttulo31"/>
        <w:rPr>
          <w:sz w:val="18"/>
          <w:szCs w:val="18"/>
        </w:rPr>
      </w:pPr>
      <w:r>
        <w:t>9.4 Organizações que ameaçam a língua e a cultura da comunidade linguística</w:t>
      </w:r>
    </w:p>
    <w:p w:rsidR="00700CF0" w:rsidRDefault="00700CF0" w:rsidP="00700CF0">
      <w:pPr>
        <w:spacing w:before="0" w:after="0" w:line="240" w:lineRule="auto"/>
        <w:rPr>
          <w:rFonts w:ascii="Calibri" w:hAnsi="Calibri" w:cs="Calibri"/>
          <w:sz w:val="18"/>
          <w:szCs w:val="18"/>
        </w:rPr>
      </w:pPr>
      <w:r>
        <w:rPr>
          <w:rFonts w:ascii="Calibri" w:hAnsi="Calibri" w:cs="Calibri"/>
          <w:sz w:val="18"/>
          <w:szCs w:val="18"/>
        </w:rPr>
        <w:t>Indicar se há, quais são e o que fazem organizações que – na opinião deste dos proponentes do inventário – possam ser um fator de ameaça para a língua e para a cultura da comunidade.</w:t>
      </w:r>
    </w:p>
    <w:p w:rsidR="00700CF0" w:rsidRDefault="00700CF0" w:rsidP="00700CF0">
      <w:pPr>
        <w:spacing w:before="0" w:after="0" w:line="240" w:lineRule="auto"/>
        <w:rPr>
          <w:rFonts w:ascii="Calibri" w:hAnsi="Calibri" w:cs="Calibri"/>
          <w:sz w:val="18"/>
          <w:szCs w:val="18"/>
        </w:rPr>
      </w:pPr>
    </w:p>
    <w:tbl>
      <w:tblPr>
        <w:tblW w:w="0" w:type="auto"/>
        <w:tblInd w:w="-15" w:type="dxa"/>
        <w:tblLayout w:type="fixed"/>
        <w:tblLook w:val="0000" w:firstRow="0" w:lastRow="0" w:firstColumn="0" w:lastColumn="0" w:noHBand="0" w:noVBand="0"/>
      </w:tblPr>
      <w:tblGrid>
        <w:gridCol w:w="2952"/>
        <w:gridCol w:w="2952"/>
        <w:gridCol w:w="2982"/>
      </w:tblGrid>
      <w:tr w:rsidR="00700CF0" w:rsidTr="005F647D">
        <w:tc>
          <w:tcPr>
            <w:tcW w:w="2952" w:type="dxa"/>
            <w:tcBorders>
              <w:top w:val="single" w:sz="4" w:space="0" w:color="000000"/>
              <w:left w:val="single" w:sz="4" w:space="0" w:color="000000"/>
              <w:bottom w:val="single" w:sz="4" w:space="0" w:color="000000"/>
            </w:tcBorders>
            <w:shd w:val="clear" w:color="auto" w:fill="auto"/>
          </w:tcPr>
          <w:p w:rsidR="00700CF0" w:rsidRDefault="00700CF0" w:rsidP="005F647D">
            <w:pPr>
              <w:spacing w:before="0" w:after="0" w:line="240" w:lineRule="auto"/>
              <w:jc w:val="center"/>
              <w:rPr>
                <w:rFonts w:ascii="Calibri" w:hAnsi="Calibri" w:cs="Calibri"/>
                <w:bCs/>
                <w:color w:val="auto"/>
              </w:rPr>
            </w:pPr>
            <w:r>
              <w:rPr>
                <w:rFonts w:ascii="Calibri" w:hAnsi="Calibri" w:cs="Calibri"/>
                <w:bCs/>
                <w:color w:val="auto"/>
              </w:rPr>
              <w:t>Instituição</w:t>
            </w:r>
          </w:p>
        </w:tc>
        <w:tc>
          <w:tcPr>
            <w:tcW w:w="2952" w:type="dxa"/>
            <w:tcBorders>
              <w:top w:val="single" w:sz="4" w:space="0" w:color="000000"/>
              <w:left w:val="single" w:sz="4" w:space="0" w:color="000000"/>
              <w:bottom w:val="single" w:sz="4" w:space="0" w:color="000000"/>
            </w:tcBorders>
            <w:shd w:val="clear" w:color="auto" w:fill="auto"/>
          </w:tcPr>
          <w:p w:rsidR="00700CF0" w:rsidRDefault="00700CF0" w:rsidP="005F647D">
            <w:pPr>
              <w:spacing w:before="0" w:after="0" w:line="240" w:lineRule="auto"/>
              <w:jc w:val="center"/>
              <w:rPr>
                <w:rFonts w:ascii="Calibri" w:hAnsi="Calibri" w:cs="Calibri"/>
                <w:color w:val="auto"/>
              </w:rPr>
            </w:pPr>
            <w:r>
              <w:rPr>
                <w:rFonts w:ascii="Calibri" w:hAnsi="Calibri" w:cs="Calibri"/>
                <w:bCs/>
                <w:color w:val="auto"/>
              </w:rPr>
              <w:t>O que tem sido desenvolvido</w:t>
            </w:r>
          </w:p>
        </w:tc>
        <w:tc>
          <w:tcPr>
            <w:tcW w:w="2982" w:type="dxa"/>
            <w:tcBorders>
              <w:top w:val="single" w:sz="4" w:space="0" w:color="000000"/>
              <w:left w:val="single" w:sz="4" w:space="0" w:color="000000"/>
              <w:bottom w:val="single" w:sz="4" w:space="0" w:color="000000"/>
              <w:right w:val="single" w:sz="4" w:space="0" w:color="000000"/>
            </w:tcBorders>
            <w:shd w:val="clear" w:color="auto" w:fill="auto"/>
          </w:tcPr>
          <w:p w:rsidR="00700CF0" w:rsidRDefault="009372C5" w:rsidP="005F647D">
            <w:pPr>
              <w:spacing w:before="0" w:after="0" w:line="240" w:lineRule="auto"/>
              <w:jc w:val="center"/>
            </w:pPr>
            <w:r>
              <w:rPr>
                <w:rFonts w:ascii="Calibri" w:hAnsi="Calibri" w:cs="Calibri"/>
                <w:color w:val="auto"/>
              </w:rPr>
              <w:t>Consequências</w:t>
            </w:r>
          </w:p>
        </w:tc>
      </w:tr>
      <w:tr w:rsidR="00700CF0" w:rsidTr="005F647D">
        <w:tc>
          <w:tcPr>
            <w:tcW w:w="2952" w:type="dxa"/>
            <w:tcBorders>
              <w:top w:val="single" w:sz="4" w:space="0" w:color="000000"/>
              <w:left w:val="single" w:sz="4" w:space="0" w:color="000000"/>
              <w:bottom w:val="single" w:sz="4" w:space="0" w:color="000000"/>
            </w:tcBorders>
            <w:shd w:val="clear" w:color="auto" w:fill="auto"/>
          </w:tcPr>
          <w:p w:rsidR="00700CF0" w:rsidRDefault="00700CF0" w:rsidP="005F647D">
            <w:pPr>
              <w:snapToGrid w:val="0"/>
              <w:spacing w:before="0" w:after="0" w:line="240" w:lineRule="auto"/>
              <w:jc w:val="center"/>
              <w:rPr>
                <w:rFonts w:ascii="Calibri" w:hAnsi="Calibri" w:cs="Calibri"/>
                <w:bCs/>
                <w:color w:val="auto"/>
              </w:rPr>
            </w:pPr>
          </w:p>
        </w:tc>
        <w:tc>
          <w:tcPr>
            <w:tcW w:w="2952" w:type="dxa"/>
            <w:tcBorders>
              <w:top w:val="single" w:sz="4" w:space="0" w:color="000000"/>
              <w:left w:val="single" w:sz="4" w:space="0" w:color="000000"/>
              <w:bottom w:val="single" w:sz="4" w:space="0" w:color="000000"/>
            </w:tcBorders>
            <w:shd w:val="clear" w:color="auto" w:fill="auto"/>
          </w:tcPr>
          <w:p w:rsidR="00700CF0" w:rsidRDefault="00700CF0" w:rsidP="005F647D">
            <w:pPr>
              <w:snapToGrid w:val="0"/>
              <w:spacing w:before="0" w:after="0" w:line="240" w:lineRule="auto"/>
              <w:jc w:val="center"/>
              <w:rPr>
                <w:rFonts w:ascii="Calibri" w:hAnsi="Calibri" w:cs="Calibri"/>
                <w:bCs/>
                <w:color w:val="auto"/>
              </w:rPr>
            </w:pPr>
          </w:p>
        </w:tc>
        <w:tc>
          <w:tcPr>
            <w:tcW w:w="2982" w:type="dxa"/>
            <w:tcBorders>
              <w:top w:val="single" w:sz="4" w:space="0" w:color="000000"/>
              <w:left w:val="single" w:sz="4" w:space="0" w:color="000000"/>
              <w:bottom w:val="single" w:sz="4" w:space="0" w:color="000000"/>
              <w:right w:val="single" w:sz="4" w:space="0" w:color="000000"/>
            </w:tcBorders>
            <w:shd w:val="clear" w:color="auto" w:fill="auto"/>
          </w:tcPr>
          <w:p w:rsidR="00700CF0" w:rsidRDefault="00700CF0" w:rsidP="005F647D">
            <w:pPr>
              <w:snapToGrid w:val="0"/>
              <w:spacing w:before="0" w:after="0" w:line="240" w:lineRule="auto"/>
              <w:jc w:val="center"/>
              <w:rPr>
                <w:rFonts w:ascii="Calibri" w:hAnsi="Calibri" w:cs="Calibri"/>
                <w:color w:val="auto"/>
              </w:rPr>
            </w:pPr>
          </w:p>
        </w:tc>
      </w:tr>
    </w:tbl>
    <w:p w:rsidR="00700CF0" w:rsidRDefault="00700CF0" w:rsidP="00700CF0">
      <w:pPr>
        <w:spacing w:before="0" w:after="0" w:line="240" w:lineRule="auto"/>
        <w:rPr>
          <w:rFonts w:ascii="Calibri" w:hAnsi="Calibri" w:cs="Calibri"/>
          <w:sz w:val="18"/>
          <w:szCs w:val="18"/>
        </w:rPr>
      </w:pPr>
    </w:p>
    <w:p w:rsidR="00700CF0" w:rsidRDefault="00700CF0" w:rsidP="00700CF0">
      <w:pPr>
        <w:spacing w:before="0" w:after="0" w:line="240" w:lineRule="auto"/>
        <w:rPr>
          <w:rFonts w:ascii="Calibri" w:hAnsi="Calibri" w:cs="Calibri"/>
          <w:sz w:val="18"/>
          <w:szCs w:val="18"/>
        </w:rPr>
      </w:pPr>
    </w:p>
    <w:p w:rsidR="00700CF0" w:rsidRPr="00BE76E9" w:rsidRDefault="00700CF0" w:rsidP="00700CF0">
      <w:pPr>
        <w:widowControl/>
        <w:suppressAutoHyphens w:val="0"/>
        <w:spacing w:before="0" w:after="0" w:line="240" w:lineRule="auto"/>
        <w:jc w:val="left"/>
        <w:rPr>
          <w:rFonts w:ascii="Times" w:eastAsia="Times New Roman" w:hAnsi="Times" w:cs="Times New Roman"/>
          <w:color w:val="auto"/>
          <w:sz w:val="20"/>
          <w:szCs w:val="20"/>
          <w:lang w:eastAsia="en-US"/>
        </w:rPr>
      </w:pPr>
      <w:r w:rsidRPr="00BE76E9">
        <w:rPr>
          <w:rFonts w:ascii="Calibri" w:eastAsia="Times New Roman" w:hAnsi="Calibri" w:cs="Times New Roman"/>
          <w:color w:val="1F497D"/>
          <w:lang w:eastAsia="en-US"/>
        </w:rPr>
        <w:t> </w:t>
      </w:r>
    </w:p>
    <w:p w:rsidR="00700CF0" w:rsidRDefault="00700CF0" w:rsidP="00700CF0">
      <w:pPr>
        <w:sectPr w:rsidR="00700CF0">
          <w:footerReference w:type="even" r:id="rId16"/>
          <w:footerReference w:type="default" r:id="rId17"/>
          <w:footerReference w:type="first" r:id="rId18"/>
          <w:pgSz w:w="12240" w:h="15840"/>
          <w:pgMar w:top="1440" w:right="1800" w:bottom="1440" w:left="1800" w:header="720" w:footer="720" w:gutter="0"/>
          <w:cols w:space="720"/>
          <w:docGrid w:linePitch="240" w:charSpace="-2458"/>
        </w:sectPr>
      </w:pPr>
    </w:p>
    <w:p w:rsidR="009372C5" w:rsidRDefault="00700CF0" w:rsidP="00700CF0">
      <w:pPr>
        <w:pStyle w:val="Ttulo1"/>
        <w:ind w:left="0" w:firstLine="0"/>
      </w:pPr>
      <w:bookmarkStart w:id="34" w:name="_Toc403403529"/>
      <w:r>
        <w:t>Módulo</w:t>
      </w:r>
      <w:r w:rsidR="009372C5">
        <w:t xml:space="preserve"> 5</w:t>
      </w:r>
    </w:p>
    <w:p w:rsidR="00700CF0" w:rsidRDefault="00700CF0" w:rsidP="00700CF0">
      <w:pPr>
        <w:pStyle w:val="Ttulo1"/>
        <w:ind w:left="0" w:firstLine="0"/>
        <w:rPr>
          <w:rFonts w:ascii="Calibri" w:hAnsi="Calibri" w:cs="Calibri"/>
          <w:sz w:val="18"/>
          <w:szCs w:val="18"/>
        </w:rPr>
      </w:pPr>
      <w:r>
        <w:t>Diagnóstico Sociolinguístico</w:t>
      </w:r>
      <w:r>
        <w:rPr>
          <w:rStyle w:val="Refdenotaderodap"/>
        </w:rPr>
        <w:footnoteReference w:id="1"/>
      </w:r>
      <w:bookmarkEnd w:id="34"/>
    </w:p>
    <w:p w:rsidR="00700CF0" w:rsidRDefault="009372C5" w:rsidP="00700CF0">
      <w:pPr>
        <w:spacing w:before="0" w:after="0" w:line="240" w:lineRule="auto"/>
        <w:rPr>
          <w:rFonts w:ascii="Calibri" w:hAnsi="Calibri" w:cs="Calibri"/>
          <w:b/>
          <w:u w:val="single"/>
        </w:rPr>
      </w:pPr>
      <w:r>
        <w:rPr>
          <w:rFonts w:ascii="Calibri" w:hAnsi="Calibri" w:cs="Calibri"/>
          <w:sz w:val="18"/>
          <w:szCs w:val="18"/>
        </w:rPr>
        <w:t>E</w:t>
      </w:r>
      <w:r w:rsidR="00700CF0">
        <w:rPr>
          <w:rFonts w:ascii="Calibri" w:hAnsi="Calibri" w:cs="Calibri"/>
          <w:sz w:val="18"/>
          <w:szCs w:val="18"/>
        </w:rPr>
        <w:t xml:space="preserve">ste módulo contém questões relativas à língua de referência e à comunidade linguística que se mesclam, de modo a caracterizar a língua em relação ao contexto sociolinguístico mais amplo da comunidade. Muitas das questões a serem discutidas envolvem técnicas de recenseamento linguístico ou, de modo mais geral, o que chamamos de levantamento demográfico. </w:t>
      </w:r>
    </w:p>
    <w:p w:rsidR="00700CF0" w:rsidRDefault="00700CF0" w:rsidP="00700CF0">
      <w:pPr>
        <w:spacing w:before="0" w:after="0" w:line="240" w:lineRule="auto"/>
        <w:rPr>
          <w:rFonts w:ascii="Calibri" w:hAnsi="Calibri" w:cs="Calibri"/>
          <w:b/>
          <w:u w:val="single"/>
        </w:rPr>
      </w:pPr>
    </w:p>
    <w:p w:rsidR="00700CF0" w:rsidRDefault="00700CF0" w:rsidP="00700CF0">
      <w:pPr>
        <w:pStyle w:val="Subttulo"/>
        <w:rPr>
          <w:sz w:val="18"/>
          <w:szCs w:val="18"/>
        </w:rPr>
      </w:pPr>
      <w:bookmarkStart w:id="35" w:name="_Toc403403530"/>
      <w:r>
        <w:t>1. Falantes</w:t>
      </w:r>
      <w:r>
        <w:rPr>
          <w:rStyle w:val="Refdenotaderodap"/>
        </w:rPr>
        <w:footnoteReference w:id="2"/>
      </w:r>
      <w:bookmarkEnd w:id="35"/>
    </w:p>
    <w:p w:rsidR="00700CF0" w:rsidRDefault="009372C5" w:rsidP="00700CF0">
      <w:pPr>
        <w:spacing w:before="0" w:after="0" w:line="240" w:lineRule="auto"/>
        <w:rPr>
          <w:rFonts w:ascii="Calibri" w:hAnsi="Calibri" w:cs="Calibri"/>
          <w:b/>
          <w:u w:val="single"/>
        </w:rPr>
      </w:pPr>
      <w:r>
        <w:rPr>
          <w:rFonts w:ascii="Calibri" w:hAnsi="Calibri" w:cs="Calibri"/>
          <w:sz w:val="18"/>
          <w:szCs w:val="18"/>
        </w:rPr>
        <w:t xml:space="preserve">Nesta </w:t>
      </w:r>
      <w:r w:rsidR="00700CF0">
        <w:rPr>
          <w:rFonts w:ascii="Calibri" w:hAnsi="Calibri" w:cs="Calibri"/>
          <w:sz w:val="18"/>
          <w:szCs w:val="18"/>
        </w:rPr>
        <w:t xml:space="preserve">seção são apresentados resultados ou estimativas da quantidade de falantes da língua de referência e de outras línguas, contando com uma breve caracterização dessas situações de contato entre línguas em nível individual: quantidade de sujeitos monolíngues (falantes de apenas uma língua, sendo essa a língua de referência ou outras), bilíngues (falantes de duas línguas) e plurilíngues (falantes de três ou mais línguas).  </w:t>
      </w:r>
    </w:p>
    <w:p w:rsidR="00700CF0" w:rsidRDefault="00700CF0" w:rsidP="00700CF0">
      <w:pPr>
        <w:spacing w:before="0" w:after="0" w:line="240" w:lineRule="auto"/>
        <w:rPr>
          <w:rFonts w:ascii="Calibri" w:hAnsi="Calibri" w:cs="Calibri"/>
          <w:b/>
          <w:u w:val="single"/>
        </w:rPr>
      </w:pPr>
    </w:p>
    <w:p w:rsidR="00700CF0" w:rsidRDefault="00700CF0" w:rsidP="00700CF0">
      <w:pPr>
        <w:pStyle w:val="Ttulo31"/>
        <w:rPr>
          <w:sz w:val="18"/>
          <w:szCs w:val="18"/>
        </w:rPr>
      </w:pPr>
      <w:r>
        <w:t>1.1 Número de falantes da língua de referência</w:t>
      </w:r>
    </w:p>
    <w:p w:rsidR="00700CF0" w:rsidRDefault="00700CF0" w:rsidP="00700CF0">
      <w:pPr>
        <w:spacing w:before="0" w:after="0" w:line="240" w:lineRule="auto"/>
      </w:pPr>
      <w:r>
        <w:rPr>
          <w:rFonts w:ascii="Calibri" w:hAnsi="Calibri" w:cs="Calibri"/>
          <w:sz w:val="18"/>
          <w:szCs w:val="18"/>
        </w:rPr>
        <w:t xml:space="preserve">Preencha o quadro a seguir com as informações requeridas sobre a quantidade de falantes das línguas de referência (em números absolutos). Quando a comunidade de referência for um recorte da comunidade linguística, preencher também a terceira coluna à direita </w:t>
      </w:r>
      <w:r w:rsidR="009372C5">
        <w:rPr>
          <w:rFonts w:ascii="Calibri" w:hAnsi="Calibri" w:cs="Calibri"/>
          <w:sz w:val="18"/>
          <w:szCs w:val="18"/>
        </w:rPr>
        <w:t>(consultar</w:t>
      </w:r>
      <w:r>
        <w:rPr>
          <w:rFonts w:ascii="Calibri" w:hAnsi="Calibri" w:cs="Calibri"/>
          <w:sz w:val="18"/>
          <w:szCs w:val="18"/>
        </w:rPr>
        <w:t xml:space="preserve"> orientações específicas sobre proficiência e definições de falantes na Parte </w:t>
      </w:r>
      <w:r w:rsidR="009372C5">
        <w:rPr>
          <w:rFonts w:ascii="Calibri" w:hAnsi="Calibri" w:cs="Calibri"/>
          <w:sz w:val="18"/>
          <w:szCs w:val="18"/>
        </w:rPr>
        <w:t>2</w:t>
      </w:r>
      <w:r>
        <w:rPr>
          <w:rFonts w:ascii="Calibri" w:hAnsi="Calibri" w:cs="Calibri"/>
          <w:sz w:val="18"/>
          <w:szCs w:val="18"/>
        </w:rPr>
        <w:t>, seção 2, deste Guia</w:t>
      </w:r>
      <w:r w:rsidR="009372C5">
        <w:rPr>
          <w:rFonts w:ascii="Calibri" w:hAnsi="Calibri" w:cs="Calibri"/>
          <w:sz w:val="18"/>
          <w:szCs w:val="18"/>
        </w:rPr>
        <w:t>)</w:t>
      </w:r>
      <w:r>
        <w:rPr>
          <w:rFonts w:ascii="Calibri" w:hAnsi="Calibri" w:cs="Calibri"/>
          <w:sz w:val="18"/>
          <w:szCs w:val="18"/>
        </w:rPr>
        <w:t>.</w:t>
      </w:r>
    </w:p>
    <w:tbl>
      <w:tblPr>
        <w:tblW w:w="0" w:type="auto"/>
        <w:tblInd w:w="130" w:type="dxa"/>
        <w:tblLayout w:type="fixed"/>
        <w:tblCellMar>
          <w:top w:w="100" w:type="dxa"/>
          <w:left w:w="80" w:type="dxa"/>
          <w:bottom w:w="100" w:type="dxa"/>
          <w:right w:w="100" w:type="dxa"/>
        </w:tblCellMar>
        <w:tblLook w:val="0000" w:firstRow="0" w:lastRow="0" w:firstColumn="0" w:lastColumn="0" w:noHBand="0" w:noVBand="0"/>
      </w:tblPr>
      <w:tblGrid>
        <w:gridCol w:w="2203"/>
        <w:gridCol w:w="3465"/>
        <w:gridCol w:w="2897"/>
      </w:tblGrid>
      <w:tr w:rsidR="00700CF0" w:rsidTr="005F647D">
        <w:tc>
          <w:tcPr>
            <w:tcW w:w="2203" w:type="dxa"/>
            <w:tcBorders>
              <w:top w:val="single" w:sz="8" w:space="0" w:color="000080"/>
              <w:left w:val="single" w:sz="8" w:space="0" w:color="000080"/>
              <w:bottom w:val="single" w:sz="8" w:space="0" w:color="000080"/>
            </w:tcBorders>
            <w:shd w:val="clear" w:color="auto" w:fill="FFFFFF"/>
          </w:tcPr>
          <w:p w:rsidR="00700CF0" w:rsidRDefault="00700CF0" w:rsidP="005F647D">
            <w:pPr>
              <w:snapToGrid w:val="0"/>
              <w:spacing w:before="0" w:after="0" w:line="240" w:lineRule="auto"/>
            </w:pPr>
          </w:p>
        </w:tc>
        <w:tc>
          <w:tcPr>
            <w:tcW w:w="3465"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 xml:space="preserve">Na comunidade de referência </w:t>
            </w:r>
          </w:p>
          <w:p w:rsidR="00700CF0" w:rsidRDefault="00700CF0" w:rsidP="005F647D">
            <w:pPr>
              <w:spacing w:before="0" w:after="0" w:line="240" w:lineRule="auto"/>
              <w:rPr>
                <w:rFonts w:ascii="Calibri" w:hAnsi="Calibri" w:cs="Calibri"/>
              </w:rPr>
            </w:pPr>
            <w:r>
              <w:rPr>
                <w:rFonts w:ascii="Calibri" w:eastAsia="Georgia" w:hAnsi="Calibri" w:cs="Calibri"/>
              </w:rPr>
              <w:t>(somente o que foi contabilizado pela pesquisa)</w:t>
            </w:r>
          </w:p>
          <w:p w:rsidR="00700CF0" w:rsidRDefault="00700CF0" w:rsidP="005F647D">
            <w:pPr>
              <w:spacing w:before="0" w:after="0" w:line="240" w:lineRule="auto"/>
              <w:rPr>
                <w:rFonts w:ascii="Calibri" w:hAnsi="Calibri" w:cs="Calibri"/>
              </w:rPr>
            </w:pPr>
          </w:p>
        </w:tc>
        <w:tc>
          <w:tcPr>
            <w:tcW w:w="2897"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 xml:space="preserve">Na comunidade linguística (uma estimativa total) </w:t>
            </w:r>
          </w:p>
          <w:p w:rsidR="00700CF0" w:rsidRDefault="00700CF0" w:rsidP="005F647D">
            <w:pPr>
              <w:spacing w:before="0" w:after="0" w:line="240" w:lineRule="auto"/>
              <w:rPr>
                <w:rFonts w:ascii="Calibri" w:eastAsia="Georgia" w:hAnsi="Calibri" w:cs="Calibri"/>
              </w:rPr>
            </w:pPr>
          </w:p>
        </w:tc>
      </w:tr>
      <w:tr w:rsidR="00700CF0" w:rsidTr="005F647D">
        <w:tc>
          <w:tcPr>
            <w:tcW w:w="2203"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hAnsi="Calibri" w:cs="Calibri"/>
              </w:rPr>
            </w:pPr>
            <w:r>
              <w:rPr>
                <w:rFonts w:ascii="Calibri" w:eastAsia="Georgia" w:hAnsi="Calibri" w:cs="Calibri"/>
              </w:rPr>
              <w:t>Número de falantes</w:t>
            </w:r>
          </w:p>
        </w:tc>
        <w:tc>
          <w:tcPr>
            <w:tcW w:w="3465" w:type="dxa"/>
            <w:tcBorders>
              <w:top w:val="single" w:sz="8" w:space="0" w:color="000080"/>
              <w:left w:val="single" w:sz="8" w:space="0" w:color="000080"/>
              <w:bottom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2897"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r>
      <w:tr w:rsidR="00700CF0" w:rsidTr="005F647D">
        <w:tc>
          <w:tcPr>
            <w:tcW w:w="2203"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hAnsi="Calibri" w:cs="Calibri"/>
              </w:rPr>
            </w:pPr>
            <w:r>
              <w:rPr>
                <w:rFonts w:ascii="Calibri" w:eastAsia="Georgia" w:hAnsi="Calibri" w:cs="Calibri"/>
                <w:i/>
                <w:shd w:val="clear" w:color="auto" w:fill="B4A7D6"/>
              </w:rPr>
              <w:t>Número de falantes parciais</w:t>
            </w:r>
          </w:p>
        </w:tc>
        <w:tc>
          <w:tcPr>
            <w:tcW w:w="3465" w:type="dxa"/>
            <w:tcBorders>
              <w:top w:val="single" w:sz="8" w:space="0" w:color="000080"/>
              <w:left w:val="single" w:sz="8" w:space="0" w:color="000080"/>
              <w:bottom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2897"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r>
      <w:tr w:rsidR="00700CF0" w:rsidTr="005F647D">
        <w:tc>
          <w:tcPr>
            <w:tcW w:w="2203"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hAnsi="Calibri" w:cs="Calibri"/>
              </w:rPr>
            </w:pPr>
            <w:r>
              <w:rPr>
                <w:rFonts w:ascii="Calibri" w:eastAsia="Georgia" w:hAnsi="Calibri" w:cs="Calibri"/>
                <w:i/>
                <w:shd w:val="clear" w:color="auto" w:fill="B4A7D6"/>
              </w:rPr>
              <w:t>Número de não-falantes</w:t>
            </w:r>
            <w:r>
              <w:rPr>
                <w:rFonts w:ascii="Calibri" w:eastAsia="Georgia" w:hAnsi="Calibri" w:cs="Calibri"/>
              </w:rPr>
              <w:t xml:space="preserve"> </w:t>
            </w:r>
          </w:p>
        </w:tc>
        <w:tc>
          <w:tcPr>
            <w:tcW w:w="3465" w:type="dxa"/>
            <w:tcBorders>
              <w:top w:val="single" w:sz="8" w:space="0" w:color="000080"/>
              <w:left w:val="single" w:sz="8" w:space="0" w:color="000080"/>
              <w:bottom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2897"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r>
    </w:tbl>
    <w:p w:rsidR="00700CF0" w:rsidRDefault="00700CF0" w:rsidP="00700CF0">
      <w:pPr>
        <w:spacing w:before="0" w:after="0" w:line="240" w:lineRule="auto"/>
        <w:rPr>
          <w:rFonts w:ascii="Calibri" w:eastAsia="Georgia" w:hAnsi="Calibri" w:cs="Calibri"/>
          <w:b/>
        </w:rPr>
      </w:pPr>
    </w:p>
    <w:p w:rsidR="00700CF0" w:rsidRDefault="00700CF0" w:rsidP="00700CF0">
      <w:pPr>
        <w:pStyle w:val="Ttulo31"/>
        <w:rPr>
          <w:sz w:val="18"/>
          <w:szCs w:val="18"/>
        </w:rPr>
      </w:pPr>
      <w:r>
        <w:t>1.2 Estimativa de indivíduos monolíngues na comunidade linguística</w:t>
      </w:r>
    </w:p>
    <w:p w:rsidR="00700CF0" w:rsidRDefault="00700CF0" w:rsidP="00700CF0">
      <w:pPr>
        <w:spacing w:before="0" w:after="0" w:line="240" w:lineRule="auto"/>
        <w:rPr>
          <w:rFonts w:ascii="Calibri" w:hAnsi="Calibri" w:cs="Calibri"/>
        </w:rPr>
      </w:pPr>
      <w:r>
        <w:rPr>
          <w:rFonts w:ascii="Calibri" w:hAnsi="Calibri" w:cs="Calibri"/>
          <w:sz w:val="18"/>
          <w:szCs w:val="18"/>
        </w:rPr>
        <w:t>Indique em números absolutos a estimativa para os falantes monolíngues, considerando as línguas faladas dentro da comunidade. Crie novas linhas para inserir novas línguas. Utilize o campo de observações para complementar as informações, bem como para discutir e/ou justificar as quantidades indicadas.</w:t>
      </w:r>
    </w:p>
    <w:p w:rsidR="00700CF0" w:rsidRDefault="00700CF0" w:rsidP="00700CF0">
      <w:pPr>
        <w:widowControl/>
        <w:spacing w:before="0" w:after="0" w:line="240" w:lineRule="auto"/>
        <w:contextualSpacing/>
        <w:jc w:val="left"/>
        <w:rPr>
          <w:rFonts w:ascii="Calibri" w:hAnsi="Calibri" w:cs="Calibri"/>
        </w:rPr>
      </w:pPr>
    </w:p>
    <w:p w:rsidR="00700CF0" w:rsidRDefault="00700CF0" w:rsidP="007048F4">
      <w:pPr>
        <w:widowControl/>
        <w:numPr>
          <w:ilvl w:val="0"/>
          <w:numId w:val="13"/>
        </w:numPr>
        <w:spacing w:before="0" w:after="0" w:line="240" w:lineRule="auto"/>
        <w:ind w:left="0" w:firstLine="0"/>
        <w:contextualSpacing/>
        <w:jc w:val="left"/>
      </w:pPr>
      <w:r>
        <w:rPr>
          <w:rFonts w:ascii="Calibri" w:hAnsi="Calibri" w:cs="Calibri"/>
        </w:rPr>
        <w:t>Qual a estimativa de falantes monolíngues?</w:t>
      </w:r>
    </w:p>
    <w:tbl>
      <w:tblPr>
        <w:tblW w:w="0" w:type="auto"/>
        <w:tblInd w:w="103" w:type="dxa"/>
        <w:tblLayout w:type="fixed"/>
        <w:tblCellMar>
          <w:left w:w="103" w:type="dxa"/>
        </w:tblCellMar>
        <w:tblLook w:val="0000" w:firstRow="0" w:lastRow="0" w:firstColumn="0" w:lastColumn="0" w:noHBand="0" w:noVBand="0"/>
      </w:tblPr>
      <w:tblGrid>
        <w:gridCol w:w="2841"/>
        <w:gridCol w:w="3196"/>
        <w:gridCol w:w="2741"/>
      </w:tblGrid>
      <w:tr w:rsidR="00700CF0" w:rsidTr="005F647D">
        <w:tc>
          <w:tcPr>
            <w:tcW w:w="2841"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pPr>
          </w:p>
        </w:tc>
        <w:tc>
          <w:tcPr>
            <w:tcW w:w="3196"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 xml:space="preserve">Na comunidade de referência </w:t>
            </w:r>
          </w:p>
          <w:p w:rsidR="00700CF0" w:rsidRDefault="00700CF0" w:rsidP="005F647D">
            <w:pPr>
              <w:spacing w:before="0" w:after="0" w:line="240" w:lineRule="auto"/>
              <w:rPr>
                <w:rFonts w:ascii="Calibri" w:hAnsi="Calibri" w:cs="Calibri"/>
              </w:rPr>
            </w:pPr>
            <w:r>
              <w:rPr>
                <w:rFonts w:ascii="Calibri" w:eastAsia="Georgia" w:hAnsi="Calibri" w:cs="Calibri"/>
              </w:rPr>
              <w:t>(somente o que foi contabilizado pela pesquisa)</w:t>
            </w:r>
          </w:p>
          <w:p w:rsidR="00700CF0" w:rsidRDefault="00700CF0" w:rsidP="005F647D">
            <w:pPr>
              <w:spacing w:before="0" w:after="0" w:line="240" w:lineRule="auto"/>
              <w:rPr>
                <w:rFonts w:ascii="Calibri" w:hAnsi="Calibri" w:cs="Calibri"/>
              </w:rPr>
            </w:pPr>
          </w:p>
        </w:tc>
        <w:tc>
          <w:tcPr>
            <w:tcW w:w="2741"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 xml:space="preserve">Na comunidade linguística (uma estimativa total) </w:t>
            </w:r>
          </w:p>
          <w:p w:rsidR="00700CF0" w:rsidRDefault="00700CF0" w:rsidP="005F647D">
            <w:pPr>
              <w:spacing w:before="0" w:after="0" w:line="240" w:lineRule="auto"/>
              <w:rPr>
                <w:rFonts w:ascii="Calibri" w:eastAsia="Georgia" w:hAnsi="Calibri" w:cs="Calibri"/>
              </w:rPr>
            </w:pPr>
          </w:p>
        </w:tc>
      </w:tr>
      <w:tr w:rsidR="00700CF0" w:rsidTr="005F647D">
        <w:tc>
          <w:tcPr>
            <w:tcW w:w="2841"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rPr>
            </w:pPr>
            <w:r>
              <w:rPr>
                <w:rFonts w:ascii="Calibri" w:hAnsi="Calibri" w:cs="Calibri"/>
              </w:rPr>
              <w:t>Na língua de referência</w:t>
            </w:r>
          </w:p>
        </w:tc>
        <w:tc>
          <w:tcPr>
            <w:tcW w:w="3196"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2741"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hAnsi="Calibri" w:cs="Calibri"/>
              </w:rPr>
            </w:pPr>
          </w:p>
        </w:tc>
      </w:tr>
      <w:tr w:rsidR="00700CF0" w:rsidTr="005F647D">
        <w:trPr>
          <w:trHeight w:val="360"/>
        </w:trPr>
        <w:tc>
          <w:tcPr>
            <w:tcW w:w="2841"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rPr>
            </w:pPr>
            <w:r>
              <w:rPr>
                <w:rFonts w:ascii="Calibri" w:eastAsia="Georgia" w:hAnsi="Calibri" w:cs="Calibri"/>
                <w:i/>
                <w:shd w:val="clear" w:color="auto" w:fill="B4A7D6"/>
              </w:rPr>
              <w:t>Em português</w:t>
            </w:r>
          </w:p>
        </w:tc>
        <w:tc>
          <w:tcPr>
            <w:tcW w:w="3196"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2741"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hAnsi="Calibri" w:cs="Calibri"/>
              </w:rPr>
            </w:pPr>
          </w:p>
        </w:tc>
      </w:tr>
      <w:tr w:rsidR="00700CF0" w:rsidTr="005F647D">
        <w:tc>
          <w:tcPr>
            <w:tcW w:w="2841"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rPr>
            </w:pPr>
            <w:r>
              <w:rPr>
                <w:rFonts w:ascii="Calibri" w:eastAsia="Georgia" w:hAnsi="Calibri" w:cs="Calibri"/>
                <w:i/>
                <w:shd w:val="clear" w:color="auto" w:fill="B4A7D6"/>
              </w:rPr>
              <w:t>Nas demais línguas faladas no território</w:t>
            </w:r>
          </w:p>
        </w:tc>
        <w:tc>
          <w:tcPr>
            <w:tcW w:w="3196"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2741"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hAnsi="Calibri" w:cs="Calibri"/>
              </w:rPr>
            </w:pPr>
          </w:p>
        </w:tc>
      </w:tr>
    </w:tbl>
    <w:p w:rsidR="00700CF0" w:rsidRDefault="00700CF0" w:rsidP="00700CF0">
      <w:pPr>
        <w:spacing w:before="0" w:after="0" w:line="240" w:lineRule="auto"/>
        <w:rPr>
          <w:rFonts w:ascii="Calibri" w:hAnsi="Calibri" w:cs="Calibri"/>
        </w:rPr>
      </w:pPr>
    </w:p>
    <w:tbl>
      <w:tblPr>
        <w:tblW w:w="0" w:type="auto"/>
        <w:tblInd w:w="117" w:type="dxa"/>
        <w:tblLayout w:type="fixed"/>
        <w:tblCellMar>
          <w:left w:w="103" w:type="dxa"/>
        </w:tblCellMar>
        <w:tblLook w:val="0000" w:firstRow="0" w:lastRow="0" w:firstColumn="0" w:lastColumn="0" w:noHBand="0" w:noVBand="0"/>
      </w:tblPr>
      <w:tblGrid>
        <w:gridCol w:w="8387"/>
      </w:tblGrid>
      <w:tr w:rsidR="00700CF0" w:rsidTr="005F647D">
        <w:tc>
          <w:tcPr>
            <w:tcW w:w="8387"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pPr>
            <w:r>
              <w:rPr>
                <w:rFonts w:ascii="Calibri" w:eastAsia="Georgia" w:hAnsi="Calibri" w:cs="Calibri"/>
                <w:i/>
                <w:shd w:val="clear" w:color="auto" w:fill="B4A7D6"/>
              </w:rPr>
              <w:t>Observações:</w:t>
            </w:r>
          </w:p>
        </w:tc>
      </w:tr>
    </w:tbl>
    <w:p w:rsidR="00700CF0" w:rsidRDefault="00700CF0" w:rsidP="00700CF0">
      <w:pPr>
        <w:spacing w:before="0" w:after="0" w:line="240" w:lineRule="auto"/>
        <w:rPr>
          <w:rFonts w:ascii="Calibri" w:hAnsi="Calibri" w:cs="Calibri"/>
          <w:b/>
        </w:rPr>
      </w:pPr>
    </w:p>
    <w:p w:rsidR="00700CF0" w:rsidRDefault="00700CF0" w:rsidP="00700CF0">
      <w:pPr>
        <w:pStyle w:val="Ttulo31"/>
        <w:rPr>
          <w:sz w:val="18"/>
          <w:szCs w:val="18"/>
        </w:rPr>
      </w:pPr>
      <w:r>
        <w:rPr>
          <w:shd w:val="clear" w:color="auto" w:fill="B4A7D6"/>
        </w:rPr>
        <w:t>1.3 Estimativa de indivíduos bilíngues na comunidade linguística</w:t>
      </w:r>
    </w:p>
    <w:p w:rsidR="00700CF0" w:rsidRDefault="00700CF0" w:rsidP="00700CF0">
      <w:pPr>
        <w:spacing w:before="0" w:after="0" w:line="240" w:lineRule="auto"/>
        <w:rPr>
          <w:rFonts w:ascii="Calibri" w:hAnsi="Calibri" w:cs="Calibri"/>
          <w:sz w:val="18"/>
          <w:szCs w:val="18"/>
        </w:rPr>
      </w:pPr>
      <w:r>
        <w:rPr>
          <w:rFonts w:ascii="Calibri" w:hAnsi="Calibri" w:cs="Calibri"/>
          <w:sz w:val="18"/>
          <w:szCs w:val="18"/>
        </w:rPr>
        <w:t>Indique em números absolutos a estimativa para os falantes bilíngues na comunidade pesquisada em relação a cada uma das possibilidades indicadas a seguir (língua de referência + português e/ou língua de referência + outra língua que não o português). Utilize o quadro de observações para incluir informações adicionais e/ou para justificar/discutir as estimativas apresentadas.</w:t>
      </w:r>
    </w:p>
    <w:p w:rsidR="0018325E" w:rsidRDefault="0018325E" w:rsidP="00700CF0">
      <w:pPr>
        <w:spacing w:before="0" w:after="0" w:line="240" w:lineRule="auto"/>
        <w:rPr>
          <w:rFonts w:ascii="Calibri" w:eastAsia="Georgia" w:hAnsi="Calibri" w:cs="Calibri"/>
          <w:b/>
          <w:i/>
          <w:sz w:val="18"/>
          <w:szCs w:val="18"/>
          <w:shd w:val="clear" w:color="auto" w:fill="B4A7D6"/>
        </w:rPr>
      </w:pPr>
    </w:p>
    <w:p w:rsidR="00700CF0" w:rsidRPr="0018325E" w:rsidRDefault="00700CF0" w:rsidP="0018325E">
      <w:pPr>
        <w:pStyle w:val="PargrafodaLista"/>
        <w:numPr>
          <w:ilvl w:val="0"/>
          <w:numId w:val="13"/>
        </w:numPr>
        <w:spacing w:before="0" w:after="0"/>
        <w:ind w:hanging="720"/>
        <w:rPr>
          <w:szCs w:val="22"/>
          <w:lang w:val="pt-BR"/>
        </w:rPr>
      </w:pPr>
      <w:r w:rsidRPr="0018325E">
        <w:rPr>
          <w:rFonts w:ascii="Calibri" w:eastAsia="Georgia" w:hAnsi="Calibri" w:cs="Calibri"/>
          <w:szCs w:val="22"/>
          <w:shd w:val="clear" w:color="auto" w:fill="B4A7D6"/>
          <w:lang w:val="pt-BR"/>
        </w:rPr>
        <w:t xml:space="preserve">Entre os falantes da língua de referência... </w:t>
      </w:r>
    </w:p>
    <w:tbl>
      <w:tblPr>
        <w:tblW w:w="0" w:type="auto"/>
        <w:tblInd w:w="60" w:type="dxa"/>
        <w:tblLayout w:type="fixed"/>
        <w:tblCellMar>
          <w:left w:w="0" w:type="dxa"/>
          <w:right w:w="10" w:type="dxa"/>
        </w:tblCellMar>
        <w:tblLook w:val="0000" w:firstRow="0" w:lastRow="0" w:firstColumn="0" w:lastColumn="0" w:noHBand="0" w:noVBand="0"/>
      </w:tblPr>
      <w:tblGrid>
        <w:gridCol w:w="3474"/>
        <w:gridCol w:w="2945"/>
        <w:gridCol w:w="2211"/>
      </w:tblGrid>
      <w:tr w:rsidR="00700CF0" w:rsidTr="005F647D">
        <w:tc>
          <w:tcPr>
            <w:tcW w:w="3474" w:type="dxa"/>
            <w:tcBorders>
              <w:top w:val="single" w:sz="8" w:space="0" w:color="000080"/>
              <w:left w:val="single" w:sz="8" w:space="0" w:color="000080"/>
              <w:bottom w:val="single" w:sz="8" w:space="0" w:color="000080"/>
            </w:tcBorders>
            <w:shd w:val="clear" w:color="auto" w:fill="FFFFFF"/>
          </w:tcPr>
          <w:p w:rsidR="00700CF0" w:rsidRDefault="00700CF0" w:rsidP="005F647D">
            <w:pPr>
              <w:snapToGrid w:val="0"/>
              <w:spacing w:before="0" w:after="0" w:line="240" w:lineRule="auto"/>
            </w:pPr>
          </w:p>
        </w:tc>
        <w:tc>
          <w:tcPr>
            <w:tcW w:w="2945"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 xml:space="preserve">Na comunidade de referência </w:t>
            </w:r>
          </w:p>
          <w:p w:rsidR="00700CF0" w:rsidRDefault="00700CF0" w:rsidP="005F647D">
            <w:pPr>
              <w:spacing w:before="0" w:after="0" w:line="240" w:lineRule="auto"/>
              <w:rPr>
                <w:rFonts w:ascii="Calibri" w:hAnsi="Calibri" w:cs="Calibri"/>
              </w:rPr>
            </w:pPr>
            <w:r>
              <w:rPr>
                <w:rFonts w:ascii="Calibri" w:eastAsia="Georgia" w:hAnsi="Calibri" w:cs="Calibri"/>
              </w:rPr>
              <w:t>(somente o que foi contabilizado pela pesquisa)</w:t>
            </w:r>
          </w:p>
          <w:p w:rsidR="00700CF0" w:rsidRDefault="00700CF0" w:rsidP="005F647D">
            <w:pPr>
              <w:spacing w:before="0" w:after="0" w:line="240" w:lineRule="auto"/>
              <w:rPr>
                <w:rFonts w:ascii="Calibri" w:hAnsi="Calibri" w:cs="Calibri"/>
              </w:rPr>
            </w:pPr>
          </w:p>
        </w:tc>
        <w:tc>
          <w:tcPr>
            <w:tcW w:w="2211"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pacing w:before="0" w:after="0" w:line="240" w:lineRule="auto"/>
              <w:rPr>
                <w:rFonts w:ascii="Calibri" w:hAnsi="Calibri" w:cs="Calibri"/>
              </w:rPr>
            </w:pPr>
            <w:r>
              <w:rPr>
                <w:rFonts w:ascii="Calibri" w:eastAsia="Georgia" w:hAnsi="Calibri" w:cs="Calibri"/>
              </w:rPr>
              <w:t xml:space="preserve">Na comunidade linguística (uma estimativa total) </w:t>
            </w:r>
          </w:p>
          <w:p w:rsidR="00700CF0" w:rsidRDefault="00700CF0" w:rsidP="005F647D">
            <w:pPr>
              <w:spacing w:before="0" w:after="0" w:line="240" w:lineRule="auto"/>
              <w:rPr>
                <w:rFonts w:ascii="Calibri" w:hAnsi="Calibri" w:cs="Calibri"/>
              </w:rPr>
            </w:pPr>
          </w:p>
        </w:tc>
      </w:tr>
      <w:tr w:rsidR="00700CF0" w:rsidTr="005F647D">
        <w:tc>
          <w:tcPr>
            <w:tcW w:w="3474"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hAnsi="Calibri" w:cs="Calibri"/>
              </w:rPr>
            </w:pPr>
            <w:r>
              <w:rPr>
                <w:rFonts w:ascii="Calibri" w:eastAsia="Georgia" w:hAnsi="Calibri" w:cs="Calibri"/>
                <w:i/>
                <w:shd w:val="clear" w:color="auto" w:fill="B4A7D6"/>
              </w:rPr>
              <w:t>Quantos também falam português?</w:t>
            </w:r>
          </w:p>
        </w:tc>
        <w:tc>
          <w:tcPr>
            <w:tcW w:w="2945" w:type="dxa"/>
            <w:tcBorders>
              <w:top w:val="single" w:sz="8" w:space="0" w:color="000080"/>
              <w:left w:val="single" w:sz="8" w:space="0" w:color="000080"/>
              <w:bottom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2211"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r>
      <w:tr w:rsidR="00700CF0" w:rsidTr="005F647D">
        <w:tc>
          <w:tcPr>
            <w:tcW w:w="3474"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hAnsi="Calibri" w:cs="Calibri"/>
              </w:rPr>
            </w:pPr>
            <w:r>
              <w:rPr>
                <w:rFonts w:ascii="Calibri" w:eastAsia="Georgia" w:hAnsi="Calibri" w:cs="Calibri"/>
                <w:i/>
                <w:shd w:val="clear" w:color="auto" w:fill="B4A7D6"/>
              </w:rPr>
              <w:t>Quantos também falam uma outra língua? Informe a língua</w:t>
            </w:r>
          </w:p>
        </w:tc>
        <w:tc>
          <w:tcPr>
            <w:tcW w:w="2945" w:type="dxa"/>
            <w:tcBorders>
              <w:top w:val="single" w:sz="8" w:space="0" w:color="000080"/>
              <w:left w:val="single" w:sz="8" w:space="0" w:color="000080"/>
              <w:bottom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2211"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r>
    </w:tbl>
    <w:p w:rsidR="00700CF0" w:rsidRDefault="00700CF0" w:rsidP="00700CF0">
      <w:pPr>
        <w:spacing w:before="0" w:after="0" w:line="240" w:lineRule="auto"/>
        <w:rPr>
          <w:rFonts w:ascii="Calibri" w:hAnsi="Calibri" w:cs="Calibri"/>
        </w:rPr>
      </w:pPr>
    </w:p>
    <w:tbl>
      <w:tblPr>
        <w:tblW w:w="0" w:type="auto"/>
        <w:tblInd w:w="117" w:type="dxa"/>
        <w:tblLayout w:type="fixed"/>
        <w:tblCellMar>
          <w:left w:w="103" w:type="dxa"/>
        </w:tblCellMar>
        <w:tblLook w:val="0000" w:firstRow="0" w:lastRow="0" w:firstColumn="0" w:lastColumn="0" w:noHBand="0" w:noVBand="0"/>
      </w:tblPr>
      <w:tblGrid>
        <w:gridCol w:w="8648"/>
      </w:tblGrid>
      <w:tr w:rsidR="00700CF0" w:rsidTr="005F647D">
        <w:tc>
          <w:tcPr>
            <w:tcW w:w="8648"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pPr>
            <w:r>
              <w:rPr>
                <w:rFonts w:ascii="Calibri" w:eastAsia="Georgia" w:hAnsi="Calibri" w:cs="Calibri"/>
                <w:i/>
                <w:shd w:val="clear" w:color="auto" w:fill="B4A7D6"/>
              </w:rPr>
              <w:t>Observações:</w:t>
            </w:r>
          </w:p>
        </w:tc>
      </w:tr>
    </w:tbl>
    <w:p w:rsidR="00700CF0" w:rsidRDefault="00700CF0" w:rsidP="00700CF0">
      <w:pPr>
        <w:spacing w:before="0" w:after="0" w:line="240" w:lineRule="auto"/>
        <w:rPr>
          <w:rFonts w:ascii="Calibri" w:hAnsi="Calibri" w:cs="Calibri"/>
        </w:rPr>
      </w:pPr>
    </w:p>
    <w:p w:rsidR="00700CF0" w:rsidRDefault="00700CF0" w:rsidP="00700CF0">
      <w:pPr>
        <w:pStyle w:val="Ttulo31"/>
        <w:rPr>
          <w:sz w:val="18"/>
          <w:szCs w:val="18"/>
        </w:rPr>
      </w:pPr>
      <w:r>
        <w:t>1.4 Caracterização de situações de plurilinguismo</w:t>
      </w:r>
    </w:p>
    <w:p w:rsidR="00700CF0" w:rsidRDefault="00700CF0" w:rsidP="00700CF0">
      <w:pPr>
        <w:spacing w:before="0" w:after="0" w:line="240" w:lineRule="auto"/>
        <w:rPr>
          <w:rFonts w:ascii="Calibri" w:eastAsia="Georgia" w:hAnsi="Calibri" w:cs="Calibri"/>
          <w:shd w:val="clear" w:color="auto" w:fill="B4A7D6"/>
        </w:rPr>
      </w:pPr>
      <w:r>
        <w:rPr>
          <w:rFonts w:ascii="Calibri" w:hAnsi="Calibri" w:cs="Calibri"/>
          <w:sz w:val="18"/>
          <w:szCs w:val="18"/>
        </w:rPr>
        <w:t xml:space="preserve">Responda às questões a respeito de indivíduos plurilíngues nos campos a seguir. </w:t>
      </w:r>
    </w:p>
    <w:p w:rsidR="00700CF0" w:rsidRDefault="00700CF0" w:rsidP="007048F4">
      <w:pPr>
        <w:widowControl/>
        <w:numPr>
          <w:ilvl w:val="0"/>
          <w:numId w:val="20"/>
        </w:numPr>
        <w:spacing w:before="0" w:after="0" w:line="240" w:lineRule="auto"/>
        <w:ind w:left="0" w:firstLine="0"/>
        <w:jc w:val="left"/>
        <w:rPr>
          <w:rFonts w:ascii="Calibri" w:hAnsi="Calibri" w:cs="Calibri"/>
          <w:sz w:val="18"/>
          <w:szCs w:val="18"/>
        </w:rPr>
      </w:pPr>
      <w:r>
        <w:rPr>
          <w:rFonts w:ascii="Calibri" w:eastAsia="Georgia" w:hAnsi="Calibri" w:cs="Calibri"/>
          <w:shd w:val="clear" w:color="auto" w:fill="B4A7D6"/>
        </w:rPr>
        <w:t>Quantos são os indivíduos na comunidade que falam três ou mais línguas?</w:t>
      </w:r>
    </w:p>
    <w:p w:rsidR="00700CF0" w:rsidRDefault="00700CF0" w:rsidP="00700CF0">
      <w:pPr>
        <w:spacing w:before="0" w:after="0" w:line="240" w:lineRule="auto"/>
        <w:rPr>
          <w:rFonts w:ascii="Calibri" w:eastAsia="Georgia" w:hAnsi="Calibri" w:cs="Calibri"/>
        </w:rPr>
      </w:pPr>
      <w:r>
        <w:rPr>
          <w:rFonts w:ascii="Calibri" w:hAnsi="Calibri" w:cs="Calibri"/>
          <w:sz w:val="18"/>
          <w:szCs w:val="18"/>
        </w:rPr>
        <w:t>Utilize números absolutos para apresentar a estimativa.</w:t>
      </w:r>
    </w:p>
    <w:tbl>
      <w:tblPr>
        <w:tblW w:w="0" w:type="auto"/>
        <w:tblInd w:w="103" w:type="dxa"/>
        <w:tblLayout w:type="fixed"/>
        <w:tblCellMar>
          <w:left w:w="103" w:type="dxa"/>
        </w:tblCellMar>
        <w:tblLook w:val="0000" w:firstRow="0" w:lastRow="0" w:firstColumn="0" w:lastColumn="0" w:noHBand="0" w:noVBand="0"/>
      </w:tblPr>
      <w:tblGrid>
        <w:gridCol w:w="4498"/>
        <w:gridCol w:w="4170"/>
      </w:tblGrid>
      <w:tr w:rsidR="00700CF0" w:rsidTr="005F647D">
        <w:trPr>
          <w:trHeight w:val="342"/>
        </w:trPr>
        <w:tc>
          <w:tcPr>
            <w:tcW w:w="4498"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 xml:space="preserve">Na comunidade de referência </w:t>
            </w:r>
          </w:p>
          <w:p w:rsidR="00700CF0" w:rsidRDefault="00700CF0" w:rsidP="005F647D">
            <w:pPr>
              <w:spacing w:before="0" w:after="0" w:line="240" w:lineRule="auto"/>
              <w:rPr>
                <w:rFonts w:ascii="Calibri" w:eastAsia="Georgia" w:hAnsi="Calibri" w:cs="Calibri"/>
              </w:rPr>
            </w:pPr>
            <w:r>
              <w:rPr>
                <w:rFonts w:ascii="Calibri" w:eastAsia="Georgia" w:hAnsi="Calibri" w:cs="Calibri"/>
              </w:rPr>
              <w:t>(somente o que foi contabilizado pela pesquisa)</w:t>
            </w:r>
          </w:p>
        </w:tc>
        <w:tc>
          <w:tcPr>
            <w:tcW w:w="4170"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 xml:space="preserve">Na comunidade linguística </w:t>
            </w:r>
          </w:p>
          <w:p w:rsidR="00700CF0" w:rsidRDefault="00700CF0" w:rsidP="005F647D">
            <w:pPr>
              <w:spacing w:before="0" w:after="0" w:line="240" w:lineRule="auto"/>
              <w:rPr>
                <w:rFonts w:ascii="Calibri" w:hAnsi="Calibri" w:cs="Calibri"/>
              </w:rPr>
            </w:pPr>
            <w:r>
              <w:rPr>
                <w:rFonts w:ascii="Calibri" w:eastAsia="Georgia" w:hAnsi="Calibri" w:cs="Calibri"/>
              </w:rPr>
              <w:t xml:space="preserve">(uma estimativa total) </w:t>
            </w:r>
          </w:p>
          <w:p w:rsidR="00700CF0" w:rsidRDefault="00700CF0" w:rsidP="005F647D">
            <w:pPr>
              <w:widowControl/>
              <w:spacing w:before="0" w:after="0" w:line="240" w:lineRule="auto"/>
              <w:jc w:val="left"/>
              <w:rPr>
                <w:rFonts w:ascii="Calibri" w:hAnsi="Calibri" w:cs="Calibri"/>
              </w:rPr>
            </w:pPr>
          </w:p>
        </w:tc>
      </w:tr>
      <w:tr w:rsidR="00700CF0" w:rsidTr="005F647D">
        <w:trPr>
          <w:trHeight w:val="342"/>
        </w:trPr>
        <w:tc>
          <w:tcPr>
            <w:tcW w:w="4498"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eastAsia="Georgia" w:hAnsi="Calibri" w:cs="Calibri"/>
              </w:rPr>
            </w:pPr>
          </w:p>
        </w:tc>
        <w:tc>
          <w:tcPr>
            <w:tcW w:w="4170"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eastAsia="Georgia" w:hAnsi="Calibri" w:cs="Calibri"/>
              </w:rPr>
            </w:pPr>
          </w:p>
        </w:tc>
      </w:tr>
    </w:tbl>
    <w:p w:rsidR="00700CF0" w:rsidRDefault="00700CF0" w:rsidP="00700CF0">
      <w:pPr>
        <w:tabs>
          <w:tab w:val="left" w:pos="5448"/>
        </w:tabs>
        <w:spacing w:before="0" w:after="0" w:line="240" w:lineRule="auto"/>
        <w:rPr>
          <w:rFonts w:ascii="Calibri" w:hAnsi="Calibri" w:cs="Calibri"/>
        </w:rPr>
      </w:pPr>
    </w:p>
    <w:p w:rsidR="00700CF0" w:rsidRPr="0018325E" w:rsidRDefault="00700CF0" w:rsidP="0018325E">
      <w:pPr>
        <w:pStyle w:val="PargrafodaLista"/>
        <w:numPr>
          <w:ilvl w:val="0"/>
          <w:numId w:val="20"/>
        </w:numPr>
        <w:tabs>
          <w:tab w:val="left" w:pos="5448"/>
        </w:tabs>
        <w:spacing w:before="0" w:after="0"/>
        <w:ind w:hanging="720"/>
        <w:rPr>
          <w:rFonts w:ascii="Calibri" w:hAnsi="Calibri" w:cs="Calibri"/>
          <w:sz w:val="18"/>
          <w:szCs w:val="18"/>
          <w:lang w:val="pt-BR"/>
        </w:rPr>
      </w:pPr>
      <w:r w:rsidRPr="0018325E">
        <w:rPr>
          <w:rFonts w:ascii="Calibri" w:hAnsi="Calibri" w:cs="Calibri"/>
          <w:lang w:val="pt-BR"/>
        </w:rPr>
        <w:t xml:space="preserve">Quais são as </w:t>
      </w:r>
      <w:r w:rsidRPr="0018325E">
        <w:rPr>
          <w:rFonts w:ascii="Calibri" w:hAnsi="Calibri" w:cs="Calibri"/>
          <w:bCs/>
          <w:lang w:val="pt-BR"/>
        </w:rPr>
        <w:t>línguas mais comuns faladas por indivíduos que dominam mais de duas línguas</w:t>
      </w:r>
    </w:p>
    <w:p w:rsidR="00700CF0" w:rsidRDefault="00700CF0" w:rsidP="00700CF0">
      <w:pPr>
        <w:tabs>
          <w:tab w:val="left" w:pos="5448"/>
        </w:tabs>
        <w:spacing w:before="0" w:after="0" w:line="240" w:lineRule="auto"/>
      </w:pPr>
      <w:r>
        <w:rPr>
          <w:rFonts w:ascii="Calibri" w:hAnsi="Calibri" w:cs="Calibri"/>
          <w:sz w:val="18"/>
          <w:szCs w:val="18"/>
        </w:rPr>
        <w:t>Indique as combinações de línguas em indivíduos plurilíngues mais frequentemente identificadas na comunidade.</w:t>
      </w:r>
    </w:p>
    <w:tbl>
      <w:tblPr>
        <w:tblW w:w="0" w:type="auto"/>
        <w:tblInd w:w="103" w:type="dxa"/>
        <w:tblLayout w:type="fixed"/>
        <w:tblCellMar>
          <w:left w:w="103" w:type="dxa"/>
        </w:tblCellMar>
        <w:tblLook w:val="0000" w:firstRow="0" w:lastRow="0" w:firstColumn="0" w:lastColumn="0" w:noHBand="0" w:noVBand="0"/>
      </w:tblPr>
      <w:tblGrid>
        <w:gridCol w:w="8566"/>
      </w:tblGrid>
      <w:tr w:rsidR="00700CF0" w:rsidTr="005F647D">
        <w:trPr>
          <w:trHeight w:val="472"/>
        </w:trPr>
        <w:tc>
          <w:tcPr>
            <w:tcW w:w="8566"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pPr>
          </w:p>
        </w:tc>
      </w:tr>
    </w:tbl>
    <w:p w:rsidR="00700CF0" w:rsidRDefault="00700CF0" w:rsidP="00700CF0">
      <w:pPr>
        <w:spacing w:before="0" w:after="0" w:line="240" w:lineRule="auto"/>
        <w:rPr>
          <w:rFonts w:ascii="Calibri" w:eastAsia="Georgia" w:hAnsi="Calibri" w:cs="Calibri"/>
          <w:b/>
        </w:rPr>
      </w:pPr>
    </w:p>
    <w:p w:rsidR="00700CF0" w:rsidRDefault="00700CF0" w:rsidP="00700CF0">
      <w:pPr>
        <w:pStyle w:val="Subttulo"/>
        <w:rPr>
          <w:sz w:val="18"/>
          <w:szCs w:val="18"/>
        </w:rPr>
      </w:pPr>
      <w:bookmarkStart w:id="36" w:name="_Toc403403531"/>
      <w:r>
        <w:t>2. Aquisição</w:t>
      </w:r>
      <w:bookmarkEnd w:id="36"/>
    </w:p>
    <w:p w:rsidR="00700CF0" w:rsidRDefault="00700CF0" w:rsidP="00700CF0">
      <w:pPr>
        <w:spacing w:before="0" w:after="0" w:line="240" w:lineRule="auto"/>
        <w:rPr>
          <w:rFonts w:ascii="Calibri" w:hAnsi="Calibri" w:cs="Calibri"/>
          <w:sz w:val="18"/>
          <w:szCs w:val="18"/>
        </w:rPr>
      </w:pPr>
      <w:r>
        <w:rPr>
          <w:rFonts w:ascii="Calibri" w:hAnsi="Calibri" w:cs="Calibri"/>
          <w:sz w:val="18"/>
          <w:szCs w:val="18"/>
        </w:rPr>
        <w:t>Aquisição é um tema que se desdobra em duas questões. A primeira diz respeito a que línguas são adquiridas como primeira ou segunda língua na comunidade. Apresente-as hierarquicamente e, se necessário, indique mais de uma língua na mesma posição. A segunda questão diz respeito às formas de aquisição da segunda língua pelos membros da comunidade</w:t>
      </w:r>
      <w:r w:rsidR="0018325E">
        <w:rPr>
          <w:rFonts w:ascii="Calibri" w:hAnsi="Calibri" w:cs="Calibri"/>
          <w:sz w:val="18"/>
          <w:szCs w:val="18"/>
        </w:rPr>
        <w:t xml:space="preserve"> (consultar</w:t>
      </w:r>
      <w:r>
        <w:rPr>
          <w:rFonts w:ascii="Calibri" w:hAnsi="Calibri" w:cs="Calibri"/>
          <w:sz w:val="18"/>
          <w:szCs w:val="18"/>
        </w:rPr>
        <w:t xml:space="preserve"> </w:t>
      </w:r>
      <w:r w:rsidR="0018325E">
        <w:rPr>
          <w:rFonts w:ascii="Calibri" w:hAnsi="Calibri" w:cs="Calibri"/>
          <w:sz w:val="18"/>
          <w:szCs w:val="18"/>
        </w:rPr>
        <w:t xml:space="preserve">a </w:t>
      </w:r>
      <w:r>
        <w:rPr>
          <w:rFonts w:ascii="Calibri" w:hAnsi="Calibri" w:cs="Calibri"/>
          <w:sz w:val="18"/>
          <w:szCs w:val="18"/>
        </w:rPr>
        <w:t xml:space="preserve">Parte </w:t>
      </w:r>
      <w:r w:rsidR="0018325E">
        <w:rPr>
          <w:rFonts w:ascii="Calibri" w:hAnsi="Calibri" w:cs="Calibri"/>
          <w:sz w:val="18"/>
          <w:szCs w:val="18"/>
        </w:rPr>
        <w:t xml:space="preserve">2, </w:t>
      </w:r>
      <w:r>
        <w:rPr>
          <w:rFonts w:ascii="Calibri" w:hAnsi="Calibri" w:cs="Calibri"/>
          <w:sz w:val="18"/>
          <w:szCs w:val="18"/>
        </w:rPr>
        <w:t xml:space="preserve">seção 6.2, para </w:t>
      </w:r>
      <w:r w:rsidR="0018325E">
        <w:rPr>
          <w:rFonts w:ascii="Calibri" w:hAnsi="Calibri" w:cs="Calibri"/>
          <w:sz w:val="18"/>
          <w:szCs w:val="18"/>
        </w:rPr>
        <w:t xml:space="preserve">obter </w:t>
      </w:r>
      <w:r>
        <w:rPr>
          <w:rFonts w:ascii="Calibri" w:hAnsi="Calibri" w:cs="Calibri"/>
          <w:sz w:val="18"/>
          <w:szCs w:val="18"/>
        </w:rPr>
        <w:t>maiores informações</w:t>
      </w:r>
      <w:r w:rsidR="0018325E">
        <w:rPr>
          <w:rFonts w:ascii="Calibri" w:hAnsi="Calibri" w:cs="Calibri"/>
          <w:sz w:val="18"/>
          <w:szCs w:val="18"/>
        </w:rPr>
        <w:t>)</w:t>
      </w:r>
      <w:r>
        <w:rPr>
          <w:rFonts w:ascii="Calibri" w:hAnsi="Calibri" w:cs="Calibri"/>
          <w:sz w:val="18"/>
          <w:szCs w:val="18"/>
        </w:rPr>
        <w:t>.</w:t>
      </w:r>
    </w:p>
    <w:p w:rsidR="00700CF0" w:rsidRDefault="00700CF0" w:rsidP="00700CF0">
      <w:pPr>
        <w:spacing w:before="0" w:after="0" w:line="240" w:lineRule="auto"/>
        <w:rPr>
          <w:rFonts w:ascii="Calibri" w:hAnsi="Calibri" w:cs="Calibri"/>
          <w:sz w:val="18"/>
          <w:szCs w:val="18"/>
        </w:rPr>
      </w:pPr>
    </w:p>
    <w:p w:rsidR="00700CF0" w:rsidRDefault="00700CF0" w:rsidP="007048F4">
      <w:pPr>
        <w:widowControl/>
        <w:numPr>
          <w:ilvl w:val="0"/>
          <w:numId w:val="10"/>
        </w:numPr>
        <w:spacing w:before="0" w:after="0" w:line="240" w:lineRule="auto"/>
        <w:ind w:left="0" w:firstLine="0"/>
        <w:contextualSpacing/>
        <w:jc w:val="left"/>
        <w:rPr>
          <w:rFonts w:ascii="Calibri" w:eastAsia="Georgia" w:hAnsi="Calibri" w:cs="Calibri"/>
          <w:sz w:val="18"/>
          <w:szCs w:val="18"/>
        </w:rPr>
      </w:pPr>
      <w:r>
        <w:rPr>
          <w:rFonts w:ascii="Calibri" w:eastAsia="Georgia" w:hAnsi="Calibri" w:cs="Calibri"/>
        </w:rPr>
        <w:t xml:space="preserve">Qual língua é mais comumente aprendida como </w:t>
      </w:r>
      <w:r>
        <w:rPr>
          <w:rFonts w:ascii="Calibri" w:eastAsia="Georgia" w:hAnsi="Calibri" w:cs="Calibri"/>
          <w:b/>
        </w:rPr>
        <w:t>primeira língua</w:t>
      </w:r>
      <w:r>
        <w:rPr>
          <w:rFonts w:ascii="Calibri" w:eastAsia="Georgia" w:hAnsi="Calibri" w:cs="Calibri"/>
        </w:rPr>
        <w:t>?</w:t>
      </w:r>
    </w:p>
    <w:p w:rsidR="00700CF0" w:rsidRDefault="00700CF0" w:rsidP="00700CF0">
      <w:pPr>
        <w:spacing w:before="0" w:after="0" w:line="240" w:lineRule="auto"/>
        <w:rPr>
          <w:rFonts w:ascii="Calibri" w:eastAsia="Georgia" w:hAnsi="Calibri" w:cs="Calibri"/>
        </w:rPr>
      </w:pPr>
      <w:r>
        <w:rPr>
          <w:rFonts w:ascii="Calibri" w:eastAsia="Georgia" w:hAnsi="Calibri" w:cs="Calibri"/>
          <w:sz w:val="18"/>
          <w:szCs w:val="18"/>
        </w:rPr>
        <w:t>Indique mais de uma língua em cada posição, se necessário.</w:t>
      </w:r>
    </w:p>
    <w:tbl>
      <w:tblPr>
        <w:tblW w:w="0" w:type="auto"/>
        <w:tblInd w:w="103" w:type="dxa"/>
        <w:tblLayout w:type="fixed"/>
        <w:tblCellMar>
          <w:left w:w="103" w:type="dxa"/>
        </w:tblCellMar>
        <w:tblLook w:val="0000" w:firstRow="0" w:lastRow="0" w:firstColumn="0" w:lastColumn="0" w:noHBand="0" w:noVBand="0"/>
      </w:tblPr>
      <w:tblGrid>
        <w:gridCol w:w="8535"/>
      </w:tblGrid>
      <w:tr w:rsidR="00700CF0" w:rsidTr="005F647D">
        <w:tc>
          <w:tcPr>
            <w:tcW w:w="8535"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pPr>
            <w:r>
              <w:rPr>
                <w:rFonts w:ascii="Calibri" w:eastAsia="Georgia" w:hAnsi="Calibri" w:cs="Calibri"/>
              </w:rPr>
              <w:t>Língua 1</w:t>
            </w:r>
          </w:p>
        </w:tc>
      </w:tr>
      <w:tr w:rsidR="00700CF0" w:rsidTr="005F647D">
        <w:tc>
          <w:tcPr>
            <w:tcW w:w="8535"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pPr>
            <w:r>
              <w:rPr>
                <w:rFonts w:ascii="Calibri" w:eastAsia="Georgia" w:hAnsi="Calibri" w:cs="Calibri"/>
              </w:rPr>
              <w:t>Língua 2</w:t>
            </w:r>
            <w:r>
              <w:rPr>
                <w:rFonts w:ascii="Calibri" w:eastAsia="Georgia" w:hAnsi="Calibri" w:cs="Calibri"/>
              </w:rPr>
              <w:tab/>
            </w:r>
          </w:p>
        </w:tc>
      </w:tr>
      <w:tr w:rsidR="00700CF0" w:rsidTr="005F647D">
        <w:tc>
          <w:tcPr>
            <w:tcW w:w="8535"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pPr>
            <w:r>
              <w:rPr>
                <w:rFonts w:ascii="Calibri" w:eastAsia="Georgia" w:hAnsi="Calibri" w:cs="Calibri"/>
              </w:rPr>
              <w:t>Língua 3</w:t>
            </w:r>
            <w:r>
              <w:rPr>
                <w:rFonts w:ascii="Calibri" w:eastAsia="Georgia" w:hAnsi="Calibri" w:cs="Calibri"/>
              </w:rPr>
              <w:tab/>
            </w:r>
          </w:p>
        </w:tc>
      </w:tr>
    </w:tbl>
    <w:p w:rsidR="00700CF0" w:rsidRDefault="00700CF0" w:rsidP="00700CF0">
      <w:pPr>
        <w:spacing w:before="0" w:after="0" w:line="240" w:lineRule="auto"/>
        <w:rPr>
          <w:rFonts w:ascii="Calibri" w:eastAsia="Georgia" w:hAnsi="Calibri" w:cs="Calibri"/>
        </w:rPr>
      </w:pPr>
    </w:p>
    <w:p w:rsidR="00700CF0" w:rsidRDefault="00700CF0" w:rsidP="007048F4">
      <w:pPr>
        <w:widowControl/>
        <w:numPr>
          <w:ilvl w:val="0"/>
          <w:numId w:val="19"/>
        </w:numPr>
        <w:spacing w:before="0" w:after="0" w:line="240" w:lineRule="auto"/>
        <w:ind w:left="0" w:firstLine="0"/>
        <w:contextualSpacing/>
        <w:rPr>
          <w:rFonts w:ascii="Calibri" w:eastAsia="Georgia" w:hAnsi="Calibri" w:cs="Calibri"/>
          <w:sz w:val="18"/>
          <w:szCs w:val="18"/>
        </w:rPr>
      </w:pPr>
      <w:r>
        <w:rPr>
          <w:rFonts w:ascii="Calibri" w:eastAsia="Georgia" w:hAnsi="Calibri" w:cs="Calibri"/>
        </w:rPr>
        <w:t xml:space="preserve">Qual língua é mais comumente aprendida como </w:t>
      </w:r>
      <w:r>
        <w:rPr>
          <w:rFonts w:ascii="Calibri" w:eastAsia="Georgia" w:hAnsi="Calibri" w:cs="Calibri"/>
          <w:b/>
        </w:rPr>
        <w:t>segunda língua</w:t>
      </w:r>
      <w:r>
        <w:rPr>
          <w:rFonts w:ascii="Calibri" w:eastAsia="Georgia" w:hAnsi="Calibri" w:cs="Calibri"/>
        </w:rPr>
        <w:t xml:space="preserve">? </w:t>
      </w:r>
    </w:p>
    <w:p w:rsidR="00700CF0" w:rsidRDefault="00700CF0" w:rsidP="00700CF0">
      <w:pPr>
        <w:spacing w:before="0" w:after="0" w:line="240" w:lineRule="auto"/>
        <w:rPr>
          <w:rFonts w:ascii="Calibri" w:eastAsia="Georgia" w:hAnsi="Calibri" w:cs="Calibri"/>
          <w:sz w:val="18"/>
          <w:szCs w:val="18"/>
        </w:rPr>
      </w:pPr>
      <w:r>
        <w:rPr>
          <w:rFonts w:ascii="Calibri" w:eastAsia="Georgia" w:hAnsi="Calibri" w:cs="Calibri"/>
          <w:sz w:val="18"/>
          <w:szCs w:val="18"/>
        </w:rPr>
        <w:t>Indique mais de uma língua em cada posição, se necessário.</w:t>
      </w:r>
    </w:p>
    <w:p w:rsidR="00700CF0" w:rsidRDefault="00700CF0" w:rsidP="00700CF0">
      <w:pPr>
        <w:spacing w:before="0" w:after="0" w:line="240" w:lineRule="auto"/>
        <w:rPr>
          <w:rFonts w:ascii="Calibri" w:eastAsia="Georgia" w:hAnsi="Calibri" w:cs="Calibri"/>
          <w:sz w:val="18"/>
          <w:szCs w:val="18"/>
        </w:rPr>
      </w:pPr>
    </w:p>
    <w:tbl>
      <w:tblPr>
        <w:tblW w:w="0" w:type="auto"/>
        <w:tblInd w:w="103" w:type="dxa"/>
        <w:tblLayout w:type="fixed"/>
        <w:tblCellMar>
          <w:left w:w="103" w:type="dxa"/>
        </w:tblCellMar>
        <w:tblLook w:val="0000" w:firstRow="0" w:lastRow="0" w:firstColumn="0" w:lastColumn="0" w:noHBand="0" w:noVBand="0"/>
      </w:tblPr>
      <w:tblGrid>
        <w:gridCol w:w="8566"/>
      </w:tblGrid>
      <w:tr w:rsidR="00700CF0" w:rsidTr="005F647D">
        <w:tc>
          <w:tcPr>
            <w:tcW w:w="8566"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pPr>
            <w:r>
              <w:rPr>
                <w:rFonts w:ascii="Calibri" w:eastAsia="Georgia" w:hAnsi="Calibri" w:cs="Calibri"/>
              </w:rPr>
              <w:t>Língua 1</w:t>
            </w:r>
            <w:r>
              <w:rPr>
                <w:rFonts w:ascii="Calibri" w:eastAsia="Georgia" w:hAnsi="Calibri" w:cs="Calibri"/>
              </w:rPr>
              <w:tab/>
            </w:r>
          </w:p>
        </w:tc>
      </w:tr>
      <w:tr w:rsidR="00700CF0" w:rsidTr="005F647D">
        <w:tc>
          <w:tcPr>
            <w:tcW w:w="8566"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pPr>
            <w:r>
              <w:rPr>
                <w:rFonts w:ascii="Calibri" w:eastAsia="Georgia" w:hAnsi="Calibri" w:cs="Calibri"/>
              </w:rPr>
              <w:t>Língua 2</w:t>
            </w:r>
            <w:r>
              <w:rPr>
                <w:rFonts w:ascii="Calibri" w:eastAsia="Georgia" w:hAnsi="Calibri" w:cs="Calibri"/>
              </w:rPr>
              <w:tab/>
            </w:r>
          </w:p>
        </w:tc>
      </w:tr>
      <w:tr w:rsidR="00700CF0" w:rsidTr="005F647D">
        <w:tc>
          <w:tcPr>
            <w:tcW w:w="8566"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pPr>
            <w:r>
              <w:rPr>
                <w:rFonts w:ascii="Calibri" w:eastAsia="Georgia" w:hAnsi="Calibri" w:cs="Calibri"/>
              </w:rPr>
              <w:t>Língua 3</w:t>
            </w:r>
            <w:r>
              <w:rPr>
                <w:rFonts w:ascii="Calibri" w:eastAsia="Georgia" w:hAnsi="Calibri" w:cs="Calibri"/>
              </w:rPr>
              <w:tab/>
            </w:r>
          </w:p>
        </w:tc>
      </w:tr>
    </w:tbl>
    <w:p w:rsidR="00700CF0" w:rsidRPr="0018325E" w:rsidRDefault="00700CF0" w:rsidP="00700CF0">
      <w:pPr>
        <w:spacing w:before="0" w:after="0" w:line="240" w:lineRule="auto"/>
        <w:rPr>
          <w:rFonts w:asciiTheme="minorHAnsi" w:eastAsia="Georgia" w:hAnsiTheme="minorHAnsi" w:cstheme="minorHAnsi"/>
        </w:rPr>
      </w:pPr>
    </w:p>
    <w:p w:rsidR="00700CF0" w:rsidRPr="0018325E" w:rsidRDefault="00700CF0" w:rsidP="007048F4">
      <w:pPr>
        <w:widowControl/>
        <w:numPr>
          <w:ilvl w:val="0"/>
          <w:numId w:val="19"/>
        </w:numPr>
        <w:spacing w:before="0" w:after="0" w:line="240" w:lineRule="auto"/>
        <w:ind w:left="0" w:firstLine="0"/>
        <w:contextualSpacing/>
        <w:jc w:val="left"/>
        <w:rPr>
          <w:rFonts w:asciiTheme="minorHAnsi" w:eastAsia="Georgia" w:hAnsiTheme="minorHAnsi" w:cstheme="minorHAnsi"/>
          <w:sz w:val="18"/>
          <w:szCs w:val="18"/>
        </w:rPr>
      </w:pPr>
      <w:r w:rsidRPr="0018325E">
        <w:rPr>
          <w:rFonts w:asciiTheme="minorHAnsi" w:eastAsia="Georgia" w:hAnsiTheme="minorHAnsi" w:cstheme="minorHAnsi"/>
          <w:shd w:val="clear" w:color="auto" w:fill="B4A7D6"/>
        </w:rPr>
        <w:t>Para as línguas adquiridas como segunda língua, indique:</w:t>
      </w:r>
    </w:p>
    <w:p w:rsidR="0018325E" w:rsidRDefault="00700CF0" w:rsidP="00700CF0">
      <w:pPr>
        <w:spacing w:before="0" w:after="0" w:line="240" w:lineRule="auto"/>
        <w:rPr>
          <w:rFonts w:ascii="Calibri" w:hAnsi="Calibri" w:cs="Calibri"/>
          <w:sz w:val="18"/>
          <w:szCs w:val="18"/>
        </w:rPr>
      </w:pPr>
      <w:r>
        <w:rPr>
          <w:rFonts w:ascii="Calibri" w:eastAsia="Georgia" w:hAnsi="Calibri" w:cs="Calibri"/>
          <w:sz w:val="18"/>
          <w:szCs w:val="18"/>
        </w:rPr>
        <w:t>Preencha com as informações requeridas quanto à</w:t>
      </w:r>
      <w:r>
        <w:rPr>
          <w:rFonts w:ascii="Calibri" w:hAnsi="Calibri" w:cs="Calibri"/>
          <w:sz w:val="18"/>
          <w:szCs w:val="18"/>
        </w:rPr>
        <w:t xml:space="preserve"> aquisição da segunda língua:</w:t>
      </w:r>
    </w:p>
    <w:p w:rsidR="0018325E" w:rsidRPr="0018325E" w:rsidRDefault="00700CF0" w:rsidP="0018325E">
      <w:pPr>
        <w:pStyle w:val="PargrafodaLista"/>
        <w:numPr>
          <w:ilvl w:val="0"/>
          <w:numId w:val="35"/>
        </w:numPr>
        <w:spacing w:before="0" w:after="0"/>
        <w:rPr>
          <w:rFonts w:ascii="Calibri" w:hAnsi="Calibri" w:cs="Calibri"/>
          <w:sz w:val="18"/>
          <w:szCs w:val="18"/>
          <w:lang w:val="pt-BR"/>
        </w:rPr>
      </w:pPr>
      <w:r w:rsidRPr="0018325E">
        <w:rPr>
          <w:rFonts w:ascii="Calibri" w:hAnsi="Calibri" w:cs="Calibri"/>
          <w:sz w:val="18"/>
          <w:szCs w:val="18"/>
          <w:lang w:val="pt-BR"/>
        </w:rPr>
        <w:t xml:space="preserve">identifique a língua </w:t>
      </w:r>
      <w:r w:rsidR="0018325E" w:rsidRPr="0018325E">
        <w:rPr>
          <w:rFonts w:ascii="Calibri" w:hAnsi="Calibri" w:cs="Calibri"/>
          <w:sz w:val="18"/>
          <w:szCs w:val="18"/>
          <w:lang w:val="pt-BR"/>
        </w:rPr>
        <w:t>por meio da sua denominação</w:t>
      </w:r>
      <w:r w:rsidRPr="0018325E">
        <w:rPr>
          <w:rFonts w:ascii="Calibri" w:hAnsi="Calibri" w:cs="Calibri"/>
          <w:sz w:val="18"/>
          <w:szCs w:val="18"/>
          <w:lang w:val="pt-BR"/>
        </w:rPr>
        <w:t xml:space="preserve">; </w:t>
      </w:r>
    </w:p>
    <w:p w:rsidR="0018325E" w:rsidRPr="0018325E" w:rsidRDefault="0018325E" w:rsidP="0018325E">
      <w:pPr>
        <w:pStyle w:val="PargrafodaLista"/>
        <w:numPr>
          <w:ilvl w:val="0"/>
          <w:numId w:val="35"/>
        </w:numPr>
        <w:spacing w:before="0" w:after="0"/>
        <w:rPr>
          <w:rFonts w:ascii="Calibri" w:eastAsia="Georgia" w:hAnsi="Calibri" w:cs="Calibri"/>
          <w:sz w:val="18"/>
          <w:szCs w:val="18"/>
          <w:lang w:val="pt-BR"/>
        </w:rPr>
      </w:pPr>
      <w:r>
        <w:rPr>
          <w:rFonts w:ascii="Calibri" w:hAnsi="Calibri" w:cs="Calibri"/>
          <w:sz w:val="18"/>
          <w:szCs w:val="18"/>
          <w:lang w:val="pt-BR"/>
        </w:rPr>
        <w:t xml:space="preserve">informe em que fase da vida ocorre a aquisição dela </w:t>
      </w:r>
      <w:r w:rsidR="00700CF0" w:rsidRPr="0018325E">
        <w:rPr>
          <w:rFonts w:ascii="Calibri" w:hAnsi="Calibri" w:cs="Calibri"/>
          <w:sz w:val="18"/>
          <w:szCs w:val="18"/>
          <w:lang w:val="pt-BR"/>
        </w:rPr>
        <w:t>(</w:t>
      </w:r>
      <w:r>
        <w:rPr>
          <w:rFonts w:ascii="Calibri" w:hAnsi="Calibri" w:cs="Calibri"/>
          <w:sz w:val="18"/>
          <w:szCs w:val="18"/>
          <w:lang w:val="pt-BR"/>
        </w:rPr>
        <w:t xml:space="preserve">por exemplo, </w:t>
      </w:r>
      <w:r w:rsidR="00700CF0" w:rsidRPr="0018325E">
        <w:rPr>
          <w:rFonts w:ascii="Calibri" w:hAnsi="Calibri" w:cs="Calibri"/>
          <w:sz w:val="18"/>
          <w:szCs w:val="18"/>
          <w:lang w:val="pt-BR"/>
        </w:rPr>
        <w:t>na infância, na idade escolar, na fase adulta, etc.);</w:t>
      </w:r>
      <w:r>
        <w:rPr>
          <w:rFonts w:ascii="Calibri" w:hAnsi="Calibri" w:cs="Calibri"/>
          <w:sz w:val="18"/>
          <w:szCs w:val="18"/>
          <w:lang w:val="pt-BR"/>
        </w:rPr>
        <w:t xml:space="preserve"> e</w:t>
      </w:r>
    </w:p>
    <w:p w:rsidR="0018325E" w:rsidRPr="0018325E" w:rsidRDefault="00700CF0" w:rsidP="0018325E">
      <w:pPr>
        <w:pStyle w:val="PargrafodaLista"/>
        <w:numPr>
          <w:ilvl w:val="0"/>
          <w:numId w:val="35"/>
        </w:numPr>
        <w:spacing w:before="0" w:after="0"/>
        <w:rPr>
          <w:rFonts w:ascii="Calibri" w:eastAsia="Georgia" w:hAnsi="Calibri" w:cs="Calibri"/>
          <w:sz w:val="18"/>
          <w:szCs w:val="18"/>
        </w:rPr>
      </w:pPr>
      <w:r w:rsidRPr="0018325E">
        <w:rPr>
          <w:rFonts w:ascii="Calibri" w:hAnsi="Calibri" w:cs="Calibri"/>
          <w:sz w:val="18"/>
          <w:szCs w:val="18"/>
          <w:lang w:val="pt-BR"/>
        </w:rPr>
        <w:t>em que situações sociais (onde e com quem) a língua é geralmente adquirida (em casa com os pais, nas ruas com amigos, na escola, etc.).</w:t>
      </w:r>
    </w:p>
    <w:p w:rsidR="00700CF0" w:rsidRPr="0018325E" w:rsidRDefault="00700CF0" w:rsidP="0018325E">
      <w:pPr>
        <w:pStyle w:val="PargrafodaLista"/>
        <w:spacing w:before="0" w:after="0"/>
        <w:ind w:left="765"/>
        <w:rPr>
          <w:rFonts w:ascii="Calibri" w:eastAsia="Georgia" w:hAnsi="Calibri" w:cs="Calibri"/>
          <w:sz w:val="18"/>
          <w:szCs w:val="18"/>
          <w:lang w:val="pt-BR"/>
        </w:rPr>
      </w:pPr>
      <w:r w:rsidRPr="0018325E">
        <w:rPr>
          <w:rFonts w:ascii="Calibri" w:hAnsi="Calibri" w:cs="Calibri"/>
          <w:sz w:val="18"/>
          <w:szCs w:val="18"/>
          <w:lang w:val="pt-BR"/>
        </w:rPr>
        <w:t>Crie</w:t>
      </w:r>
      <w:r w:rsidR="0018325E" w:rsidRPr="0018325E">
        <w:rPr>
          <w:rFonts w:ascii="Calibri" w:hAnsi="Calibri" w:cs="Calibri"/>
          <w:sz w:val="18"/>
          <w:szCs w:val="18"/>
          <w:lang w:val="pt-BR"/>
        </w:rPr>
        <w:t>, se necess</w:t>
      </w:r>
      <w:r w:rsidR="0018325E">
        <w:rPr>
          <w:rFonts w:ascii="Calibri" w:hAnsi="Calibri" w:cs="Calibri"/>
          <w:sz w:val="18"/>
          <w:szCs w:val="18"/>
          <w:lang w:val="pt-BR"/>
        </w:rPr>
        <w:t>ário,</w:t>
      </w:r>
      <w:r w:rsidRPr="0018325E">
        <w:rPr>
          <w:rFonts w:ascii="Calibri" w:hAnsi="Calibri" w:cs="Calibri"/>
          <w:sz w:val="18"/>
          <w:szCs w:val="18"/>
          <w:lang w:val="pt-BR"/>
        </w:rPr>
        <w:t xml:space="preserve"> novas tabelas para incluir mais línguas</w:t>
      </w:r>
      <w:r w:rsidR="0018325E">
        <w:rPr>
          <w:rFonts w:ascii="Calibri" w:hAnsi="Calibri" w:cs="Calibri"/>
          <w:sz w:val="18"/>
          <w:szCs w:val="18"/>
          <w:lang w:val="pt-BR"/>
        </w:rPr>
        <w:t>.</w:t>
      </w:r>
    </w:p>
    <w:p w:rsidR="00700CF0" w:rsidRDefault="00700CF0" w:rsidP="00700CF0">
      <w:pPr>
        <w:spacing w:before="0" w:after="0" w:line="240" w:lineRule="auto"/>
        <w:rPr>
          <w:rFonts w:ascii="Calibri" w:eastAsia="Georgia" w:hAnsi="Calibri" w:cs="Calibri"/>
          <w:sz w:val="18"/>
          <w:szCs w:val="18"/>
        </w:rPr>
      </w:pPr>
    </w:p>
    <w:tbl>
      <w:tblPr>
        <w:tblW w:w="0" w:type="auto"/>
        <w:tblInd w:w="103" w:type="dxa"/>
        <w:tblLayout w:type="fixed"/>
        <w:tblCellMar>
          <w:left w:w="103" w:type="dxa"/>
        </w:tblCellMar>
        <w:tblLook w:val="0000" w:firstRow="0" w:lastRow="0" w:firstColumn="0" w:lastColumn="0" w:noHBand="0" w:noVBand="0"/>
      </w:tblPr>
      <w:tblGrid>
        <w:gridCol w:w="5952"/>
        <w:gridCol w:w="2612"/>
      </w:tblGrid>
      <w:tr w:rsidR="00700CF0" w:rsidTr="005F647D">
        <w:tc>
          <w:tcPr>
            <w:tcW w:w="5952"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 xml:space="preserve">Língua: </w:t>
            </w:r>
          </w:p>
        </w:tc>
        <w:tc>
          <w:tcPr>
            <w:tcW w:w="2612"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eastAsia="Georgia" w:hAnsi="Calibri" w:cs="Calibri"/>
              </w:rPr>
            </w:pPr>
          </w:p>
        </w:tc>
      </w:tr>
      <w:tr w:rsidR="00700CF0" w:rsidTr="005F647D">
        <w:tc>
          <w:tcPr>
            <w:tcW w:w="5952"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Em que fase da vida dos indivíduos a língua é adquirida?</w:t>
            </w:r>
          </w:p>
        </w:tc>
        <w:tc>
          <w:tcPr>
            <w:tcW w:w="2612"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eastAsia="Georgia" w:hAnsi="Calibri" w:cs="Calibri"/>
              </w:rPr>
            </w:pPr>
          </w:p>
        </w:tc>
      </w:tr>
      <w:tr w:rsidR="00700CF0" w:rsidTr="005F647D">
        <w:tc>
          <w:tcPr>
            <w:tcW w:w="5952"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Em que contextos sociais ela está sendo adquirida?</w:t>
            </w:r>
          </w:p>
        </w:tc>
        <w:tc>
          <w:tcPr>
            <w:tcW w:w="2612"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eastAsia="Georgia" w:hAnsi="Calibri" w:cs="Calibri"/>
              </w:rPr>
            </w:pPr>
          </w:p>
        </w:tc>
      </w:tr>
    </w:tbl>
    <w:p w:rsidR="00700CF0" w:rsidRDefault="00700CF0" w:rsidP="00700CF0">
      <w:pPr>
        <w:spacing w:before="0" w:after="0" w:line="240" w:lineRule="auto"/>
        <w:rPr>
          <w:rFonts w:ascii="Calibri" w:eastAsia="Georgia" w:hAnsi="Calibri" w:cs="Calibri"/>
        </w:rPr>
      </w:pPr>
    </w:p>
    <w:p w:rsidR="00700CF0" w:rsidRPr="0018325E" w:rsidRDefault="00700CF0" w:rsidP="0018325E">
      <w:pPr>
        <w:pStyle w:val="PargrafodaLista"/>
        <w:numPr>
          <w:ilvl w:val="0"/>
          <w:numId w:val="19"/>
        </w:numPr>
        <w:spacing w:before="0" w:after="0"/>
        <w:ind w:hanging="720"/>
        <w:rPr>
          <w:rFonts w:ascii="Calibri" w:eastAsia="Georgia" w:hAnsi="Calibri" w:cs="Calibri"/>
          <w:sz w:val="18"/>
          <w:szCs w:val="18"/>
          <w:lang w:val="pt-BR"/>
        </w:rPr>
      </w:pPr>
      <w:r w:rsidRPr="0018325E">
        <w:rPr>
          <w:rFonts w:ascii="Calibri" w:eastAsia="Georgia" w:hAnsi="Calibri" w:cs="Calibri"/>
          <w:lang w:val="pt-BR"/>
        </w:rPr>
        <w:t xml:space="preserve">Há diferenças notáveis entre a aquisição da língua de referência em diferentes localidades investigadas? </w:t>
      </w:r>
      <w:r w:rsidRPr="0018325E">
        <w:rPr>
          <w:rFonts w:ascii="Calibri" w:eastAsia="Georgia" w:hAnsi="Calibri" w:cs="Calibri"/>
          <w:lang w:val="pt-BR"/>
        </w:rPr>
        <w:tab/>
      </w:r>
    </w:p>
    <w:p w:rsidR="00700CF0" w:rsidRDefault="00700CF0" w:rsidP="00700CF0">
      <w:pPr>
        <w:spacing w:before="0" w:after="0" w:line="240" w:lineRule="auto"/>
      </w:pPr>
      <w:r>
        <w:rPr>
          <w:rFonts w:ascii="Calibri" w:eastAsia="Georgia" w:hAnsi="Calibri" w:cs="Calibri"/>
          <w:sz w:val="18"/>
          <w:szCs w:val="18"/>
        </w:rPr>
        <w:t>No quadro abaixo identifique as localidades e em que elas se diferenciam.</w:t>
      </w:r>
    </w:p>
    <w:tbl>
      <w:tblPr>
        <w:tblW w:w="0" w:type="auto"/>
        <w:tblInd w:w="-15" w:type="dxa"/>
        <w:tblLayout w:type="fixed"/>
        <w:tblLook w:val="0000" w:firstRow="0" w:lastRow="0" w:firstColumn="0" w:lastColumn="0" w:noHBand="0" w:noVBand="0"/>
      </w:tblPr>
      <w:tblGrid>
        <w:gridCol w:w="8886"/>
      </w:tblGrid>
      <w:tr w:rsidR="00700CF0" w:rsidTr="005F647D">
        <w:tc>
          <w:tcPr>
            <w:tcW w:w="8886" w:type="dxa"/>
            <w:tcBorders>
              <w:top w:val="single" w:sz="4" w:space="0" w:color="000000"/>
              <w:left w:val="single" w:sz="4" w:space="0" w:color="000000"/>
              <w:bottom w:val="single" w:sz="4" w:space="0" w:color="000000"/>
              <w:right w:val="single" w:sz="4" w:space="0" w:color="000000"/>
            </w:tcBorders>
            <w:shd w:val="clear" w:color="auto" w:fill="auto"/>
          </w:tcPr>
          <w:p w:rsidR="00700CF0" w:rsidRDefault="00700CF0" w:rsidP="005F647D">
            <w:pPr>
              <w:snapToGrid w:val="0"/>
              <w:spacing w:before="0" w:after="0" w:line="240" w:lineRule="auto"/>
            </w:pPr>
          </w:p>
          <w:p w:rsidR="00700CF0" w:rsidRDefault="00700CF0" w:rsidP="005F647D">
            <w:pPr>
              <w:spacing w:before="0" w:after="0" w:line="240" w:lineRule="auto"/>
              <w:rPr>
                <w:rFonts w:ascii="Calibri" w:eastAsia="Georgia" w:hAnsi="Calibri" w:cs="Calibri"/>
              </w:rPr>
            </w:pPr>
          </w:p>
          <w:p w:rsidR="00700CF0" w:rsidRDefault="00700CF0" w:rsidP="005F647D">
            <w:pPr>
              <w:spacing w:before="0" w:after="0" w:line="240" w:lineRule="auto"/>
              <w:rPr>
                <w:rFonts w:ascii="Calibri" w:eastAsia="Georgia" w:hAnsi="Calibri" w:cs="Calibri"/>
              </w:rPr>
            </w:pPr>
          </w:p>
        </w:tc>
      </w:tr>
    </w:tbl>
    <w:p w:rsidR="00700CF0" w:rsidRDefault="00700CF0" w:rsidP="00700CF0">
      <w:pPr>
        <w:spacing w:before="0" w:after="0" w:line="240" w:lineRule="auto"/>
        <w:rPr>
          <w:rFonts w:ascii="Calibri" w:eastAsia="Georgia" w:hAnsi="Calibri" w:cs="Calibri"/>
        </w:rPr>
      </w:pPr>
    </w:p>
    <w:p w:rsidR="00700CF0" w:rsidRDefault="00700CF0" w:rsidP="00700CF0">
      <w:pPr>
        <w:pStyle w:val="Subttulo"/>
        <w:rPr>
          <w:sz w:val="18"/>
          <w:szCs w:val="18"/>
        </w:rPr>
      </w:pPr>
      <w:bookmarkStart w:id="37" w:name="_Toc403403532"/>
      <w:r>
        <w:t>3. Transmissão da língua de referência</w:t>
      </w:r>
      <w:bookmarkEnd w:id="37"/>
    </w:p>
    <w:p w:rsidR="00700CF0" w:rsidRDefault="0018325E" w:rsidP="00700CF0">
      <w:pPr>
        <w:spacing w:before="0" w:after="0" w:line="240" w:lineRule="auto"/>
        <w:rPr>
          <w:rFonts w:ascii="Calibri" w:eastAsia="Georgia" w:hAnsi="Calibri" w:cs="Calibri"/>
          <w:b/>
          <w:shd w:val="clear" w:color="auto" w:fill="B4A7D6"/>
        </w:rPr>
      </w:pPr>
      <w:r>
        <w:rPr>
          <w:rFonts w:ascii="Calibri" w:hAnsi="Calibri" w:cs="Calibri"/>
          <w:sz w:val="18"/>
          <w:szCs w:val="18"/>
        </w:rPr>
        <w:t xml:space="preserve">Esta </w:t>
      </w:r>
      <w:r w:rsidR="00700CF0">
        <w:rPr>
          <w:rFonts w:ascii="Calibri" w:hAnsi="Calibri" w:cs="Calibri"/>
          <w:sz w:val="18"/>
          <w:szCs w:val="18"/>
        </w:rPr>
        <w:t>seção contém duas entradas distintas de dados: na primeira</w:t>
      </w:r>
      <w:r>
        <w:rPr>
          <w:rFonts w:ascii="Calibri" w:hAnsi="Calibri" w:cs="Calibri"/>
          <w:sz w:val="18"/>
          <w:szCs w:val="18"/>
        </w:rPr>
        <w:t>,</w:t>
      </w:r>
      <w:r w:rsidR="00700CF0">
        <w:rPr>
          <w:rFonts w:ascii="Calibri" w:hAnsi="Calibri" w:cs="Calibri"/>
          <w:sz w:val="18"/>
          <w:szCs w:val="18"/>
        </w:rPr>
        <w:t xml:space="preserve"> são requeridos os números absolutos e </w:t>
      </w:r>
      <w:r>
        <w:rPr>
          <w:rFonts w:ascii="Calibri" w:hAnsi="Calibri" w:cs="Calibri"/>
          <w:sz w:val="18"/>
          <w:szCs w:val="18"/>
        </w:rPr>
        <w:t xml:space="preserve">o </w:t>
      </w:r>
      <w:r w:rsidR="00700CF0">
        <w:rPr>
          <w:rFonts w:ascii="Calibri" w:hAnsi="Calibri" w:cs="Calibri"/>
          <w:sz w:val="18"/>
          <w:szCs w:val="18"/>
        </w:rPr>
        <w:t>percentual de falantes fluentes, parciais e não falantes em cinco faixas etárias. A segunda questão é focada na transmissão da língua de referência para a qual cada inventário indicará o grau correspondente dentre aqueles apresentados, além de uma breve justificativa para a seleção do grau (no quadro observações).</w:t>
      </w:r>
    </w:p>
    <w:p w:rsidR="00700CF0" w:rsidRDefault="00700CF0" w:rsidP="00700CF0">
      <w:pPr>
        <w:spacing w:before="0" w:after="0" w:line="240" w:lineRule="auto"/>
        <w:rPr>
          <w:rFonts w:ascii="Calibri" w:eastAsia="Georgia" w:hAnsi="Calibri" w:cs="Calibri"/>
          <w:b/>
          <w:shd w:val="clear" w:color="auto" w:fill="B4A7D6"/>
        </w:rPr>
      </w:pPr>
    </w:p>
    <w:p w:rsidR="00700CF0" w:rsidRDefault="00700CF0" w:rsidP="00700CF0">
      <w:pPr>
        <w:pStyle w:val="Ttulo31"/>
        <w:rPr>
          <w:rFonts w:eastAsia="Georgia"/>
          <w:sz w:val="18"/>
          <w:szCs w:val="18"/>
        </w:rPr>
      </w:pPr>
      <w:r>
        <w:rPr>
          <w:shd w:val="clear" w:color="auto" w:fill="B4A7D6"/>
        </w:rPr>
        <w:t>3.1 Taxa de transmissão</w:t>
      </w:r>
    </w:p>
    <w:p w:rsidR="00700CF0" w:rsidRDefault="00700CF0" w:rsidP="00700CF0">
      <w:pPr>
        <w:spacing w:before="0" w:after="0" w:line="240" w:lineRule="auto"/>
        <w:rPr>
          <w:rFonts w:ascii="Calibri" w:eastAsia="Georgia" w:hAnsi="Calibri" w:cs="Calibri"/>
          <w:sz w:val="18"/>
          <w:szCs w:val="18"/>
        </w:rPr>
      </w:pPr>
      <w:r>
        <w:rPr>
          <w:rFonts w:ascii="Calibri" w:eastAsia="Georgia" w:hAnsi="Calibri" w:cs="Calibri"/>
          <w:sz w:val="18"/>
          <w:szCs w:val="18"/>
        </w:rPr>
        <w:t xml:space="preserve">Com base em seu levantamento demográfico, indique os tipos de falantes para cada faixa etária em números absolutos e porcentagem. Na seção 5.5 do volume </w:t>
      </w:r>
      <w:r w:rsidR="0018325E">
        <w:rPr>
          <w:rFonts w:ascii="Calibri" w:eastAsia="Georgia" w:hAnsi="Calibri" w:cs="Calibri"/>
          <w:sz w:val="18"/>
          <w:szCs w:val="18"/>
        </w:rPr>
        <w:t>1</w:t>
      </w:r>
      <w:r>
        <w:rPr>
          <w:rFonts w:ascii="Calibri" w:eastAsia="Georgia" w:hAnsi="Calibri" w:cs="Calibri"/>
          <w:sz w:val="18"/>
          <w:szCs w:val="18"/>
        </w:rPr>
        <w:t xml:space="preserve"> trazemos algumas sugestões caso a identificação da idade dos indivíduos seja um problema para certos inventários.</w:t>
      </w:r>
    </w:p>
    <w:p w:rsidR="00700CF0" w:rsidRDefault="00700CF0" w:rsidP="00700CF0">
      <w:pPr>
        <w:spacing w:before="0" w:after="0" w:line="240" w:lineRule="auto"/>
        <w:rPr>
          <w:rFonts w:ascii="Calibri" w:eastAsia="Georgia" w:hAnsi="Calibri" w:cs="Calibri"/>
          <w:sz w:val="18"/>
          <w:szCs w:val="18"/>
        </w:rPr>
      </w:pPr>
    </w:p>
    <w:tbl>
      <w:tblPr>
        <w:tblW w:w="0" w:type="auto"/>
        <w:tblInd w:w="-30" w:type="dxa"/>
        <w:tblLayout w:type="fixed"/>
        <w:tblCellMar>
          <w:top w:w="100" w:type="dxa"/>
          <w:left w:w="80" w:type="dxa"/>
          <w:bottom w:w="100" w:type="dxa"/>
          <w:right w:w="100" w:type="dxa"/>
        </w:tblCellMar>
        <w:tblLook w:val="0000" w:firstRow="0" w:lastRow="0" w:firstColumn="0" w:lastColumn="0" w:noHBand="0" w:noVBand="0"/>
      </w:tblPr>
      <w:tblGrid>
        <w:gridCol w:w="1920"/>
        <w:gridCol w:w="1029"/>
        <w:gridCol w:w="1028"/>
        <w:gridCol w:w="1083"/>
        <w:gridCol w:w="1118"/>
        <w:gridCol w:w="1028"/>
        <w:gridCol w:w="1674"/>
      </w:tblGrid>
      <w:tr w:rsidR="00700CF0" w:rsidTr="005F647D">
        <w:tc>
          <w:tcPr>
            <w:tcW w:w="1920" w:type="dxa"/>
            <w:tcBorders>
              <w:top w:val="single" w:sz="8" w:space="0" w:color="000080"/>
              <w:left w:val="single" w:sz="8" w:space="0" w:color="000080"/>
              <w:bottom w:val="single" w:sz="8" w:space="0" w:color="000080"/>
            </w:tcBorders>
            <w:shd w:val="clear" w:color="auto" w:fill="FFFFFF"/>
          </w:tcPr>
          <w:p w:rsidR="00700CF0" w:rsidRDefault="00700CF0" w:rsidP="005F647D">
            <w:pPr>
              <w:snapToGrid w:val="0"/>
              <w:spacing w:before="0" w:after="0" w:line="240" w:lineRule="auto"/>
              <w:jc w:val="center"/>
              <w:rPr>
                <w:rFonts w:ascii="Calibri" w:hAnsi="Calibri" w:cs="Calibri"/>
              </w:rPr>
            </w:pPr>
          </w:p>
        </w:tc>
        <w:tc>
          <w:tcPr>
            <w:tcW w:w="2057" w:type="dxa"/>
            <w:gridSpan w:val="2"/>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jc w:val="center"/>
              <w:rPr>
                <w:rFonts w:ascii="Calibri" w:eastAsia="Georgia" w:hAnsi="Calibri" w:cs="Calibri"/>
              </w:rPr>
            </w:pPr>
            <w:r>
              <w:rPr>
                <w:rFonts w:ascii="Calibri" w:eastAsia="Georgia" w:hAnsi="Calibri" w:cs="Calibri"/>
              </w:rPr>
              <w:t>Falantes Fluentes [1]</w:t>
            </w:r>
          </w:p>
        </w:tc>
        <w:tc>
          <w:tcPr>
            <w:tcW w:w="2201" w:type="dxa"/>
            <w:gridSpan w:val="2"/>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jc w:val="center"/>
              <w:rPr>
                <w:rFonts w:ascii="Calibri" w:eastAsia="Georgia" w:hAnsi="Calibri" w:cs="Calibri"/>
              </w:rPr>
            </w:pPr>
            <w:r>
              <w:rPr>
                <w:rFonts w:ascii="Calibri" w:eastAsia="Georgia" w:hAnsi="Calibri" w:cs="Calibri"/>
              </w:rPr>
              <w:t>Falantes com proficiência parcial [2]</w:t>
            </w:r>
          </w:p>
        </w:tc>
        <w:tc>
          <w:tcPr>
            <w:tcW w:w="2702" w:type="dxa"/>
            <w:gridSpan w:val="2"/>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pacing w:before="0" w:after="0" w:line="240" w:lineRule="auto"/>
              <w:jc w:val="center"/>
            </w:pPr>
            <w:r>
              <w:rPr>
                <w:rFonts w:ascii="Calibri" w:eastAsia="Georgia" w:hAnsi="Calibri" w:cs="Calibri"/>
              </w:rPr>
              <w:t>Não falantes [3]</w:t>
            </w:r>
          </w:p>
        </w:tc>
      </w:tr>
      <w:tr w:rsidR="00700CF0" w:rsidTr="005F647D">
        <w:tblPrEx>
          <w:tblCellMar>
            <w:top w:w="0" w:type="dxa"/>
            <w:left w:w="10" w:type="dxa"/>
            <w:bottom w:w="0" w:type="dxa"/>
            <w:right w:w="10" w:type="dxa"/>
          </w:tblCellMar>
        </w:tblPrEx>
        <w:tc>
          <w:tcPr>
            <w:tcW w:w="1920" w:type="dxa"/>
            <w:tcBorders>
              <w:top w:val="single" w:sz="8" w:space="0" w:color="000080"/>
              <w:left w:val="single" w:sz="8" w:space="0" w:color="000080"/>
              <w:bottom w:val="single" w:sz="8" w:space="0" w:color="000080"/>
            </w:tcBorders>
            <w:shd w:val="clear" w:color="auto" w:fill="FFFFFF"/>
          </w:tcPr>
          <w:p w:rsidR="00700CF0" w:rsidRDefault="00700CF0" w:rsidP="005F647D">
            <w:pPr>
              <w:snapToGrid w:val="0"/>
              <w:spacing w:before="0" w:after="0" w:line="240" w:lineRule="auto"/>
              <w:jc w:val="center"/>
              <w:rPr>
                <w:rFonts w:ascii="Calibri" w:eastAsia="Georgia" w:hAnsi="Calibri" w:cs="Calibri"/>
                <w:sz w:val="16"/>
                <w:szCs w:val="16"/>
              </w:rPr>
            </w:pPr>
          </w:p>
        </w:tc>
        <w:tc>
          <w:tcPr>
            <w:tcW w:w="1029"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jc w:val="center"/>
              <w:rPr>
                <w:rFonts w:ascii="Calibri" w:hAnsi="Calibri" w:cs="Calibri"/>
                <w:sz w:val="16"/>
                <w:szCs w:val="16"/>
              </w:rPr>
            </w:pPr>
            <w:r>
              <w:rPr>
                <w:rFonts w:ascii="Calibri" w:hAnsi="Calibri" w:cs="Calibri"/>
                <w:sz w:val="16"/>
                <w:szCs w:val="16"/>
              </w:rPr>
              <w:t>Nº absoluto</w:t>
            </w:r>
          </w:p>
        </w:tc>
        <w:tc>
          <w:tcPr>
            <w:tcW w:w="1028" w:type="dxa"/>
            <w:tcBorders>
              <w:top w:val="single" w:sz="8" w:space="0" w:color="000080"/>
              <w:left w:val="single" w:sz="4" w:space="0" w:color="000080"/>
              <w:bottom w:val="single" w:sz="8" w:space="0" w:color="000080"/>
            </w:tcBorders>
            <w:shd w:val="clear" w:color="auto" w:fill="FFFFFF"/>
          </w:tcPr>
          <w:p w:rsidR="00700CF0" w:rsidRDefault="00700CF0" w:rsidP="005F647D">
            <w:pPr>
              <w:spacing w:before="0" w:after="0" w:line="240" w:lineRule="auto"/>
              <w:jc w:val="center"/>
              <w:rPr>
                <w:rFonts w:ascii="Calibri" w:hAnsi="Calibri" w:cs="Calibri"/>
                <w:sz w:val="16"/>
                <w:szCs w:val="16"/>
              </w:rPr>
            </w:pPr>
            <w:r>
              <w:rPr>
                <w:rFonts w:ascii="Calibri" w:hAnsi="Calibri" w:cs="Calibri"/>
                <w:sz w:val="16"/>
                <w:szCs w:val="16"/>
              </w:rPr>
              <w:t>Percentual</w:t>
            </w:r>
          </w:p>
        </w:tc>
        <w:tc>
          <w:tcPr>
            <w:tcW w:w="1083"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jc w:val="center"/>
              <w:rPr>
                <w:rFonts w:ascii="Calibri" w:hAnsi="Calibri" w:cs="Calibri"/>
                <w:sz w:val="16"/>
                <w:szCs w:val="16"/>
              </w:rPr>
            </w:pPr>
            <w:r>
              <w:rPr>
                <w:rFonts w:ascii="Calibri" w:hAnsi="Calibri" w:cs="Calibri"/>
                <w:sz w:val="16"/>
                <w:szCs w:val="16"/>
              </w:rPr>
              <w:t>Nº absoluto</w:t>
            </w:r>
          </w:p>
        </w:tc>
        <w:tc>
          <w:tcPr>
            <w:tcW w:w="1118" w:type="dxa"/>
            <w:tcBorders>
              <w:top w:val="single" w:sz="8" w:space="0" w:color="000080"/>
              <w:left w:val="single" w:sz="4" w:space="0" w:color="000080"/>
              <w:bottom w:val="single" w:sz="8" w:space="0" w:color="000080"/>
            </w:tcBorders>
            <w:shd w:val="clear" w:color="auto" w:fill="FFFFFF"/>
          </w:tcPr>
          <w:p w:rsidR="00700CF0" w:rsidRDefault="00700CF0" w:rsidP="005F647D">
            <w:pPr>
              <w:spacing w:before="0" w:after="0" w:line="240" w:lineRule="auto"/>
              <w:jc w:val="center"/>
              <w:rPr>
                <w:rFonts w:ascii="Calibri" w:hAnsi="Calibri" w:cs="Calibri"/>
                <w:sz w:val="16"/>
                <w:szCs w:val="16"/>
              </w:rPr>
            </w:pPr>
            <w:r>
              <w:rPr>
                <w:rFonts w:ascii="Calibri" w:hAnsi="Calibri" w:cs="Calibri"/>
                <w:sz w:val="16"/>
                <w:szCs w:val="16"/>
              </w:rPr>
              <w:t>Percentual</w:t>
            </w:r>
          </w:p>
        </w:tc>
        <w:tc>
          <w:tcPr>
            <w:tcW w:w="1028"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jc w:val="center"/>
              <w:rPr>
                <w:rFonts w:ascii="Calibri" w:hAnsi="Calibri" w:cs="Calibri"/>
                <w:sz w:val="16"/>
                <w:szCs w:val="16"/>
              </w:rPr>
            </w:pPr>
            <w:r>
              <w:rPr>
                <w:rFonts w:ascii="Calibri" w:hAnsi="Calibri" w:cs="Calibri"/>
                <w:sz w:val="16"/>
                <w:szCs w:val="16"/>
              </w:rPr>
              <w:t>Nº absoluto</w:t>
            </w:r>
          </w:p>
        </w:tc>
        <w:tc>
          <w:tcPr>
            <w:tcW w:w="1674" w:type="dxa"/>
            <w:tcBorders>
              <w:top w:val="single" w:sz="8" w:space="0" w:color="000080"/>
              <w:left w:val="single" w:sz="4" w:space="0" w:color="000080"/>
              <w:bottom w:val="single" w:sz="8" w:space="0" w:color="000080"/>
              <w:right w:val="single" w:sz="8" w:space="0" w:color="000080"/>
            </w:tcBorders>
            <w:shd w:val="clear" w:color="auto" w:fill="FFFFFF"/>
          </w:tcPr>
          <w:p w:rsidR="00700CF0" w:rsidRDefault="00700CF0" w:rsidP="005F647D">
            <w:pPr>
              <w:spacing w:before="0" w:after="0" w:line="240" w:lineRule="auto"/>
              <w:jc w:val="center"/>
            </w:pPr>
            <w:r>
              <w:rPr>
                <w:rFonts w:ascii="Calibri" w:hAnsi="Calibri" w:cs="Calibri"/>
                <w:sz w:val="16"/>
                <w:szCs w:val="16"/>
              </w:rPr>
              <w:t>Percentual</w:t>
            </w:r>
          </w:p>
        </w:tc>
      </w:tr>
      <w:tr w:rsidR="00700CF0" w:rsidTr="005F647D">
        <w:tblPrEx>
          <w:tblCellMar>
            <w:top w:w="0" w:type="dxa"/>
            <w:left w:w="10" w:type="dxa"/>
            <w:bottom w:w="0" w:type="dxa"/>
            <w:right w:w="10" w:type="dxa"/>
          </w:tblCellMar>
        </w:tblPrEx>
        <w:tc>
          <w:tcPr>
            <w:tcW w:w="1920"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Infância</w:t>
            </w:r>
          </w:p>
          <w:p w:rsidR="00700CF0" w:rsidRDefault="00700CF0" w:rsidP="005F647D">
            <w:pPr>
              <w:spacing w:before="0" w:after="0" w:line="240" w:lineRule="auto"/>
              <w:rPr>
                <w:rFonts w:ascii="Calibri" w:hAnsi="Calibri" w:cs="Calibri"/>
              </w:rPr>
            </w:pPr>
            <w:r>
              <w:rPr>
                <w:rFonts w:ascii="Calibri" w:eastAsia="Georgia" w:hAnsi="Calibri" w:cs="Calibri"/>
              </w:rPr>
              <w:t>0-12</w:t>
            </w:r>
          </w:p>
        </w:tc>
        <w:tc>
          <w:tcPr>
            <w:tcW w:w="1029" w:type="dxa"/>
            <w:tcBorders>
              <w:top w:val="single" w:sz="8" w:space="0" w:color="000080"/>
              <w:left w:val="single" w:sz="8" w:space="0" w:color="000080"/>
              <w:bottom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1028" w:type="dxa"/>
            <w:tcBorders>
              <w:top w:val="single" w:sz="8" w:space="0" w:color="000080"/>
              <w:left w:val="single" w:sz="4" w:space="0" w:color="000080"/>
              <w:bottom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1083" w:type="dxa"/>
            <w:tcBorders>
              <w:top w:val="single" w:sz="8" w:space="0" w:color="000080"/>
              <w:left w:val="single" w:sz="8" w:space="0" w:color="000080"/>
              <w:bottom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1118" w:type="dxa"/>
            <w:tcBorders>
              <w:top w:val="single" w:sz="8" w:space="0" w:color="000080"/>
              <w:left w:val="single" w:sz="4" w:space="0" w:color="000080"/>
              <w:bottom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1028" w:type="dxa"/>
            <w:tcBorders>
              <w:top w:val="single" w:sz="8" w:space="0" w:color="000080"/>
              <w:left w:val="single" w:sz="8" w:space="0" w:color="000080"/>
              <w:bottom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1674" w:type="dxa"/>
            <w:tcBorders>
              <w:top w:val="single" w:sz="8" w:space="0" w:color="000080"/>
              <w:left w:val="single" w:sz="4"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r>
      <w:tr w:rsidR="00700CF0" w:rsidTr="005F647D">
        <w:tblPrEx>
          <w:tblCellMar>
            <w:top w:w="0" w:type="dxa"/>
            <w:left w:w="10" w:type="dxa"/>
            <w:bottom w:w="0" w:type="dxa"/>
            <w:right w:w="10" w:type="dxa"/>
          </w:tblCellMar>
        </w:tblPrEx>
        <w:tc>
          <w:tcPr>
            <w:tcW w:w="1920"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Juventude</w:t>
            </w:r>
          </w:p>
          <w:p w:rsidR="00700CF0" w:rsidRDefault="00700CF0" w:rsidP="005F647D">
            <w:pPr>
              <w:spacing w:before="0" w:after="0" w:line="240" w:lineRule="auto"/>
              <w:rPr>
                <w:rFonts w:ascii="Calibri" w:hAnsi="Calibri" w:cs="Calibri"/>
              </w:rPr>
            </w:pPr>
            <w:r>
              <w:rPr>
                <w:rFonts w:ascii="Calibri" w:eastAsia="Georgia" w:hAnsi="Calibri" w:cs="Calibri"/>
              </w:rPr>
              <w:t>13-25</w:t>
            </w:r>
          </w:p>
        </w:tc>
        <w:tc>
          <w:tcPr>
            <w:tcW w:w="1029" w:type="dxa"/>
            <w:tcBorders>
              <w:top w:val="single" w:sz="8" w:space="0" w:color="000080"/>
              <w:left w:val="single" w:sz="8" w:space="0" w:color="000080"/>
              <w:bottom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1028" w:type="dxa"/>
            <w:tcBorders>
              <w:top w:val="single" w:sz="8" w:space="0" w:color="000080"/>
              <w:left w:val="single" w:sz="4" w:space="0" w:color="000080"/>
              <w:bottom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1083" w:type="dxa"/>
            <w:tcBorders>
              <w:top w:val="single" w:sz="8" w:space="0" w:color="000080"/>
              <w:left w:val="single" w:sz="8" w:space="0" w:color="000080"/>
              <w:bottom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1118" w:type="dxa"/>
            <w:tcBorders>
              <w:top w:val="single" w:sz="8" w:space="0" w:color="000080"/>
              <w:left w:val="single" w:sz="4" w:space="0" w:color="000080"/>
              <w:bottom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1028" w:type="dxa"/>
            <w:tcBorders>
              <w:top w:val="single" w:sz="8" w:space="0" w:color="000080"/>
              <w:left w:val="single" w:sz="8" w:space="0" w:color="000080"/>
              <w:bottom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1674" w:type="dxa"/>
            <w:tcBorders>
              <w:top w:val="single" w:sz="8" w:space="0" w:color="000080"/>
              <w:left w:val="single" w:sz="4"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r>
      <w:tr w:rsidR="00700CF0" w:rsidTr="005F647D">
        <w:tblPrEx>
          <w:tblCellMar>
            <w:top w:w="0" w:type="dxa"/>
            <w:left w:w="10" w:type="dxa"/>
            <w:bottom w:w="0" w:type="dxa"/>
            <w:right w:w="10" w:type="dxa"/>
          </w:tblCellMar>
        </w:tblPrEx>
        <w:tc>
          <w:tcPr>
            <w:tcW w:w="1920"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Adulta I</w:t>
            </w:r>
          </w:p>
          <w:p w:rsidR="00700CF0" w:rsidRDefault="00700CF0" w:rsidP="005F647D">
            <w:pPr>
              <w:spacing w:before="0" w:after="0" w:line="240" w:lineRule="auto"/>
              <w:rPr>
                <w:rFonts w:ascii="Calibri" w:hAnsi="Calibri" w:cs="Calibri"/>
              </w:rPr>
            </w:pPr>
            <w:r>
              <w:rPr>
                <w:rFonts w:ascii="Calibri" w:eastAsia="Georgia" w:hAnsi="Calibri" w:cs="Calibri"/>
              </w:rPr>
              <w:t>26-40</w:t>
            </w:r>
          </w:p>
        </w:tc>
        <w:tc>
          <w:tcPr>
            <w:tcW w:w="1029" w:type="dxa"/>
            <w:tcBorders>
              <w:top w:val="single" w:sz="8" w:space="0" w:color="000080"/>
              <w:left w:val="single" w:sz="8" w:space="0" w:color="000080"/>
              <w:bottom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1028" w:type="dxa"/>
            <w:tcBorders>
              <w:top w:val="single" w:sz="8" w:space="0" w:color="000080"/>
              <w:left w:val="single" w:sz="4" w:space="0" w:color="000080"/>
              <w:bottom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1083" w:type="dxa"/>
            <w:tcBorders>
              <w:top w:val="single" w:sz="8" w:space="0" w:color="000080"/>
              <w:left w:val="single" w:sz="8" w:space="0" w:color="000080"/>
              <w:bottom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1118" w:type="dxa"/>
            <w:tcBorders>
              <w:top w:val="single" w:sz="8" w:space="0" w:color="000080"/>
              <w:left w:val="single" w:sz="4" w:space="0" w:color="000080"/>
              <w:bottom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1028" w:type="dxa"/>
            <w:tcBorders>
              <w:top w:val="single" w:sz="8" w:space="0" w:color="000080"/>
              <w:left w:val="single" w:sz="8" w:space="0" w:color="000080"/>
              <w:bottom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1674" w:type="dxa"/>
            <w:tcBorders>
              <w:top w:val="single" w:sz="8" w:space="0" w:color="000080"/>
              <w:left w:val="single" w:sz="4"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r>
      <w:tr w:rsidR="00700CF0" w:rsidTr="005F647D">
        <w:tblPrEx>
          <w:tblCellMar>
            <w:top w:w="0" w:type="dxa"/>
            <w:left w:w="10" w:type="dxa"/>
            <w:bottom w:w="0" w:type="dxa"/>
            <w:right w:w="10" w:type="dxa"/>
          </w:tblCellMar>
        </w:tblPrEx>
        <w:tc>
          <w:tcPr>
            <w:tcW w:w="1920"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Adulta II</w:t>
            </w:r>
          </w:p>
          <w:p w:rsidR="00700CF0" w:rsidRDefault="00700CF0" w:rsidP="005F647D">
            <w:pPr>
              <w:spacing w:before="0" w:after="0" w:line="240" w:lineRule="auto"/>
              <w:rPr>
                <w:rFonts w:ascii="Calibri" w:hAnsi="Calibri" w:cs="Calibri"/>
              </w:rPr>
            </w:pPr>
            <w:r>
              <w:rPr>
                <w:rFonts w:ascii="Calibri" w:eastAsia="Georgia" w:hAnsi="Calibri" w:cs="Calibri"/>
              </w:rPr>
              <w:t>41-60</w:t>
            </w:r>
          </w:p>
        </w:tc>
        <w:tc>
          <w:tcPr>
            <w:tcW w:w="1029" w:type="dxa"/>
            <w:tcBorders>
              <w:top w:val="single" w:sz="8" w:space="0" w:color="000080"/>
              <w:left w:val="single" w:sz="8" w:space="0" w:color="000080"/>
              <w:bottom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1028" w:type="dxa"/>
            <w:tcBorders>
              <w:top w:val="single" w:sz="8" w:space="0" w:color="000080"/>
              <w:left w:val="single" w:sz="4" w:space="0" w:color="000080"/>
              <w:bottom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1083" w:type="dxa"/>
            <w:tcBorders>
              <w:top w:val="single" w:sz="8" w:space="0" w:color="000080"/>
              <w:left w:val="single" w:sz="8" w:space="0" w:color="000080"/>
              <w:bottom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1118" w:type="dxa"/>
            <w:tcBorders>
              <w:top w:val="single" w:sz="8" w:space="0" w:color="000080"/>
              <w:left w:val="single" w:sz="4" w:space="0" w:color="000080"/>
              <w:bottom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1028" w:type="dxa"/>
            <w:tcBorders>
              <w:top w:val="single" w:sz="8" w:space="0" w:color="000080"/>
              <w:left w:val="single" w:sz="8" w:space="0" w:color="000080"/>
              <w:bottom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1674" w:type="dxa"/>
            <w:tcBorders>
              <w:top w:val="single" w:sz="8" w:space="0" w:color="000080"/>
              <w:left w:val="single" w:sz="4"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r>
      <w:tr w:rsidR="00700CF0" w:rsidTr="005F647D">
        <w:tblPrEx>
          <w:tblCellMar>
            <w:top w:w="0" w:type="dxa"/>
            <w:left w:w="10" w:type="dxa"/>
            <w:bottom w:w="0" w:type="dxa"/>
            <w:right w:w="10" w:type="dxa"/>
          </w:tblCellMar>
        </w:tblPrEx>
        <w:tc>
          <w:tcPr>
            <w:tcW w:w="1920"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Idoso</w:t>
            </w:r>
          </w:p>
          <w:p w:rsidR="00700CF0" w:rsidRDefault="00700CF0" w:rsidP="005F647D">
            <w:pPr>
              <w:spacing w:before="0" w:after="0" w:line="240" w:lineRule="auto"/>
              <w:rPr>
                <w:rFonts w:ascii="Calibri" w:hAnsi="Calibri" w:cs="Calibri"/>
              </w:rPr>
            </w:pPr>
            <w:r>
              <w:rPr>
                <w:rFonts w:ascii="Calibri" w:eastAsia="Georgia" w:hAnsi="Calibri" w:cs="Calibri"/>
              </w:rPr>
              <w:t>+60</w:t>
            </w:r>
          </w:p>
        </w:tc>
        <w:tc>
          <w:tcPr>
            <w:tcW w:w="1029" w:type="dxa"/>
            <w:tcBorders>
              <w:top w:val="single" w:sz="8" w:space="0" w:color="000080"/>
              <w:left w:val="single" w:sz="8" w:space="0" w:color="000080"/>
              <w:bottom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1028" w:type="dxa"/>
            <w:tcBorders>
              <w:top w:val="single" w:sz="8" w:space="0" w:color="000080"/>
              <w:left w:val="single" w:sz="4" w:space="0" w:color="000080"/>
              <w:bottom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1083" w:type="dxa"/>
            <w:tcBorders>
              <w:top w:val="single" w:sz="8" w:space="0" w:color="000080"/>
              <w:left w:val="single" w:sz="8" w:space="0" w:color="000080"/>
              <w:bottom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1118" w:type="dxa"/>
            <w:tcBorders>
              <w:top w:val="single" w:sz="8" w:space="0" w:color="000080"/>
              <w:left w:val="single" w:sz="4" w:space="0" w:color="000080"/>
              <w:bottom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1028" w:type="dxa"/>
            <w:tcBorders>
              <w:top w:val="single" w:sz="8" w:space="0" w:color="000080"/>
              <w:left w:val="single" w:sz="8" w:space="0" w:color="000080"/>
              <w:bottom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1674" w:type="dxa"/>
            <w:tcBorders>
              <w:top w:val="single" w:sz="8" w:space="0" w:color="000080"/>
              <w:left w:val="single" w:sz="4"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r>
    </w:tbl>
    <w:p w:rsidR="00700CF0" w:rsidRDefault="00700CF0" w:rsidP="00700CF0">
      <w:pPr>
        <w:spacing w:before="0" w:after="0" w:line="240" w:lineRule="auto"/>
        <w:rPr>
          <w:rFonts w:ascii="Calibri" w:hAnsi="Calibri" w:cs="Calibri"/>
        </w:rPr>
      </w:pPr>
    </w:p>
    <w:p w:rsidR="00700CF0" w:rsidRDefault="00700CF0" w:rsidP="00700CF0">
      <w:pPr>
        <w:pStyle w:val="Ttulo31"/>
        <w:rPr>
          <w:rFonts w:eastAsia="Georgia"/>
          <w:sz w:val="18"/>
          <w:szCs w:val="18"/>
        </w:rPr>
      </w:pPr>
      <w:r>
        <w:t>3.2 Grau de transmissão da língua</w:t>
      </w:r>
    </w:p>
    <w:p w:rsidR="00700CF0" w:rsidRDefault="00700CF0" w:rsidP="00700CF0">
      <w:pPr>
        <w:spacing w:before="0" w:after="0" w:line="240" w:lineRule="auto"/>
        <w:rPr>
          <w:rFonts w:ascii="Calibri" w:eastAsia="Georgia" w:hAnsi="Calibri" w:cs="Calibri"/>
          <w:sz w:val="18"/>
          <w:szCs w:val="18"/>
        </w:rPr>
      </w:pPr>
      <w:r>
        <w:rPr>
          <w:rFonts w:ascii="Calibri" w:eastAsia="Georgia" w:hAnsi="Calibri" w:cs="Calibri"/>
          <w:sz w:val="18"/>
          <w:szCs w:val="18"/>
        </w:rPr>
        <w:t xml:space="preserve">Indique o grau de transmissão da língua marcando </w:t>
      </w:r>
      <w:r w:rsidR="0018325E">
        <w:rPr>
          <w:rFonts w:ascii="Calibri" w:eastAsia="Georgia" w:hAnsi="Calibri" w:cs="Calibri"/>
          <w:sz w:val="18"/>
          <w:szCs w:val="18"/>
        </w:rPr>
        <w:t>a</w:t>
      </w:r>
      <w:r>
        <w:rPr>
          <w:rFonts w:ascii="Calibri" w:eastAsia="Georgia" w:hAnsi="Calibri" w:cs="Calibri"/>
          <w:sz w:val="18"/>
          <w:szCs w:val="18"/>
        </w:rPr>
        <w:t xml:space="preserve"> opção adequada. Propomos quatro níveis para a transmissão da língua, definidos da seguinte maneira: i) </w:t>
      </w:r>
      <w:r>
        <w:rPr>
          <w:rFonts w:ascii="Calibri" w:eastAsia="Georgia" w:hAnsi="Calibri" w:cs="Calibri"/>
          <w:b/>
          <w:i/>
          <w:sz w:val="18"/>
          <w:szCs w:val="18"/>
        </w:rPr>
        <w:t>estável;</w:t>
      </w:r>
      <w:r>
        <w:rPr>
          <w:rFonts w:ascii="Calibri" w:eastAsia="Georgia" w:hAnsi="Calibri" w:cs="Calibri"/>
          <w:sz w:val="18"/>
          <w:szCs w:val="18"/>
        </w:rPr>
        <w:t xml:space="preserve"> ii) </w:t>
      </w:r>
      <w:r>
        <w:rPr>
          <w:rFonts w:ascii="Calibri" w:eastAsia="Georgia" w:hAnsi="Calibri" w:cs="Calibri"/>
          <w:b/>
          <w:i/>
          <w:sz w:val="18"/>
          <w:szCs w:val="18"/>
        </w:rPr>
        <w:t>em crise</w:t>
      </w:r>
      <w:r>
        <w:rPr>
          <w:rFonts w:ascii="Calibri" w:eastAsia="Georgia" w:hAnsi="Calibri" w:cs="Calibri"/>
          <w:sz w:val="18"/>
          <w:szCs w:val="18"/>
        </w:rPr>
        <w:t xml:space="preserve">; iii) </w:t>
      </w:r>
      <w:r>
        <w:rPr>
          <w:rFonts w:ascii="Calibri" w:eastAsia="Georgia" w:hAnsi="Calibri" w:cs="Calibri"/>
          <w:b/>
          <w:i/>
          <w:sz w:val="18"/>
          <w:szCs w:val="18"/>
        </w:rPr>
        <w:t xml:space="preserve">em retomada de crescimento; </w:t>
      </w:r>
      <w:r>
        <w:rPr>
          <w:rFonts w:ascii="Calibri" w:eastAsia="Georgia" w:hAnsi="Calibri" w:cs="Calibri"/>
          <w:sz w:val="18"/>
          <w:szCs w:val="18"/>
        </w:rPr>
        <w:t>iv)</w:t>
      </w:r>
      <w:r>
        <w:rPr>
          <w:rFonts w:ascii="Calibri" w:eastAsia="Georgia" w:hAnsi="Calibri" w:cs="Calibri"/>
          <w:b/>
          <w:i/>
          <w:sz w:val="18"/>
          <w:szCs w:val="18"/>
        </w:rPr>
        <w:t xml:space="preserve"> interrompida. </w:t>
      </w:r>
      <w:r>
        <w:rPr>
          <w:rFonts w:ascii="Calibri" w:eastAsia="Georgia" w:hAnsi="Calibri" w:cs="Calibri"/>
          <w:sz w:val="18"/>
          <w:szCs w:val="18"/>
        </w:rPr>
        <w:t>Utilize o quadro de observações para outras considerações bem como para a discussã</w:t>
      </w:r>
      <w:r w:rsidR="0018325E">
        <w:rPr>
          <w:rFonts w:ascii="Calibri" w:eastAsia="Georgia" w:hAnsi="Calibri" w:cs="Calibri"/>
          <w:sz w:val="18"/>
          <w:szCs w:val="18"/>
        </w:rPr>
        <w:t>o/ análise do grau selecionado (consultar</w:t>
      </w:r>
      <w:r>
        <w:rPr>
          <w:rFonts w:ascii="Calibri" w:eastAsia="Georgia" w:hAnsi="Calibri" w:cs="Calibri"/>
          <w:sz w:val="18"/>
          <w:szCs w:val="18"/>
        </w:rPr>
        <w:t xml:space="preserve"> Parte </w:t>
      </w:r>
      <w:r w:rsidR="0018325E">
        <w:rPr>
          <w:rFonts w:ascii="Calibri" w:eastAsia="Georgia" w:hAnsi="Calibri" w:cs="Calibri"/>
          <w:sz w:val="18"/>
          <w:szCs w:val="18"/>
        </w:rPr>
        <w:t>2</w:t>
      </w:r>
      <w:r>
        <w:rPr>
          <w:rFonts w:ascii="Calibri" w:eastAsia="Georgia" w:hAnsi="Calibri" w:cs="Calibri"/>
          <w:sz w:val="18"/>
          <w:szCs w:val="18"/>
        </w:rPr>
        <w:t>, seção 6.2, para mais orientações sobre os níveis</w:t>
      </w:r>
      <w:r w:rsidR="0018325E">
        <w:rPr>
          <w:rFonts w:ascii="Calibri" w:eastAsia="Georgia" w:hAnsi="Calibri" w:cs="Calibri"/>
          <w:sz w:val="18"/>
          <w:szCs w:val="18"/>
        </w:rPr>
        <w:t>)</w:t>
      </w:r>
      <w:r>
        <w:rPr>
          <w:rFonts w:ascii="Calibri" w:eastAsia="Georgia" w:hAnsi="Calibri" w:cs="Calibri"/>
          <w:sz w:val="18"/>
          <w:szCs w:val="18"/>
        </w:rPr>
        <w:t>.</w:t>
      </w:r>
    </w:p>
    <w:p w:rsidR="00700CF0" w:rsidRDefault="00700CF0" w:rsidP="00700CF0">
      <w:pPr>
        <w:spacing w:before="0" w:after="0" w:line="240" w:lineRule="auto"/>
        <w:rPr>
          <w:rFonts w:ascii="Calibri" w:eastAsia="Georgia" w:hAnsi="Calibri" w:cs="Calibri"/>
          <w:sz w:val="18"/>
          <w:szCs w:val="18"/>
        </w:rPr>
      </w:pPr>
    </w:p>
    <w:tbl>
      <w:tblPr>
        <w:tblW w:w="0" w:type="auto"/>
        <w:tblInd w:w="103" w:type="dxa"/>
        <w:tblLayout w:type="fixed"/>
        <w:tblCellMar>
          <w:left w:w="103" w:type="dxa"/>
        </w:tblCellMar>
        <w:tblLook w:val="0000" w:firstRow="0" w:lastRow="0" w:firstColumn="0" w:lastColumn="0" w:noHBand="0" w:noVBand="0"/>
      </w:tblPr>
      <w:tblGrid>
        <w:gridCol w:w="8535"/>
      </w:tblGrid>
      <w:tr w:rsidR="00700CF0" w:rsidTr="005F647D">
        <w:tc>
          <w:tcPr>
            <w:tcW w:w="8535"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pPr>
            <w:r>
              <w:rPr>
                <w:rFonts w:ascii="Calibri" w:eastAsia="Georgia" w:hAnsi="Calibri" w:cs="Calibri"/>
              </w:rPr>
              <w:t>[  ]  Estável</w:t>
            </w:r>
          </w:p>
        </w:tc>
      </w:tr>
      <w:tr w:rsidR="00700CF0" w:rsidTr="005F647D">
        <w:tc>
          <w:tcPr>
            <w:tcW w:w="8535"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pPr>
            <w:r>
              <w:rPr>
                <w:rFonts w:ascii="Calibri" w:eastAsia="Georgia" w:hAnsi="Calibri" w:cs="Calibri"/>
              </w:rPr>
              <w:t>[  ]  Em crise</w:t>
            </w:r>
          </w:p>
        </w:tc>
      </w:tr>
      <w:tr w:rsidR="00700CF0" w:rsidTr="005F647D">
        <w:tc>
          <w:tcPr>
            <w:tcW w:w="8535"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pPr>
            <w:r>
              <w:rPr>
                <w:rFonts w:ascii="Calibri" w:eastAsia="Georgia" w:hAnsi="Calibri" w:cs="Calibri"/>
              </w:rPr>
              <w:t>[  ] Em retomada de crescimento</w:t>
            </w:r>
          </w:p>
        </w:tc>
      </w:tr>
      <w:tr w:rsidR="00700CF0" w:rsidTr="005F647D">
        <w:tc>
          <w:tcPr>
            <w:tcW w:w="8535"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pPr>
            <w:r>
              <w:rPr>
                <w:rFonts w:ascii="Calibri" w:eastAsia="Georgia" w:hAnsi="Calibri" w:cs="Calibri"/>
              </w:rPr>
              <w:t>[  ]  Interrompido</w:t>
            </w:r>
          </w:p>
        </w:tc>
      </w:tr>
    </w:tbl>
    <w:p w:rsidR="00700CF0" w:rsidRDefault="00700CF0" w:rsidP="00700CF0">
      <w:pPr>
        <w:spacing w:before="0" w:after="0" w:line="240" w:lineRule="auto"/>
        <w:rPr>
          <w:rFonts w:ascii="Calibri" w:eastAsia="Georgia" w:hAnsi="Calibri" w:cs="Calibri"/>
        </w:rPr>
      </w:pPr>
    </w:p>
    <w:tbl>
      <w:tblPr>
        <w:tblW w:w="0" w:type="auto"/>
        <w:tblInd w:w="103" w:type="dxa"/>
        <w:tblLayout w:type="fixed"/>
        <w:tblCellMar>
          <w:left w:w="103" w:type="dxa"/>
        </w:tblCellMar>
        <w:tblLook w:val="0000" w:firstRow="0" w:lastRow="0" w:firstColumn="0" w:lastColumn="0" w:noHBand="0" w:noVBand="0"/>
      </w:tblPr>
      <w:tblGrid>
        <w:gridCol w:w="8535"/>
      </w:tblGrid>
      <w:tr w:rsidR="00700CF0" w:rsidTr="005F647D">
        <w:tc>
          <w:tcPr>
            <w:tcW w:w="8535"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Observações:</w:t>
            </w:r>
          </w:p>
          <w:p w:rsidR="00700CF0" w:rsidRDefault="00700CF0" w:rsidP="005F647D">
            <w:pPr>
              <w:spacing w:before="0" w:after="0" w:line="240" w:lineRule="auto"/>
              <w:rPr>
                <w:rFonts w:ascii="Calibri" w:eastAsia="Georgia" w:hAnsi="Calibri" w:cs="Calibri"/>
              </w:rPr>
            </w:pPr>
          </w:p>
        </w:tc>
      </w:tr>
    </w:tbl>
    <w:p w:rsidR="00700CF0" w:rsidRDefault="00700CF0" w:rsidP="00700CF0">
      <w:pPr>
        <w:spacing w:before="0" w:after="0" w:line="240" w:lineRule="auto"/>
        <w:rPr>
          <w:rFonts w:ascii="Calibri" w:eastAsia="Georgia" w:hAnsi="Calibri" w:cs="Calibri"/>
          <w:sz w:val="18"/>
          <w:szCs w:val="18"/>
        </w:rPr>
      </w:pPr>
    </w:p>
    <w:p w:rsidR="00700CF0" w:rsidRDefault="00700CF0" w:rsidP="00700CF0">
      <w:pPr>
        <w:pStyle w:val="Subttulo"/>
      </w:pPr>
      <w:bookmarkStart w:id="38" w:name="_Toc403403533"/>
      <w:r>
        <w:t>4. Escrita e Leitura</w:t>
      </w:r>
      <w:bookmarkEnd w:id="38"/>
    </w:p>
    <w:p w:rsidR="00700CF0" w:rsidRDefault="00700CF0" w:rsidP="00700CF0">
      <w:pPr>
        <w:pStyle w:val="Ttulo31"/>
      </w:pPr>
      <w:r>
        <w:t>4.1 Situação de grafias na língua</w:t>
      </w:r>
    </w:p>
    <w:p w:rsidR="00700CF0" w:rsidRDefault="00700CF0" w:rsidP="00700CF0">
      <w:pPr>
        <w:rPr>
          <w:rFonts w:ascii="Calibri" w:hAnsi="Calibri" w:cs="Calibri"/>
          <w:sz w:val="18"/>
          <w:szCs w:val="18"/>
        </w:rPr>
      </w:pPr>
      <w:r>
        <w:rPr>
          <w:rFonts w:ascii="Calibri" w:hAnsi="Calibri" w:cs="Calibri"/>
          <w:b/>
        </w:rPr>
        <w:t>4</w:t>
      </w:r>
      <w:r>
        <w:rPr>
          <w:rFonts w:ascii="Calibri" w:hAnsi="Calibri" w:cs="Calibri"/>
          <w:b/>
          <w:shd w:val="clear" w:color="auto" w:fill="FFFFFF"/>
        </w:rPr>
        <w:t>.1.1 Identificar a existência de grafias</w:t>
      </w:r>
    </w:p>
    <w:p w:rsidR="00700CF0" w:rsidRDefault="00700CF0" w:rsidP="00700CF0">
      <w:pPr>
        <w:spacing w:before="0" w:after="0" w:line="240" w:lineRule="auto"/>
        <w:rPr>
          <w:rFonts w:ascii="Calibri" w:eastAsia="Georgia" w:hAnsi="Calibri" w:cs="Calibri"/>
        </w:rPr>
      </w:pPr>
      <w:r>
        <w:rPr>
          <w:rFonts w:ascii="Calibri" w:hAnsi="Calibri" w:cs="Calibri"/>
          <w:sz w:val="18"/>
          <w:szCs w:val="18"/>
        </w:rPr>
        <w:t xml:space="preserve">Identificar se a língua está atualmente sem grafia, se possui uma grafia ou se possui múltiplos modelos de grafias (e quantas). </w:t>
      </w:r>
    </w:p>
    <w:tbl>
      <w:tblPr>
        <w:tblW w:w="0" w:type="auto"/>
        <w:tblInd w:w="130" w:type="dxa"/>
        <w:tblLayout w:type="fixed"/>
        <w:tblCellMar>
          <w:top w:w="100" w:type="dxa"/>
          <w:left w:w="80" w:type="dxa"/>
          <w:bottom w:w="100" w:type="dxa"/>
          <w:right w:w="100" w:type="dxa"/>
        </w:tblCellMar>
        <w:tblLook w:val="0000" w:firstRow="0" w:lastRow="0" w:firstColumn="0" w:lastColumn="0" w:noHBand="0" w:noVBand="0"/>
      </w:tblPr>
      <w:tblGrid>
        <w:gridCol w:w="8564"/>
      </w:tblGrid>
      <w:tr w:rsidR="00700CF0" w:rsidTr="005F647D">
        <w:trPr>
          <w:trHeight w:val="816"/>
        </w:trPr>
        <w:tc>
          <w:tcPr>
            <w:tcW w:w="8564"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 ] sem grafias (ágrafa)</w:t>
            </w:r>
          </w:p>
          <w:p w:rsidR="00700CF0" w:rsidRDefault="00700CF0" w:rsidP="005F647D">
            <w:pPr>
              <w:spacing w:before="0" w:after="0" w:line="240" w:lineRule="auto"/>
              <w:rPr>
                <w:rFonts w:ascii="Calibri" w:eastAsia="Georgia" w:hAnsi="Calibri" w:cs="Calibri"/>
              </w:rPr>
            </w:pPr>
            <w:r>
              <w:rPr>
                <w:rFonts w:ascii="Calibri" w:eastAsia="Georgia" w:hAnsi="Calibri" w:cs="Calibri"/>
              </w:rPr>
              <w:t xml:space="preserve">[ ] com </w:t>
            </w:r>
            <w:r>
              <w:rPr>
                <w:rFonts w:ascii="Calibri" w:eastAsia="Georgia" w:hAnsi="Calibri" w:cs="Calibri"/>
                <w:i/>
              </w:rPr>
              <w:t>uma</w:t>
            </w:r>
            <w:r>
              <w:rPr>
                <w:rFonts w:ascii="Calibri" w:eastAsia="Georgia" w:hAnsi="Calibri" w:cs="Calibri"/>
              </w:rPr>
              <w:t xml:space="preserve"> grafia</w:t>
            </w:r>
          </w:p>
          <w:p w:rsidR="00700CF0" w:rsidRDefault="00700CF0" w:rsidP="005F647D">
            <w:pPr>
              <w:spacing w:before="0" w:after="0" w:line="240" w:lineRule="auto"/>
            </w:pPr>
            <w:r>
              <w:rPr>
                <w:rFonts w:ascii="Calibri" w:eastAsia="Georgia" w:hAnsi="Calibri" w:cs="Calibri"/>
              </w:rPr>
              <w:t>[ ] com múltiplos modelos de grafias</w:t>
            </w:r>
            <w:r>
              <w:rPr>
                <w:rFonts w:ascii="Calibri" w:hAnsi="Calibri" w:cs="Calibri"/>
              </w:rPr>
              <w:t xml:space="preserve">. </w:t>
            </w:r>
            <w:r>
              <w:rPr>
                <w:rFonts w:ascii="Calibri" w:eastAsia="Georgia" w:hAnsi="Calibri" w:cs="Calibri"/>
              </w:rPr>
              <w:t>Quantas? __</w:t>
            </w:r>
          </w:p>
        </w:tc>
      </w:tr>
    </w:tbl>
    <w:p w:rsidR="00700CF0" w:rsidRDefault="00700CF0" w:rsidP="00700CF0">
      <w:pPr>
        <w:spacing w:before="0" w:after="0" w:line="240" w:lineRule="auto"/>
        <w:rPr>
          <w:rFonts w:ascii="Calibri" w:hAnsi="Calibri" w:cs="Calibri"/>
          <w:b/>
        </w:rPr>
      </w:pPr>
    </w:p>
    <w:p w:rsidR="00700CF0" w:rsidRDefault="00700CF0" w:rsidP="00700CF0">
      <w:pPr>
        <w:spacing w:before="0" w:after="0" w:line="240" w:lineRule="auto"/>
        <w:rPr>
          <w:rFonts w:ascii="Calibri" w:hAnsi="Calibri" w:cs="Calibri"/>
          <w:sz w:val="18"/>
          <w:szCs w:val="18"/>
        </w:rPr>
      </w:pPr>
      <w:r>
        <w:rPr>
          <w:rFonts w:ascii="Calibri" w:hAnsi="Calibri" w:cs="Calibri"/>
          <w:b/>
        </w:rPr>
        <w:t>4.1.2 Caracterizar as grafias existentes</w:t>
      </w:r>
    </w:p>
    <w:p w:rsidR="00700CF0" w:rsidRDefault="00700CF0" w:rsidP="00700CF0">
      <w:pPr>
        <w:spacing w:before="0" w:after="0" w:line="240" w:lineRule="auto"/>
        <w:rPr>
          <w:rFonts w:ascii="Calibri" w:eastAsia="Georgia" w:hAnsi="Calibri" w:cs="Calibri"/>
        </w:rPr>
      </w:pPr>
      <w:r>
        <w:rPr>
          <w:rFonts w:ascii="Calibri" w:hAnsi="Calibri" w:cs="Calibri"/>
          <w:sz w:val="18"/>
          <w:szCs w:val="18"/>
        </w:rPr>
        <w:t>Deve-se produzir um diagnóstico sumário com base nas respostas às questões da tabela abaixo. Se houver mais de uma grafia, identifique cada uma com uma denominação única. Para cada grafia, utilize uma linha diferente da tabela.</w:t>
      </w:r>
    </w:p>
    <w:p w:rsidR="00700CF0" w:rsidRDefault="00700CF0" w:rsidP="00700CF0">
      <w:pPr>
        <w:widowControl/>
        <w:spacing w:before="0" w:after="0" w:line="240" w:lineRule="auto"/>
        <w:contextualSpacing/>
        <w:rPr>
          <w:rFonts w:ascii="Calibri" w:eastAsia="Georgia" w:hAnsi="Calibri" w:cs="Calibri"/>
        </w:rPr>
      </w:pPr>
    </w:p>
    <w:p w:rsidR="00700CF0" w:rsidRDefault="00700CF0" w:rsidP="00700CF0">
      <w:pPr>
        <w:widowControl/>
        <w:spacing w:before="0" w:after="0" w:line="240" w:lineRule="auto"/>
        <w:contextualSpacing/>
        <w:rPr>
          <w:rFonts w:ascii="Calibri" w:eastAsia="Georgia" w:hAnsi="Calibri" w:cs="Calibri"/>
        </w:rPr>
      </w:pPr>
    </w:p>
    <w:tbl>
      <w:tblPr>
        <w:tblW w:w="0" w:type="auto"/>
        <w:tblInd w:w="70" w:type="dxa"/>
        <w:tblLayout w:type="fixed"/>
        <w:tblCellMar>
          <w:left w:w="70" w:type="dxa"/>
          <w:right w:w="70" w:type="dxa"/>
        </w:tblCellMar>
        <w:tblLook w:val="0000" w:firstRow="0" w:lastRow="0" w:firstColumn="0" w:lastColumn="0" w:noHBand="0" w:noVBand="0"/>
      </w:tblPr>
      <w:tblGrid>
        <w:gridCol w:w="3686"/>
        <w:gridCol w:w="4849"/>
      </w:tblGrid>
      <w:tr w:rsidR="00700CF0" w:rsidTr="005F647D">
        <w:trPr>
          <w:trHeight w:val="340"/>
        </w:trPr>
        <w:tc>
          <w:tcPr>
            <w:tcW w:w="3686" w:type="dxa"/>
            <w:tcBorders>
              <w:top w:val="single" w:sz="4" w:space="0" w:color="000000"/>
              <w:left w:val="single" w:sz="4" w:space="0" w:color="000000"/>
              <w:bottom w:val="single" w:sz="4" w:space="0" w:color="000000"/>
            </w:tcBorders>
            <w:shd w:val="clear" w:color="auto" w:fill="auto"/>
          </w:tcPr>
          <w:p w:rsidR="00700CF0" w:rsidRDefault="00700CF0" w:rsidP="005F647D">
            <w:pPr>
              <w:spacing w:before="0" w:after="0" w:line="240" w:lineRule="auto"/>
              <w:contextualSpacing/>
              <w:rPr>
                <w:rFonts w:ascii="Calibri" w:eastAsia="Georgia" w:hAnsi="Calibri" w:cs="Calibri"/>
              </w:rPr>
            </w:pPr>
            <w:r>
              <w:rPr>
                <w:rFonts w:ascii="Calibri" w:hAnsi="Calibri" w:cs="Calibri"/>
              </w:rPr>
              <w:t>Denominação da grafia</w:t>
            </w:r>
          </w:p>
        </w:tc>
        <w:tc>
          <w:tcPr>
            <w:tcW w:w="4849" w:type="dxa"/>
            <w:tcBorders>
              <w:top w:val="single" w:sz="4" w:space="0" w:color="000000"/>
              <w:left w:val="single" w:sz="4" w:space="0" w:color="000000"/>
              <w:bottom w:val="single" w:sz="4" w:space="0" w:color="000000"/>
              <w:right w:val="single" w:sz="4" w:space="0" w:color="000000"/>
            </w:tcBorders>
            <w:shd w:val="clear" w:color="auto" w:fill="auto"/>
          </w:tcPr>
          <w:p w:rsidR="00700CF0" w:rsidRDefault="00700CF0" w:rsidP="005F647D">
            <w:pPr>
              <w:snapToGrid w:val="0"/>
              <w:spacing w:before="0" w:after="0" w:line="240" w:lineRule="auto"/>
              <w:contextualSpacing/>
              <w:rPr>
                <w:rFonts w:ascii="Calibri" w:eastAsia="Georgia" w:hAnsi="Calibri" w:cs="Calibri"/>
              </w:rPr>
            </w:pPr>
          </w:p>
        </w:tc>
      </w:tr>
      <w:tr w:rsidR="00700CF0" w:rsidTr="005F647D">
        <w:trPr>
          <w:trHeight w:val="340"/>
        </w:trPr>
        <w:tc>
          <w:tcPr>
            <w:tcW w:w="3686" w:type="dxa"/>
            <w:tcBorders>
              <w:top w:val="single" w:sz="4" w:space="0" w:color="000000"/>
              <w:left w:val="single" w:sz="4" w:space="0" w:color="000000"/>
              <w:bottom w:val="single" w:sz="4" w:space="0" w:color="000000"/>
            </w:tcBorders>
            <w:shd w:val="clear" w:color="auto" w:fill="auto"/>
          </w:tcPr>
          <w:p w:rsidR="00700CF0" w:rsidRDefault="00700CF0" w:rsidP="005F647D">
            <w:pPr>
              <w:spacing w:before="0" w:after="0" w:line="240" w:lineRule="auto"/>
              <w:rPr>
                <w:rFonts w:ascii="Calibri" w:eastAsia="Georgia" w:hAnsi="Calibri" w:cs="Calibri"/>
              </w:rPr>
            </w:pPr>
            <w:r>
              <w:rPr>
                <w:rFonts w:ascii="Calibri" w:eastAsia="Georgia" w:hAnsi="Calibri" w:cs="Calibri"/>
              </w:rPr>
              <w:t>Quem elaborou? Quando? Com que propósito?</w:t>
            </w:r>
          </w:p>
        </w:tc>
        <w:tc>
          <w:tcPr>
            <w:tcW w:w="4849" w:type="dxa"/>
            <w:tcBorders>
              <w:top w:val="single" w:sz="4" w:space="0" w:color="000000"/>
              <w:left w:val="single" w:sz="4" w:space="0" w:color="000000"/>
              <w:bottom w:val="single" w:sz="4" w:space="0" w:color="000000"/>
              <w:right w:val="single" w:sz="4" w:space="0" w:color="000000"/>
            </w:tcBorders>
            <w:shd w:val="clear" w:color="auto" w:fill="auto"/>
          </w:tcPr>
          <w:p w:rsidR="00700CF0" w:rsidRDefault="00700CF0" w:rsidP="005F647D">
            <w:pPr>
              <w:snapToGrid w:val="0"/>
              <w:spacing w:before="0" w:after="0" w:line="240" w:lineRule="auto"/>
              <w:contextualSpacing/>
              <w:rPr>
                <w:rFonts w:ascii="Calibri" w:eastAsia="Georgia" w:hAnsi="Calibri" w:cs="Calibri"/>
              </w:rPr>
            </w:pPr>
          </w:p>
        </w:tc>
      </w:tr>
      <w:tr w:rsidR="00700CF0" w:rsidTr="005F647D">
        <w:trPr>
          <w:trHeight w:val="340"/>
        </w:trPr>
        <w:tc>
          <w:tcPr>
            <w:tcW w:w="3686" w:type="dxa"/>
            <w:tcBorders>
              <w:top w:val="single" w:sz="4" w:space="0" w:color="000000"/>
              <w:left w:val="single" w:sz="4" w:space="0" w:color="000000"/>
              <w:bottom w:val="single" w:sz="4" w:space="0" w:color="000000"/>
            </w:tcBorders>
            <w:shd w:val="clear" w:color="auto" w:fill="auto"/>
          </w:tcPr>
          <w:p w:rsidR="00700CF0" w:rsidRDefault="00700CF0" w:rsidP="005F647D">
            <w:pPr>
              <w:spacing w:before="0" w:after="0" w:line="240" w:lineRule="auto"/>
              <w:contextualSpacing/>
              <w:rPr>
                <w:rFonts w:ascii="Calibri" w:eastAsia="Georgia" w:hAnsi="Calibri" w:cs="Calibri"/>
              </w:rPr>
            </w:pPr>
            <w:r>
              <w:rPr>
                <w:rFonts w:ascii="Calibri" w:hAnsi="Calibri" w:cs="Calibri"/>
              </w:rPr>
              <w:t>Está sendo usada na alfabetização? Quem ensina? Onde?</w:t>
            </w:r>
          </w:p>
        </w:tc>
        <w:tc>
          <w:tcPr>
            <w:tcW w:w="4849" w:type="dxa"/>
            <w:tcBorders>
              <w:top w:val="single" w:sz="4" w:space="0" w:color="000000"/>
              <w:left w:val="single" w:sz="4" w:space="0" w:color="000000"/>
              <w:bottom w:val="single" w:sz="4" w:space="0" w:color="000000"/>
              <w:right w:val="single" w:sz="4" w:space="0" w:color="000000"/>
            </w:tcBorders>
            <w:shd w:val="clear" w:color="auto" w:fill="auto"/>
          </w:tcPr>
          <w:p w:rsidR="00700CF0" w:rsidRDefault="00700CF0" w:rsidP="005F647D">
            <w:pPr>
              <w:snapToGrid w:val="0"/>
              <w:spacing w:before="0" w:after="0" w:line="240" w:lineRule="auto"/>
              <w:contextualSpacing/>
              <w:rPr>
                <w:rFonts w:ascii="Calibri" w:eastAsia="Georgia" w:hAnsi="Calibri" w:cs="Calibri"/>
              </w:rPr>
            </w:pPr>
          </w:p>
        </w:tc>
      </w:tr>
      <w:tr w:rsidR="00700CF0" w:rsidTr="005F647D">
        <w:trPr>
          <w:trHeight w:val="340"/>
        </w:trPr>
        <w:tc>
          <w:tcPr>
            <w:tcW w:w="3686" w:type="dxa"/>
            <w:tcBorders>
              <w:top w:val="single" w:sz="4" w:space="0" w:color="000000"/>
              <w:left w:val="single" w:sz="4" w:space="0" w:color="000000"/>
              <w:bottom w:val="single" w:sz="4" w:space="0" w:color="000000"/>
            </w:tcBorders>
            <w:shd w:val="clear" w:color="auto" w:fill="auto"/>
          </w:tcPr>
          <w:p w:rsidR="00700CF0" w:rsidRDefault="00700CF0" w:rsidP="005F647D">
            <w:pPr>
              <w:spacing w:before="0" w:after="0" w:line="240" w:lineRule="auto"/>
              <w:contextualSpacing/>
              <w:rPr>
                <w:rFonts w:ascii="Calibri" w:eastAsia="Georgia" w:hAnsi="Calibri" w:cs="Calibri"/>
              </w:rPr>
            </w:pPr>
            <w:r>
              <w:rPr>
                <w:rFonts w:ascii="Calibri" w:hAnsi="Calibri" w:cs="Calibri"/>
              </w:rPr>
              <w:t>Quem a usa atualmente na comunidade?</w:t>
            </w:r>
          </w:p>
        </w:tc>
        <w:tc>
          <w:tcPr>
            <w:tcW w:w="4849" w:type="dxa"/>
            <w:tcBorders>
              <w:top w:val="single" w:sz="4" w:space="0" w:color="000000"/>
              <w:left w:val="single" w:sz="4" w:space="0" w:color="000000"/>
              <w:bottom w:val="single" w:sz="4" w:space="0" w:color="000000"/>
              <w:right w:val="single" w:sz="4" w:space="0" w:color="000000"/>
            </w:tcBorders>
            <w:shd w:val="clear" w:color="auto" w:fill="auto"/>
          </w:tcPr>
          <w:p w:rsidR="00700CF0" w:rsidRDefault="00700CF0" w:rsidP="005F647D">
            <w:pPr>
              <w:snapToGrid w:val="0"/>
              <w:spacing w:before="0" w:after="0" w:line="240" w:lineRule="auto"/>
              <w:contextualSpacing/>
              <w:rPr>
                <w:rFonts w:ascii="Calibri" w:eastAsia="Georgia" w:hAnsi="Calibri" w:cs="Calibri"/>
              </w:rPr>
            </w:pPr>
          </w:p>
        </w:tc>
      </w:tr>
      <w:tr w:rsidR="00700CF0" w:rsidTr="005F647D">
        <w:trPr>
          <w:trHeight w:val="340"/>
        </w:trPr>
        <w:tc>
          <w:tcPr>
            <w:tcW w:w="3686" w:type="dxa"/>
            <w:tcBorders>
              <w:top w:val="single" w:sz="4" w:space="0" w:color="000000"/>
              <w:left w:val="single" w:sz="4" w:space="0" w:color="000000"/>
              <w:bottom w:val="single" w:sz="4" w:space="0" w:color="000000"/>
            </w:tcBorders>
            <w:shd w:val="clear" w:color="auto" w:fill="auto"/>
          </w:tcPr>
          <w:p w:rsidR="00700CF0" w:rsidRDefault="00700CF0" w:rsidP="005F647D">
            <w:pPr>
              <w:spacing w:before="0" w:after="0" w:line="240" w:lineRule="auto"/>
              <w:contextualSpacing/>
              <w:rPr>
                <w:rFonts w:ascii="Times New Roman" w:hAnsi="Times New Roman" w:cs="Times New Roman"/>
                <w:sz w:val="24"/>
                <w:szCs w:val="24"/>
              </w:rPr>
            </w:pPr>
            <w:r>
              <w:rPr>
                <w:rFonts w:ascii="Calibri" w:hAnsi="Calibri" w:cs="Calibri"/>
              </w:rPr>
              <w:t>É relevante para que tipos de produtos escritos?</w:t>
            </w:r>
          </w:p>
        </w:tc>
        <w:tc>
          <w:tcPr>
            <w:tcW w:w="4849" w:type="dxa"/>
            <w:tcBorders>
              <w:top w:val="single" w:sz="4" w:space="0" w:color="000000"/>
              <w:left w:val="single" w:sz="4" w:space="0" w:color="000000"/>
              <w:bottom w:val="single" w:sz="4" w:space="0" w:color="000000"/>
              <w:right w:val="single" w:sz="4" w:space="0" w:color="000000"/>
            </w:tcBorders>
            <w:shd w:val="clear" w:color="auto" w:fill="auto"/>
          </w:tcPr>
          <w:p w:rsidR="00700CF0" w:rsidRDefault="00700CF0" w:rsidP="005F647D">
            <w:pPr>
              <w:snapToGrid w:val="0"/>
              <w:spacing w:before="0" w:after="0" w:line="240" w:lineRule="auto"/>
              <w:contextualSpacing/>
              <w:rPr>
                <w:rFonts w:ascii="Times New Roman" w:hAnsi="Times New Roman" w:cs="Times New Roman"/>
                <w:sz w:val="24"/>
                <w:szCs w:val="24"/>
              </w:rPr>
            </w:pPr>
          </w:p>
        </w:tc>
      </w:tr>
    </w:tbl>
    <w:p w:rsidR="00700CF0" w:rsidRDefault="00700CF0" w:rsidP="00700CF0">
      <w:pPr>
        <w:widowControl/>
        <w:spacing w:before="0" w:after="0" w:line="240" w:lineRule="auto"/>
        <w:contextualSpacing/>
        <w:rPr>
          <w:rFonts w:ascii="Calibri" w:eastAsia="Georgia" w:hAnsi="Calibri" w:cs="Calibri"/>
        </w:rPr>
      </w:pPr>
    </w:p>
    <w:p w:rsidR="00700CF0" w:rsidRDefault="00700CF0" w:rsidP="00700CF0">
      <w:pPr>
        <w:spacing w:before="0" w:after="0" w:line="240" w:lineRule="auto"/>
        <w:rPr>
          <w:rFonts w:ascii="Calibri" w:eastAsia="Georgia" w:hAnsi="Calibri" w:cs="Calibri"/>
        </w:rPr>
      </w:pPr>
      <w:r>
        <w:rPr>
          <w:rFonts w:ascii="Calibri" w:eastAsia="Georgia" w:hAnsi="Calibri" w:cs="Calibri"/>
          <w:b/>
          <w:shd w:val="clear" w:color="auto" w:fill="B4A7D6"/>
        </w:rPr>
        <w:t>4.1.3 Contrastar as grafias existentes</w:t>
      </w:r>
    </w:p>
    <w:p w:rsidR="00700CF0" w:rsidRDefault="00700CF0" w:rsidP="00700CF0">
      <w:pPr>
        <w:widowControl/>
        <w:spacing w:before="0" w:after="0" w:line="240" w:lineRule="auto"/>
        <w:contextualSpacing/>
      </w:pPr>
      <w:r>
        <w:rPr>
          <w:rFonts w:ascii="Calibri" w:eastAsia="Georgia" w:hAnsi="Calibri" w:cs="Calibri"/>
        </w:rPr>
        <w:t>Utilize o quadro abaixo para contrastar as diferentes grafias, tanto sob um ponto de vista sobre o sistema de representação gráfica da língua, quanto eventuais problemas e demais diferenças entre elas</w:t>
      </w:r>
      <w:r w:rsidR="0018325E">
        <w:rPr>
          <w:rFonts w:ascii="Calibri" w:eastAsia="Georgia" w:hAnsi="Calibri" w:cs="Calibri"/>
        </w:rPr>
        <w:t>.</w:t>
      </w:r>
    </w:p>
    <w:tbl>
      <w:tblPr>
        <w:tblW w:w="0" w:type="auto"/>
        <w:tblInd w:w="-40" w:type="dxa"/>
        <w:tblLayout w:type="fixed"/>
        <w:tblCellMar>
          <w:top w:w="100" w:type="dxa"/>
          <w:left w:w="80" w:type="dxa"/>
          <w:bottom w:w="100" w:type="dxa"/>
          <w:right w:w="100" w:type="dxa"/>
        </w:tblCellMar>
        <w:tblLook w:val="0000" w:firstRow="0" w:lastRow="0" w:firstColumn="0" w:lastColumn="0" w:noHBand="0" w:noVBand="0"/>
      </w:tblPr>
      <w:tblGrid>
        <w:gridCol w:w="8797"/>
      </w:tblGrid>
      <w:tr w:rsidR="00700CF0" w:rsidTr="005F647D">
        <w:tc>
          <w:tcPr>
            <w:tcW w:w="8797"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pPr>
          </w:p>
        </w:tc>
      </w:tr>
    </w:tbl>
    <w:p w:rsidR="00700CF0" w:rsidRDefault="00700CF0" w:rsidP="00700CF0">
      <w:pPr>
        <w:spacing w:before="0" w:after="0" w:line="240" w:lineRule="auto"/>
        <w:rPr>
          <w:rFonts w:ascii="Calibri" w:eastAsia="Georgia" w:hAnsi="Calibri" w:cs="Calibri"/>
          <w:b/>
        </w:rPr>
      </w:pPr>
    </w:p>
    <w:p w:rsidR="00700CF0" w:rsidRDefault="00700CF0" w:rsidP="00700CF0">
      <w:pPr>
        <w:pStyle w:val="Ttulo31"/>
        <w:rPr>
          <w:rFonts w:eastAsia="Georgia"/>
          <w:sz w:val="18"/>
          <w:szCs w:val="18"/>
        </w:rPr>
      </w:pPr>
      <w:r>
        <w:t>4.2 Textos escritos produzidos pela comunidade</w:t>
      </w:r>
    </w:p>
    <w:p w:rsidR="00700CF0" w:rsidRDefault="00700CF0" w:rsidP="00700CF0">
      <w:pPr>
        <w:spacing w:before="0" w:after="0" w:line="240" w:lineRule="auto"/>
        <w:rPr>
          <w:rFonts w:ascii="Calibri" w:eastAsia="Georgia" w:hAnsi="Calibri" w:cs="Calibri"/>
        </w:rPr>
      </w:pPr>
      <w:r>
        <w:rPr>
          <w:rFonts w:ascii="Calibri" w:eastAsia="Georgia" w:hAnsi="Calibri" w:cs="Calibri"/>
          <w:sz w:val="18"/>
          <w:szCs w:val="18"/>
        </w:rPr>
        <w:t xml:space="preserve">Neste tópico estão contemplados diagnósticos sobre os tipos de textos produzidos na comunidade linguística, focando na língua de referência e no </w:t>
      </w:r>
      <w:r w:rsidR="0018325E">
        <w:rPr>
          <w:rFonts w:ascii="Calibri" w:eastAsia="Georgia" w:hAnsi="Calibri" w:cs="Calibri"/>
          <w:sz w:val="18"/>
          <w:szCs w:val="18"/>
        </w:rPr>
        <w:t>P</w:t>
      </w:r>
      <w:r>
        <w:rPr>
          <w:rFonts w:ascii="Calibri" w:eastAsia="Georgia" w:hAnsi="Calibri" w:cs="Calibri"/>
          <w:sz w:val="18"/>
          <w:szCs w:val="18"/>
        </w:rPr>
        <w:t>ortuguês.</w:t>
      </w:r>
    </w:p>
    <w:tbl>
      <w:tblPr>
        <w:tblW w:w="0" w:type="auto"/>
        <w:tblInd w:w="-20" w:type="dxa"/>
        <w:tblLayout w:type="fixed"/>
        <w:tblCellMar>
          <w:left w:w="103" w:type="dxa"/>
        </w:tblCellMar>
        <w:tblLook w:val="0000" w:firstRow="0" w:lastRow="0" w:firstColumn="0" w:lastColumn="0" w:noHBand="0" w:noVBand="0"/>
      </w:tblPr>
      <w:tblGrid>
        <w:gridCol w:w="4729"/>
        <w:gridCol w:w="4155"/>
      </w:tblGrid>
      <w:tr w:rsidR="00700CF0" w:rsidTr="005F647D">
        <w:tc>
          <w:tcPr>
            <w:tcW w:w="4729"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As pessoas da comunidade costumam escrever na sua própria língua?</w:t>
            </w:r>
          </w:p>
        </w:tc>
        <w:tc>
          <w:tcPr>
            <w:tcW w:w="4155"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 ] Não</w:t>
            </w:r>
          </w:p>
          <w:p w:rsidR="00700CF0" w:rsidRDefault="00700CF0" w:rsidP="005F647D">
            <w:pPr>
              <w:spacing w:before="0" w:after="0" w:line="240" w:lineRule="auto"/>
            </w:pPr>
            <w:r>
              <w:rPr>
                <w:rFonts w:ascii="Calibri" w:eastAsia="Georgia" w:hAnsi="Calibri" w:cs="Calibri"/>
              </w:rPr>
              <w:t>[ ] Sim</w:t>
            </w:r>
          </w:p>
        </w:tc>
      </w:tr>
      <w:tr w:rsidR="00700CF0" w:rsidTr="005F647D">
        <w:tc>
          <w:tcPr>
            <w:tcW w:w="4729"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eastAsia="Georgia" w:hAnsi="Calibri" w:cs="Calibri"/>
                <w:b/>
                <w:u w:val="single"/>
                <w:shd w:val="clear" w:color="auto" w:fill="B4A7D6"/>
              </w:rPr>
            </w:pPr>
            <w:r>
              <w:rPr>
                <w:rFonts w:ascii="Calibri" w:eastAsia="Georgia" w:hAnsi="Calibri" w:cs="Calibri"/>
              </w:rPr>
              <w:t xml:space="preserve">Quais tipos de textos? </w:t>
            </w:r>
          </w:p>
          <w:p w:rsidR="00700CF0" w:rsidRDefault="00700CF0" w:rsidP="005F647D">
            <w:pPr>
              <w:spacing w:before="0" w:after="0" w:line="240" w:lineRule="auto"/>
              <w:rPr>
                <w:rFonts w:ascii="Calibri" w:eastAsia="Georgia" w:hAnsi="Calibri" w:cs="Calibri"/>
                <w:b/>
                <w:u w:val="single"/>
                <w:shd w:val="clear" w:color="auto" w:fill="B4A7D6"/>
              </w:rPr>
            </w:pPr>
          </w:p>
        </w:tc>
        <w:tc>
          <w:tcPr>
            <w:tcW w:w="4155"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eastAsia="Georgia" w:hAnsi="Calibri" w:cs="Calibri"/>
              </w:rPr>
            </w:pPr>
          </w:p>
        </w:tc>
      </w:tr>
      <w:tr w:rsidR="00700CF0" w:rsidTr="005F647D">
        <w:tc>
          <w:tcPr>
            <w:tcW w:w="4729"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eastAsia="Georgia" w:hAnsi="Calibri" w:cs="Calibri"/>
                <w:b/>
                <w:u w:val="single"/>
                <w:shd w:val="clear" w:color="auto" w:fill="B4A7D6"/>
              </w:rPr>
            </w:pPr>
            <w:r>
              <w:rPr>
                <w:rFonts w:ascii="Calibri" w:eastAsia="Georgia" w:hAnsi="Calibri" w:cs="Calibri"/>
              </w:rPr>
              <w:t xml:space="preserve">Há quanto tempo existe o uso da escrita na língua de referência pela comunidade? </w:t>
            </w:r>
          </w:p>
        </w:tc>
        <w:tc>
          <w:tcPr>
            <w:tcW w:w="4155" w:type="dxa"/>
            <w:tcBorders>
              <w:top w:val="single" w:sz="4" w:space="0" w:color="000080"/>
              <w:left w:val="single" w:sz="4" w:space="0" w:color="000080"/>
              <w:bottom w:val="single" w:sz="4" w:space="0" w:color="000080"/>
              <w:right w:val="single" w:sz="4" w:space="0" w:color="000080"/>
            </w:tcBorders>
            <w:shd w:val="clear" w:color="auto" w:fill="FFFFFF"/>
          </w:tcPr>
          <w:p w:rsidR="00700CF0" w:rsidRPr="00F0110F" w:rsidRDefault="00700CF0" w:rsidP="005F647D">
            <w:pPr>
              <w:spacing w:before="0" w:after="0" w:line="240" w:lineRule="auto"/>
              <w:rPr>
                <w:rFonts w:ascii="Calibri" w:eastAsia="Georgia" w:hAnsi="Calibri" w:cs="Calibri"/>
                <w:shd w:val="clear" w:color="auto" w:fill="B4A7D6"/>
              </w:rPr>
            </w:pPr>
            <w:r w:rsidRPr="00F0110F">
              <w:rPr>
                <w:rFonts w:ascii="Calibri" w:eastAsia="Georgia" w:hAnsi="Calibri" w:cs="Calibri"/>
                <w:shd w:val="clear" w:color="auto" w:fill="B4A7D6"/>
              </w:rPr>
              <w:t>[ ] Há menos de 25 anos</w:t>
            </w:r>
          </w:p>
          <w:p w:rsidR="00700CF0" w:rsidRPr="00F0110F" w:rsidRDefault="00700CF0" w:rsidP="005F647D">
            <w:pPr>
              <w:spacing w:before="0" w:after="0" w:line="240" w:lineRule="auto"/>
              <w:rPr>
                <w:rFonts w:ascii="Calibri" w:eastAsia="Georgia" w:hAnsi="Calibri" w:cs="Calibri"/>
                <w:shd w:val="clear" w:color="auto" w:fill="B4A7D6"/>
              </w:rPr>
            </w:pPr>
            <w:r w:rsidRPr="00F0110F">
              <w:rPr>
                <w:rFonts w:ascii="Calibri" w:eastAsia="Georgia" w:hAnsi="Calibri" w:cs="Calibri"/>
                <w:shd w:val="clear" w:color="auto" w:fill="B4A7D6"/>
              </w:rPr>
              <w:t>[ ] Há mais de 25 anos e menos de 75 anos</w:t>
            </w:r>
          </w:p>
          <w:p w:rsidR="00700CF0" w:rsidRPr="00F0110F" w:rsidRDefault="00700CF0" w:rsidP="005F647D">
            <w:pPr>
              <w:spacing w:before="0" w:after="0" w:line="240" w:lineRule="auto"/>
            </w:pPr>
            <w:r w:rsidRPr="00F0110F">
              <w:rPr>
                <w:rFonts w:ascii="Calibri" w:eastAsia="Georgia" w:hAnsi="Calibri" w:cs="Calibri"/>
                <w:shd w:val="clear" w:color="auto" w:fill="B4A7D6"/>
              </w:rPr>
              <w:t>[ ] Há mais de 75 anos</w:t>
            </w:r>
          </w:p>
        </w:tc>
      </w:tr>
      <w:tr w:rsidR="00700CF0" w:rsidTr="005F647D">
        <w:tc>
          <w:tcPr>
            <w:tcW w:w="4729"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eastAsia="Georgia" w:hAnsi="Calibri" w:cs="Calibri"/>
                <w:b/>
                <w:u w:val="single"/>
                <w:shd w:val="clear" w:color="auto" w:fill="B4A7D6"/>
              </w:rPr>
            </w:pPr>
            <w:r>
              <w:rPr>
                <w:rFonts w:ascii="Calibri" w:eastAsia="Georgia" w:hAnsi="Calibri" w:cs="Calibri"/>
              </w:rPr>
              <w:t xml:space="preserve">Pode-se dizer que existe uma tradição de textos  escritos em diferentes gêneros discursivos na comunidade? </w:t>
            </w:r>
          </w:p>
        </w:tc>
        <w:tc>
          <w:tcPr>
            <w:tcW w:w="4155" w:type="dxa"/>
            <w:tcBorders>
              <w:top w:val="single" w:sz="4" w:space="0" w:color="000080"/>
              <w:left w:val="single" w:sz="4" w:space="0" w:color="000080"/>
              <w:bottom w:val="single" w:sz="4" w:space="0" w:color="000080"/>
              <w:right w:val="single" w:sz="4" w:space="0" w:color="000080"/>
            </w:tcBorders>
            <w:shd w:val="clear" w:color="auto" w:fill="FFFFFF"/>
          </w:tcPr>
          <w:p w:rsidR="00700CF0" w:rsidRPr="00F0110F" w:rsidRDefault="00700CF0" w:rsidP="005F647D">
            <w:pPr>
              <w:spacing w:before="0" w:after="0" w:line="240" w:lineRule="auto"/>
              <w:rPr>
                <w:rFonts w:ascii="Calibri" w:eastAsia="Georgia" w:hAnsi="Calibri" w:cs="Calibri"/>
                <w:shd w:val="clear" w:color="auto" w:fill="B4A7D6"/>
              </w:rPr>
            </w:pPr>
            <w:r w:rsidRPr="00F0110F">
              <w:rPr>
                <w:rFonts w:ascii="Calibri" w:eastAsia="Georgia" w:hAnsi="Calibri" w:cs="Calibri"/>
                <w:shd w:val="clear" w:color="auto" w:fill="B4A7D6"/>
              </w:rPr>
              <w:t>[ ] Não</w:t>
            </w:r>
          </w:p>
          <w:p w:rsidR="00700CF0" w:rsidRPr="00F0110F" w:rsidRDefault="00700CF0" w:rsidP="005F647D">
            <w:pPr>
              <w:spacing w:before="0" w:after="0" w:line="240" w:lineRule="auto"/>
            </w:pPr>
            <w:r w:rsidRPr="00F0110F">
              <w:rPr>
                <w:rFonts w:ascii="Calibri" w:eastAsia="Georgia" w:hAnsi="Calibri" w:cs="Calibri"/>
                <w:shd w:val="clear" w:color="auto" w:fill="B4A7D6"/>
              </w:rPr>
              <w:t>[ ] Sim</w:t>
            </w:r>
          </w:p>
        </w:tc>
      </w:tr>
      <w:tr w:rsidR="00700CF0" w:rsidTr="005F647D">
        <w:tc>
          <w:tcPr>
            <w:tcW w:w="8884" w:type="dxa"/>
            <w:gridSpan w:val="2"/>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Comente a questão anterior se sua resposta for “sim”:</w:t>
            </w:r>
          </w:p>
          <w:p w:rsidR="00700CF0" w:rsidRDefault="00700CF0" w:rsidP="005F647D">
            <w:pPr>
              <w:spacing w:before="0" w:after="0" w:line="240" w:lineRule="auto"/>
              <w:rPr>
                <w:rFonts w:ascii="Calibri" w:eastAsia="Georgia" w:hAnsi="Calibri" w:cs="Calibri"/>
              </w:rPr>
            </w:pPr>
          </w:p>
          <w:p w:rsidR="00700CF0" w:rsidRDefault="00700CF0" w:rsidP="005F647D">
            <w:pPr>
              <w:spacing w:before="0" w:after="0" w:line="240" w:lineRule="auto"/>
              <w:rPr>
                <w:rFonts w:ascii="Calibri" w:eastAsia="Georgia" w:hAnsi="Calibri" w:cs="Calibri"/>
                <w:b/>
                <w:u w:val="single"/>
                <w:shd w:val="clear" w:color="auto" w:fill="B4A7D6"/>
              </w:rPr>
            </w:pPr>
          </w:p>
        </w:tc>
      </w:tr>
    </w:tbl>
    <w:p w:rsidR="00700CF0" w:rsidRDefault="00700CF0" w:rsidP="00700CF0">
      <w:pPr>
        <w:spacing w:before="0" w:after="0" w:line="240" w:lineRule="auto"/>
        <w:rPr>
          <w:rFonts w:ascii="Calibri" w:eastAsia="Georgia" w:hAnsi="Calibri" w:cs="Calibri"/>
          <w:b/>
          <w:u w:val="single"/>
          <w:shd w:val="clear" w:color="auto" w:fill="B4A7D6"/>
        </w:rPr>
      </w:pPr>
    </w:p>
    <w:tbl>
      <w:tblPr>
        <w:tblW w:w="0" w:type="auto"/>
        <w:tblInd w:w="-20" w:type="dxa"/>
        <w:tblLayout w:type="fixed"/>
        <w:tblCellMar>
          <w:left w:w="103" w:type="dxa"/>
        </w:tblCellMar>
        <w:tblLook w:val="0000" w:firstRow="0" w:lastRow="0" w:firstColumn="0" w:lastColumn="0" w:noHBand="0" w:noVBand="0"/>
      </w:tblPr>
      <w:tblGrid>
        <w:gridCol w:w="4729"/>
        <w:gridCol w:w="4155"/>
      </w:tblGrid>
      <w:tr w:rsidR="00700CF0" w:rsidTr="005F647D">
        <w:tc>
          <w:tcPr>
            <w:tcW w:w="4729"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As pessoas da comunidade costumam escrever em português?</w:t>
            </w:r>
          </w:p>
        </w:tc>
        <w:tc>
          <w:tcPr>
            <w:tcW w:w="4155"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 ] Não</w:t>
            </w:r>
          </w:p>
          <w:p w:rsidR="00700CF0" w:rsidRDefault="00700CF0" w:rsidP="005F647D">
            <w:pPr>
              <w:spacing w:before="0" w:after="0" w:line="240" w:lineRule="auto"/>
            </w:pPr>
            <w:r>
              <w:rPr>
                <w:rFonts w:ascii="Calibri" w:eastAsia="Georgia" w:hAnsi="Calibri" w:cs="Calibri"/>
              </w:rPr>
              <w:t>[ ] Sim</w:t>
            </w:r>
          </w:p>
        </w:tc>
      </w:tr>
      <w:tr w:rsidR="00700CF0" w:rsidTr="005F647D">
        <w:tc>
          <w:tcPr>
            <w:tcW w:w="4729"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eastAsia="Georgia" w:hAnsi="Calibri" w:cs="Calibri"/>
                <w:b/>
                <w:u w:val="single"/>
                <w:shd w:val="clear" w:color="auto" w:fill="B4A7D6"/>
              </w:rPr>
            </w:pPr>
            <w:r>
              <w:rPr>
                <w:rFonts w:ascii="Calibri" w:eastAsia="Georgia" w:hAnsi="Calibri" w:cs="Calibri"/>
              </w:rPr>
              <w:t xml:space="preserve">Quais tipos de textos? </w:t>
            </w:r>
          </w:p>
          <w:p w:rsidR="00700CF0" w:rsidRDefault="00700CF0" w:rsidP="005F647D">
            <w:pPr>
              <w:spacing w:before="0" w:after="0" w:line="240" w:lineRule="auto"/>
              <w:rPr>
                <w:rFonts w:ascii="Calibri" w:eastAsia="Georgia" w:hAnsi="Calibri" w:cs="Calibri"/>
                <w:b/>
                <w:u w:val="single"/>
                <w:shd w:val="clear" w:color="auto" w:fill="B4A7D6"/>
              </w:rPr>
            </w:pPr>
          </w:p>
          <w:p w:rsidR="00700CF0" w:rsidRDefault="00700CF0" w:rsidP="005F647D">
            <w:pPr>
              <w:spacing w:before="0" w:after="0" w:line="240" w:lineRule="auto"/>
              <w:rPr>
                <w:rFonts w:ascii="Calibri" w:eastAsia="Georgia" w:hAnsi="Calibri" w:cs="Calibri"/>
                <w:b/>
                <w:u w:val="single"/>
                <w:shd w:val="clear" w:color="auto" w:fill="B4A7D6"/>
              </w:rPr>
            </w:pPr>
          </w:p>
        </w:tc>
        <w:tc>
          <w:tcPr>
            <w:tcW w:w="4155"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eastAsia="Georgia" w:hAnsi="Calibri" w:cs="Calibri"/>
              </w:rPr>
            </w:pPr>
          </w:p>
        </w:tc>
      </w:tr>
    </w:tbl>
    <w:p w:rsidR="00700CF0" w:rsidRDefault="00700CF0" w:rsidP="00700CF0">
      <w:pPr>
        <w:spacing w:before="0" w:after="0" w:line="240" w:lineRule="auto"/>
        <w:rPr>
          <w:rFonts w:ascii="Calibri" w:eastAsia="Georgia" w:hAnsi="Calibri" w:cs="Calibri"/>
          <w:b/>
          <w:u w:val="single"/>
          <w:shd w:val="clear" w:color="auto" w:fill="B4A7D6"/>
        </w:rPr>
      </w:pPr>
    </w:p>
    <w:p w:rsidR="00700CF0" w:rsidRDefault="00700CF0" w:rsidP="00700CF0">
      <w:pPr>
        <w:shd w:val="clear" w:color="auto" w:fill="FFFFFF"/>
        <w:spacing w:before="0" w:after="0" w:line="240" w:lineRule="auto"/>
      </w:pPr>
      <w:r>
        <w:rPr>
          <w:rFonts w:ascii="Calibri" w:eastAsia="Georgia" w:hAnsi="Calibri" w:cs="Calibri"/>
          <w:shd w:val="clear" w:color="auto" w:fill="B4A7D6"/>
        </w:rPr>
        <w:t>Comente sobre as principais diferenças entre a prática de escrita e leitura na língua portuguesa e na língua de referência da comunidade</w:t>
      </w:r>
    </w:p>
    <w:tbl>
      <w:tblPr>
        <w:tblW w:w="0" w:type="auto"/>
        <w:tblInd w:w="-20" w:type="dxa"/>
        <w:tblLayout w:type="fixed"/>
        <w:tblCellMar>
          <w:left w:w="103" w:type="dxa"/>
        </w:tblCellMar>
        <w:tblLook w:val="0000" w:firstRow="0" w:lastRow="0" w:firstColumn="0" w:lastColumn="0" w:noHBand="0" w:noVBand="0"/>
      </w:tblPr>
      <w:tblGrid>
        <w:gridCol w:w="8886"/>
      </w:tblGrid>
      <w:tr w:rsidR="00700CF0" w:rsidTr="005F647D">
        <w:tc>
          <w:tcPr>
            <w:tcW w:w="8886"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pPr>
          </w:p>
          <w:p w:rsidR="00700CF0" w:rsidRDefault="00700CF0" w:rsidP="005F647D">
            <w:pPr>
              <w:spacing w:before="0" w:after="0" w:line="240" w:lineRule="auto"/>
              <w:rPr>
                <w:rFonts w:ascii="Calibri" w:eastAsia="Georgia" w:hAnsi="Calibri" w:cs="Calibri"/>
              </w:rPr>
            </w:pPr>
          </w:p>
        </w:tc>
      </w:tr>
    </w:tbl>
    <w:p w:rsidR="00700CF0" w:rsidRDefault="00700CF0" w:rsidP="00700CF0">
      <w:pPr>
        <w:spacing w:before="0" w:after="0" w:line="240" w:lineRule="auto"/>
        <w:rPr>
          <w:rFonts w:ascii="Calibri" w:eastAsia="Georgia" w:hAnsi="Calibri" w:cs="Calibri"/>
          <w:b/>
          <w:u w:val="single"/>
          <w:shd w:val="clear" w:color="auto" w:fill="B4A7D6"/>
        </w:rPr>
      </w:pPr>
      <w:r>
        <w:rPr>
          <w:rFonts w:ascii="Calibri" w:eastAsia="Calibri" w:hAnsi="Calibri" w:cs="Calibri"/>
          <w:b/>
          <w:u w:val="single"/>
          <w:shd w:val="clear" w:color="auto" w:fill="B4A7D6"/>
        </w:rPr>
        <w:t xml:space="preserve"> </w:t>
      </w:r>
    </w:p>
    <w:p w:rsidR="00700CF0" w:rsidRDefault="00700CF0" w:rsidP="00700CF0">
      <w:pPr>
        <w:spacing w:before="0" w:after="0" w:line="240" w:lineRule="auto"/>
        <w:rPr>
          <w:rFonts w:ascii="Calibri" w:eastAsia="Georgia" w:hAnsi="Calibri" w:cs="Calibri"/>
          <w:b/>
          <w:u w:val="single"/>
          <w:shd w:val="clear" w:color="auto" w:fill="B4A7D6"/>
        </w:rPr>
      </w:pPr>
    </w:p>
    <w:p w:rsidR="00700CF0" w:rsidRDefault="00700CF0" w:rsidP="00700CF0">
      <w:pPr>
        <w:pStyle w:val="Ttulo31"/>
        <w:rPr>
          <w:rFonts w:eastAsia="Georgia"/>
          <w:sz w:val="18"/>
          <w:szCs w:val="18"/>
        </w:rPr>
      </w:pPr>
      <w:r>
        <w:rPr>
          <w:shd w:val="clear" w:color="auto" w:fill="B4A7D6"/>
        </w:rPr>
        <w:t>4.3 Paisagem linguística</w:t>
      </w:r>
    </w:p>
    <w:p w:rsidR="00700CF0" w:rsidRDefault="00700CF0" w:rsidP="00700CF0">
      <w:pPr>
        <w:spacing w:before="0" w:after="0" w:line="240" w:lineRule="auto"/>
        <w:rPr>
          <w:rFonts w:ascii="Calibri" w:eastAsia="Georgia" w:hAnsi="Calibri" w:cs="Calibri"/>
          <w:b/>
          <w:u w:val="single"/>
          <w:shd w:val="clear" w:color="auto" w:fill="B4A7D6"/>
        </w:rPr>
      </w:pPr>
      <w:r>
        <w:rPr>
          <w:rFonts w:ascii="Calibri" w:eastAsia="Georgia" w:hAnsi="Calibri" w:cs="Calibri"/>
          <w:sz w:val="18"/>
          <w:szCs w:val="18"/>
        </w:rPr>
        <w:t>Na tabela abaixo, responda a questão de múltipla escolha com relação à paisagem linguística nas localidades onde vivem seus falantes, ou seja, como se dá a presença de textos escritos expostos de forma visível e acessível nos principais ambientes de circulação pública na comunidade.</w:t>
      </w:r>
    </w:p>
    <w:p w:rsidR="00700CF0" w:rsidRDefault="00700CF0" w:rsidP="00700CF0">
      <w:pPr>
        <w:spacing w:before="0" w:after="0" w:line="240" w:lineRule="auto"/>
        <w:rPr>
          <w:rFonts w:ascii="Calibri" w:eastAsia="Georgia" w:hAnsi="Calibri" w:cs="Calibri"/>
          <w:b/>
          <w:u w:val="single"/>
          <w:shd w:val="clear" w:color="auto" w:fill="B4A7D6"/>
        </w:rPr>
      </w:pPr>
    </w:p>
    <w:tbl>
      <w:tblPr>
        <w:tblW w:w="0" w:type="auto"/>
        <w:tblInd w:w="-20" w:type="dxa"/>
        <w:tblLayout w:type="fixed"/>
        <w:tblCellMar>
          <w:left w:w="103" w:type="dxa"/>
        </w:tblCellMar>
        <w:tblLook w:val="0000" w:firstRow="0" w:lastRow="0" w:firstColumn="0" w:lastColumn="0" w:noHBand="0" w:noVBand="0"/>
      </w:tblPr>
      <w:tblGrid>
        <w:gridCol w:w="4428"/>
        <w:gridCol w:w="4458"/>
      </w:tblGrid>
      <w:tr w:rsidR="00700CF0" w:rsidTr="005F647D">
        <w:tc>
          <w:tcPr>
            <w:tcW w:w="4428"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 xml:space="preserve">Quais são os principais tipos de textos escritos que costumam estar expostos na paisagem linguística das localidades de ocorrência da língua de referência </w:t>
            </w:r>
          </w:p>
        </w:tc>
        <w:tc>
          <w:tcPr>
            <w:tcW w:w="4458"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 xml:space="preserve">[ ] Cartazes, faixas, </w:t>
            </w:r>
            <w:r>
              <w:rPr>
                <w:rFonts w:ascii="Calibri" w:eastAsia="Georgia" w:hAnsi="Calibri" w:cs="Calibri"/>
                <w:i/>
              </w:rPr>
              <w:t>banners</w:t>
            </w:r>
            <w:r>
              <w:rPr>
                <w:rFonts w:ascii="Calibri" w:eastAsia="Georgia" w:hAnsi="Calibri" w:cs="Calibri"/>
              </w:rPr>
              <w:t xml:space="preserve"> e cartolinas</w:t>
            </w:r>
          </w:p>
          <w:p w:rsidR="00700CF0" w:rsidRDefault="00700CF0" w:rsidP="005F647D">
            <w:pPr>
              <w:spacing w:before="0" w:after="0" w:line="240" w:lineRule="auto"/>
              <w:rPr>
                <w:rFonts w:ascii="Calibri" w:eastAsia="Georgia" w:hAnsi="Calibri" w:cs="Calibri"/>
              </w:rPr>
            </w:pPr>
            <w:r>
              <w:rPr>
                <w:rFonts w:ascii="Calibri" w:eastAsia="Georgia" w:hAnsi="Calibri" w:cs="Calibri"/>
              </w:rPr>
              <w:t>[ ] Letreiros em estabelecimentos públicos</w:t>
            </w:r>
          </w:p>
          <w:p w:rsidR="00700CF0" w:rsidRDefault="00700CF0" w:rsidP="005F647D">
            <w:pPr>
              <w:spacing w:before="0" w:after="0" w:line="240" w:lineRule="auto"/>
              <w:rPr>
                <w:rFonts w:ascii="Calibri" w:eastAsia="Georgia" w:hAnsi="Calibri" w:cs="Calibri"/>
              </w:rPr>
            </w:pPr>
            <w:r>
              <w:rPr>
                <w:rFonts w:ascii="Calibri" w:eastAsia="Georgia" w:hAnsi="Calibri" w:cs="Calibri"/>
              </w:rPr>
              <w:t>[ ] Letreiros em estabelecimentos comerciais e privados</w:t>
            </w:r>
          </w:p>
          <w:p w:rsidR="00700CF0" w:rsidRDefault="00700CF0" w:rsidP="005F647D">
            <w:pPr>
              <w:spacing w:before="0" w:after="0" w:line="240" w:lineRule="auto"/>
              <w:rPr>
                <w:rFonts w:ascii="Calibri" w:eastAsia="Georgia" w:hAnsi="Calibri" w:cs="Calibri"/>
              </w:rPr>
            </w:pPr>
            <w:r>
              <w:rPr>
                <w:rFonts w:ascii="Calibri" w:eastAsia="Georgia" w:hAnsi="Calibri" w:cs="Calibri"/>
              </w:rPr>
              <w:t>[ ] Placas de trânsito, de turismo ou outras formas de sinalização em vias de circulação pública</w:t>
            </w:r>
          </w:p>
          <w:p w:rsidR="00700CF0" w:rsidRDefault="00700CF0" w:rsidP="005F647D">
            <w:pPr>
              <w:spacing w:before="0" w:after="0" w:line="240" w:lineRule="auto"/>
              <w:rPr>
                <w:rFonts w:ascii="Calibri" w:eastAsia="Georgia" w:hAnsi="Calibri" w:cs="Calibri"/>
              </w:rPr>
            </w:pPr>
            <w:r>
              <w:rPr>
                <w:rFonts w:ascii="Calibri" w:eastAsia="Georgia" w:hAnsi="Calibri" w:cs="Calibri"/>
              </w:rPr>
              <w:t>[ ] Inscrições em cemitérios, muros, edifícios, paredes, rochas, árvores, etc.</w:t>
            </w:r>
            <w:r>
              <w:rPr>
                <w:rFonts w:eastAsia="Georgia"/>
              </w:rPr>
              <w:t xml:space="preserve"> </w:t>
            </w:r>
          </w:p>
          <w:p w:rsidR="00700CF0" w:rsidRDefault="00700CF0" w:rsidP="005F647D">
            <w:pPr>
              <w:spacing w:before="0" w:after="0" w:line="240" w:lineRule="auto"/>
              <w:rPr>
                <w:rFonts w:ascii="Calibri" w:eastAsia="Georgia" w:hAnsi="Calibri" w:cs="Calibri"/>
              </w:rPr>
            </w:pPr>
            <w:r>
              <w:rPr>
                <w:rFonts w:ascii="Calibri" w:eastAsia="Georgia" w:hAnsi="Calibri" w:cs="Calibri"/>
              </w:rPr>
              <w:t xml:space="preserve">[ ] Outros. Explique: </w:t>
            </w:r>
          </w:p>
          <w:p w:rsidR="00700CF0" w:rsidRDefault="00700CF0" w:rsidP="005F647D">
            <w:pPr>
              <w:spacing w:before="0" w:after="0" w:line="240" w:lineRule="auto"/>
            </w:pPr>
            <w:r>
              <w:rPr>
                <w:rFonts w:ascii="Calibri" w:eastAsia="Georgia" w:hAnsi="Calibri" w:cs="Calibri"/>
              </w:rPr>
              <w:t>[ ] Nenhum (não há textos escritos na língua de referência expostos publicamente)</w:t>
            </w:r>
          </w:p>
        </w:tc>
      </w:tr>
    </w:tbl>
    <w:p w:rsidR="00700CF0" w:rsidRDefault="00700CF0" w:rsidP="00700CF0">
      <w:pPr>
        <w:spacing w:before="0" w:after="0" w:line="240" w:lineRule="auto"/>
        <w:rPr>
          <w:rFonts w:ascii="Calibri" w:eastAsia="Georgia" w:hAnsi="Calibri" w:cs="Calibri"/>
          <w:b/>
          <w:u w:val="single"/>
          <w:shd w:val="clear" w:color="auto" w:fill="B4A7D6"/>
        </w:rPr>
      </w:pPr>
    </w:p>
    <w:tbl>
      <w:tblPr>
        <w:tblW w:w="0" w:type="auto"/>
        <w:tblInd w:w="-20" w:type="dxa"/>
        <w:tblLayout w:type="fixed"/>
        <w:tblCellMar>
          <w:left w:w="103" w:type="dxa"/>
        </w:tblCellMar>
        <w:tblLook w:val="0000" w:firstRow="0" w:lastRow="0" w:firstColumn="0" w:lastColumn="0" w:noHBand="0" w:noVBand="0"/>
      </w:tblPr>
      <w:tblGrid>
        <w:gridCol w:w="8886"/>
      </w:tblGrid>
      <w:tr w:rsidR="00700CF0" w:rsidTr="005F647D">
        <w:tc>
          <w:tcPr>
            <w:tcW w:w="8886"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pPr>
            <w:r>
              <w:rPr>
                <w:rFonts w:ascii="Calibri" w:eastAsia="Georgia" w:hAnsi="Calibri" w:cs="Calibri"/>
                <w:i/>
                <w:shd w:val="clear" w:color="auto" w:fill="A4C2F4"/>
              </w:rPr>
              <w:t>Anexar / Fazer upload de arquivos no acervo digital referentes à documentação da paisagem linguística</w:t>
            </w:r>
          </w:p>
        </w:tc>
      </w:tr>
    </w:tbl>
    <w:p w:rsidR="00700CF0" w:rsidRDefault="00700CF0" w:rsidP="00700CF0">
      <w:pPr>
        <w:spacing w:before="0" w:after="0" w:line="240" w:lineRule="auto"/>
        <w:rPr>
          <w:rFonts w:ascii="Calibri" w:eastAsia="Georgia" w:hAnsi="Calibri" w:cs="Calibri"/>
          <w:b/>
          <w:u w:val="single"/>
          <w:shd w:val="clear" w:color="auto" w:fill="B4A7D6"/>
        </w:rPr>
      </w:pPr>
    </w:p>
    <w:p w:rsidR="00700CF0" w:rsidRDefault="00700CF0" w:rsidP="00700CF0">
      <w:pPr>
        <w:spacing w:before="0" w:after="0" w:line="240" w:lineRule="auto"/>
        <w:rPr>
          <w:rFonts w:ascii="Calibri" w:eastAsia="Georgia" w:hAnsi="Calibri" w:cs="Calibri"/>
          <w:b/>
          <w:u w:val="single"/>
          <w:shd w:val="clear" w:color="auto" w:fill="B4A7D6"/>
        </w:rPr>
      </w:pPr>
    </w:p>
    <w:p w:rsidR="00700CF0" w:rsidRDefault="00700CF0" w:rsidP="00700CF0">
      <w:pPr>
        <w:spacing w:before="0" w:after="0" w:line="240" w:lineRule="auto"/>
        <w:rPr>
          <w:rFonts w:ascii="Calibri" w:eastAsia="Georgia" w:hAnsi="Calibri" w:cs="Calibri"/>
          <w:sz w:val="18"/>
          <w:szCs w:val="18"/>
        </w:rPr>
      </w:pPr>
      <w:r>
        <w:rPr>
          <w:rFonts w:ascii="Calibri" w:eastAsia="Georgia" w:hAnsi="Calibri" w:cs="Calibri"/>
          <w:b/>
          <w:u w:val="single"/>
          <w:shd w:val="clear" w:color="auto" w:fill="B4A7D6"/>
        </w:rPr>
        <w:t>4.4 Proficiência em escrita e leitura</w:t>
      </w:r>
    </w:p>
    <w:p w:rsidR="00700CF0" w:rsidRDefault="00700CF0" w:rsidP="00700CF0">
      <w:pPr>
        <w:spacing w:before="0" w:after="0" w:line="240" w:lineRule="auto"/>
        <w:rPr>
          <w:rFonts w:ascii="Calibri" w:eastAsia="Georgia" w:hAnsi="Calibri" w:cs="Calibri"/>
          <w:sz w:val="18"/>
          <w:szCs w:val="18"/>
        </w:rPr>
      </w:pPr>
      <w:r>
        <w:rPr>
          <w:rFonts w:ascii="Calibri" w:eastAsia="Georgia" w:hAnsi="Calibri" w:cs="Calibri"/>
          <w:sz w:val="18"/>
          <w:szCs w:val="18"/>
        </w:rPr>
        <w:t>Nas tabelas a seguir, indique a quantidade de indivíduos com relação às habilidades de leitura e escrita na</w:t>
      </w:r>
      <w:r w:rsidR="0018325E">
        <w:rPr>
          <w:rFonts w:ascii="Calibri" w:eastAsia="Georgia" w:hAnsi="Calibri" w:cs="Calibri"/>
          <w:sz w:val="18"/>
          <w:szCs w:val="18"/>
        </w:rPr>
        <w:t xml:space="preserve"> língua de referência (a) e em P</w:t>
      </w:r>
      <w:r>
        <w:rPr>
          <w:rFonts w:ascii="Calibri" w:eastAsia="Georgia" w:hAnsi="Calibri" w:cs="Calibri"/>
          <w:sz w:val="18"/>
          <w:szCs w:val="18"/>
        </w:rPr>
        <w:t>ortuguês (b). Assumimos três níveis de proficiência: pleno, parcial e nulo. Leitura e escrita dev</w:t>
      </w:r>
      <w:r w:rsidR="0018325E">
        <w:rPr>
          <w:rFonts w:ascii="Calibri" w:eastAsia="Georgia" w:hAnsi="Calibri" w:cs="Calibri"/>
          <w:sz w:val="18"/>
          <w:szCs w:val="18"/>
        </w:rPr>
        <w:t>em ser avaliadas separadamente (consultar</w:t>
      </w:r>
      <w:r>
        <w:rPr>
          <w:rFonts w:ascii="Calibri" w:eastAsia="Georgia" w:hAnsi="Calibri" w:cs="Calibri"/>
          <w:sz w:val="18"/>
          <w:szCs w:val="18"/>
        </w:rPr>
        <w:t xml:space="preserve"> Parte </w:t>
      </w:r>
      <w:r w:rsidR="0018325E">
        <w:rPr>
          <w:rFonts w:ascii="Calibri" w:eastAsia="Georgia" w:hAnsi="Calibri" w:cs="Calibri"/>
          <w:sz w:val="18"/>
          <w:szCs w:val="18"/>
        </w:rPr>
        <w:t>2</w:t>
      </w:r>
      <w:r>
        <w:rPr>
          <w:rFonts w:ascii="Calibri" w:eastAsia="Georgia" w:hAnsi="Calibri" w:cs="Calibri"/>
          <w:sz w:val="18"/>
          <w:szCs w:val="18"/>
        </w:rPr>
        <w:t>, seção 2, para mais orientações sobre proficiência em escrita e leitura</w:t>
      </w:r>
      <w:r w:rsidR="0018325E">
        <w:rPr>
          <w:rFonts w:ascii="Calibri" w:eastAsia="Georgia" w:hAnsi="Calibri" w:cs="Calibri"/>
          <w:sz w:val="18"/>
          <w:szCs w:val="18"/>
        </w:rPr>
        <w:t>)</w:t>
      </w:r>
      <w:r>
        <w:rPr>
          <w:rFonts w:ascii="Calibri" w:eastAsia="Georgia" w:hAnsi="Calibri" w:cs="Calibri"/>
          <w:sz w:val="18"/>
          <w:szCs w:val="18"/>
        </w:rPr>
        <w:t>.</w:t>
      </w:r>
    </w:p>
    <w:p w:rsidR="00700CF0" w:rsidRDefault="00700CF0" w:rsidP="00700CF0">
      <w:pPr>
        <w:spacing w:before="0" w:after="0" w:line="240" w:lineRule="auto"/>
        <w:rPr>
          <w:rFonts w:ascii="Calibri" w:eastAsia="Georgia" w:hAnsi="Calibri" w:cs="Calibri"/>
          <w:sz w:val="18"/>
          <w:szCs w:val="18"/>
        </w:rPr>
      </w:pPr>
    </w:p>
    <w:p w:rsidR="00700CF0" w:rsidRDefault="00700CF0" w:rsidP="007048F4">
      <w:pPr>
        <w:widowControl/>
        <w:numPr>
          <w:ilvl w:val="0"/>
          <w:numId w:val="14"/>
        </w:numPr>
        <w:spacing w:before="0" w:after="0" w:line="240" w:lineRule="auto"/>
        <w:ind w:left="0" w:firstLine="0"/>
        <w:contextualSpacing/>
        <w:jc w:val="left"/>
        <w:rPr>
          <w:rFonts w:ascii="Calibri" w:eastAsia="Georgia" w:hAnsi="Calibri" w:cs="Calibri"/>
          <w:b/>
        </w:rPr>
      </w:pPr>
      <w:r>
        <w:rPr>
          <w:rFonts w:ascii="Calibri" w:eastAsia="Georgia" w:hAnsi="Calibri" w:cs="Calibri"/>
        </w:rPr>
        <w:t>Língua de referência</w:t>
      </w:r>
    </w:p>
    <w:tbl>
      <w:tblPr>
        <w:tblW w:w="0" w:type="auto"/>
        <w:tblInd w:w="-20" w:type="dxa"/>
        <w:tblLayout w:type="fixed"/>
        <w:tblCellMar>
          <w:left w:w="103" w:type="dxa"/>
        </w:tblCellMar>
        <w:tblLook w:val="0000" w:firstRow="0" w:lastRow="0" w:firstColumn="0" w:lastColumn="0" w:noHBand="0" w:noVBand="0"/>
      </w:tblPr>
      <w:tblGrid>
        <w:gridCol w:w="2902"/>
        <w:gridCol w:w="1350"/>
        <w:gridCol w:w="1554"/>
        <w:gridCol w:w="1439"/>
        <w:gridCol w:w="1499"/>
      </w:tblGrid>
      <w:tr w:rsidR="00700CF0" w:rsidTr="005F647D">
        <w:tc>
          <w:tcPr>
            <w:tcW w:w="2902" w:type="dxa"/>
            <w:vMerge w:val="restart"/>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jc w:val="center"/>
              <w:rPr>
                <w:rFonts w:ascii="Calibri" w:eastAsia="Georgia" w:hAnsi="Calibri" w:cs="Calibri"/>
                <w:b/>
              </w:rPr>
            </w:pPr>
            <w:r>
              <w:rPr>
                <w:rFonts w:ascii="Calibri" w:eastAsia="Georgia" w:hAnsi="Calibri" w:cs="Calibri"/>
                <w:b/>
              </w:rPr>
              <w:t>Nível de proficiência</w:t>
            </w:r>
          </w:p>
        </w:tc>
        <w:tc>
          <w:tcPr>
            <w:tcW w:w="2904" w:type="dxa"/>
            <w:gridSpan w:val="2"/>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jc w:val="center"/>
              <w:rPr>
                <w:rFonts w:ascii="Calibri" w:eastAsia="Georgia" w:hAnsi="Calibri" w:cs="Calibri"/>
                <w:b/>
              </w:rPr>
            </w:pPr>
            <w:r>
              <w:rPr>
                <w:rFonts w:ascii="Calibri" w:eastAsia="Georgia" w:hAnsi="Calibri" w:cs="Calibri"/>
                <w:b/>
              </w:rPr>
              <w:t>Leitura</w:t>
            </w:r>
          </w:p>
        </w:tc>
        <w:tc>
          <w:tcPr>
            <w:tcW w:w="2938" w:type="dxa"/>
            <w:gridSpan w:val="2"/>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jc w:val="center"/>
            </w:pPr>
            <w:r>
              <w:rPr>
                <w:rFonts w:ascii="Calibri" w:eastAsia="Georgia" w:hAnsi="Calibri" w:cs="Calibri"/>
                <w:b/>
              </w:rPr>
              <w:t>Escrita</w:t>
            </w:r>
          </w:p>
        </w:tc>
      </w:tr>
      <w:tr w:rsidR="00700CF0" w:rsidTr="005F647D">
        <w:tc>
          <w:tcPr>
            <w:tcW w:w="2902" w:type="dxa"/>
            <w:vMerge/>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eastAsia="Georgia" w:hAnsi="Calibri" w:cs="Calibri"/>
              </w:rPr>
            </w:pPr>
          </w:p>
        </w:tc>
        <w:tc>
          <w:tcPr>
            <w:tcW w:w="1350"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Nº absoluto</w:t>
            </w:r>
          </w:p>
        </w:tc>
        <w:tc>
          <w:tcPr>
            <w:tcW w:w="1554"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Estimativa em relação à comunidade linguística</w:t>
            </w:r>
          </w:p>
        </w:tc>
        <w:tc>
          <w:tcPr>
            <w:tcW w:w="1439"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Nº absoluto</w:t>
            </w:r>
          </w:p>
        </w:tc>
        <w:tc>
          <w:tcPr>
            <w:tcW w:w="1499"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pPr>
            <w:r>
              <w:rPr>
                <w:rFonts w:ascii="Calibri" w:eastAsia="Georgia" w:hAnsi="Calibri" w:cs="Calibri"/>
              </w:rPr>
              <w:t>Estimativa em relação à comunidade linguística</w:t>
            </w:r>
          </w:p>
        </w:tc>
      </w:tr>
      <w:tr w:rsidR="00700CF0" w:rsidTr="005F647D">
        <w:tc>
          <w:tcPr>
            <w:tcW w:w="2902"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Pleno</w:t>
            </w:r>
          </w:p>
        </w:tc>
        <w:tc>
          <w:tcPr>
            <w:tcW w:w="1350"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eastAsia="Georgia" w:hAnsi="Calibri" w:cs="Calibri"/>
              </w:rPr>
            </w:pPr>
          </w:p>
        </w:tc>
        <w:tc>
          <w:tcPr>
            <w:tcW w:w="1554"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eastAsia="Georgia" w:hAnsi="Calibri" w:cs="Calibri"/>
              </w:rPr>
            </w:pPr>
          </w:p>
        </w:tc>
        <w:tc>
          <w:tcPr>
            <w:tcW w:w="1439"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eastAsia="Georgia" w:hAnsi="Calibri" w:cs="Calibri"/>
              </w:rPr>
            </w:pPr>
          </w:p>
        </w:tc>
        <w:tc>
          <w:tcPr>
            <w:tcW w:w="1499"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eastAsia="Georgia" w:hAnsi="Calibri" w:cs="Calibri"/>
              </w:rPr>
            </w:pPr>
          </w:p>
        </w:tc>
      </w:tr>
      <w:tr w:rsidR="00700CF0" w:rsidTr="005F647D">
        <w:tc>
          <w:tcPr>
            <w:tcW w:w="2902"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Parcial</w:t>
            </w:r>
          </w:p>
        </w:tc>
        <w:tc>
          <w:tcPr>
            <w:tcW w:w="1350"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eastAsia="Georgia" w:hAnsi="Calibri" w:cs="Calibri"/>
              </w:rPr>
            </w:pPr>
          </w:p>
        </w:tc>
        <w:tc>
          <w:tcPr>
            <w:tcW w:w="1554"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eastAsia="Georgia" w:hAnsi="Calibri" w:cs="Calibri"/>
              </w:rPr>
            </w:pPr>
          </w:p>
        </w:tc>
        <w:tc>
          <w:tcPr>
            <w:tcW w:w="1439"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eastAsia="Georgia" w:hAnsi="Calibri" w:cs="Calibri"/>
              </w:rPr>
            </w:pPr>
          </w:p>
        </w:tc>
        <w:tc>
          <w:tcPr>
            <w:tcW w:w="1499"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eastAsia="Georgia" w:hAnsi="Calibri" w:cs="Calibri"/>
              </w:rPr>
            </w:pPr>
          </w:p>
        </w:tc>
      </w:tr>
      <w:tr w:rsidR="00700CF0" w:rsidTr="005F647D">
        <w:tc>
          <w:tcPr>
            <w:tcW w:w="2902"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Nulo</w:t>
            </w:r>
          </w:p>
        </w:tc>
        <w:tc>
          <w:tcPr>
            <w:tcW w:w="1350"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eastAsia="Georgia" w:hAnsi="Calibri" w:cs="Calibri"/>
              </w:rPr>
            </w:pPr>
          </w:p>
        </w:tc>
        <w:tc>
          <w:tcPr>
            <w:tcW w:w="1554"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eastAsia="Georgia" w:hAnsi="Calibri" w:cs="Calibri"/>
              </w:rPr>
            </w:pPr>
          </w:p>
        </w:tc>
        <w:tc>
          <w:tcPr>
            <w:tcW w:w="1439"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eastAsia="Georgia" w:hAnsi="Calibri" w:cs="Calibri"/>
              </w:rPr>
            </w:pPr>
          </w:p>
        </w:tc>
        <w:tc>
          <w:tcPr>
            <w:tcW w:w="1499"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eastAsia="Georgia" w:hAnsi="Calibri" w:cs="Calibri"/>
              </w:rPr>
            </w:pPr>
          </w:p>
        </w:tc>
      </w:tr>
      <w:tr w:rsidR="00700CF0" w:rsidTr="005F647D">
        <w:tc>
          <w:tcPr>
            <w:tcW w:w="8744" w:type="dxa"/>
            <w:gridSpan w:val="5"/>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pPr>
            <w:r>
              <w:rPr>
                <w:rFonts w:ascii="Calibri" w:eastAsia="Georgia" w:hAnsi="Calibri" w:cs="Calibri"/>
              </w:rPr>
              <w:t>Observações</w:t>
            </w:r>
          </w:p>
        </w:tc>
      </w:tr>
    </w:tbl>
    <w:p w:rsidR="00700CF0" w:rsidRDefault="00700CF0" w:rsidP="00700CF0">
      <w:pPr>
        <w:spacing w:before="0" w:after="0" w:line="240" w:lineRule="auto"/>
        <w:rPr>
          <w:rFonts w:ascii="Calibri" w:eastAsia="Georgia" w:hAnsi="Calibri" w:cs="Calibri"/>
        </w:rPr>
      </w:pPr>
    </w:p>
    <w:p w:rsidR="00700CF0" w:rsidRPr="0018325E" w:rsidRDefault="00700CF0" w:rsidP="0018325E">
      <w:pPr>
        <w:pStyle w:val="PargrafodaLista"/>
        <w:numPr>
          <w:ilvl w:val="0"/>
          <w:numId w:val="14"/>
        </w:numPr>
        <w:spacing w:before="0" w:after="0"/>
        <w:ind w:hanging="720"/>
        <w:rPr>
          <w:rFonts w:ascii="Calibri" w:eastAsia="Georgia" w:hAnsi="Calibri" w:cs="Calibri"/>
          <w:b/>
        </w:rPr>
      </w:pPr>
      <w:r w:rsidRPr="0018325E">
        <w:rPr>
          <w:rFonts w:ascii="Calibri" w:eastAsia="Georgia" w:hAnsi="Calibri" w:cs="Calibri"/>
        </w:rPr>
        <w:t>Português</w:t>
      </w:r>
    </w:p>
    <w:tbl>
      <w:tblPr>
        <w:tblW w:w="0" w:type="auto"/>
        <w:tblInd w:w="-20" w:type="dxa"/>
        <w:tblLayout w:type="fixed"/>
        <w:tblCellMar>
          <w:left w:w="103" w:type="dxa"/>
        </w:tblCellMar>
        <w:tblLook w:val="0000" w:firstRow="0" w:lastRow="0" w:firstColumn="0" w:lastColumn="0" w:noHBand="0" w:noVBand="0"/>
      </w:tblPr>
      <w:tblGrid>
        <w:gridCol w:w="2176"/>
        <w:gridCol w:w="1350"/>
        <w:gridCol w:w="1710"/>
        <w:gridCol w:w="1708"/>
        <w:gridCol w:w="1800"/>
      </w:tblGrid>
      <w:tr w:rsidR="00700CF0" w:rsidTr="005F647D">
        <w:tc>
          <w:tcPr>
            <w:tcW w:w="2176" w:type="dxa"/>
            <w:vMerge w:val="restart"/>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jc w:val="center"/>
              <w:rPr>
                <w:rFonts w:ascii="Calibri" w:eastAsia="Georgia" w:hAnsi="Calibri" w:cs="Calibri"/>
                <w:b/>
              </w:rPr>
            </w:pPr>
            <w:r>
              <w:rPr>
                <w:rFonts w:ascii="Calibri" w:eastAsia="Georgia" w:hAnsi="Calibri" w:cs="Calibri"/>
                <w:b/>
              </w:rPr>
              <w:t>Nível de proficiência</w:t>
            </w:r>
          </w:p>
        </w:tc>
        <w:tc>
          <w:tcPr>
            <w:tcW w:w="3060" w:type="dxa"/>
            <w:gridSpan w:val="2"/>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jc w:val="center"/>
              <w:rPr>
                <w:rFonts w:ascii="Calibri" w:eastAsia="Georgia" w:hAnsi="Calibri" w:cs="Calibri"/>
                <w:b/>
              </w:rPr>
            </w:pPr>
            <w:r>
              <w:rPr>
                <w:rFonts w:ascii="Calibri" w:eastAsia="Georgia" w:hAnsi="Calibri" w:cs="Calibri"/>
                <w:b/>
              </w:rPr>
              <w:t>Leitura</w:t>
            </w:r>
          </w:p>
        </w:tc>
        <w:tc>
          <w:tcPr>
            <w:tcW w:w="3508" w:type="dxa"/>
            <w:gridSpan w:val="2"/>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tabs>
                <w:tab w:val="left" w:pos="1295"/>
                <w:tab w:val="center" w:pos="1633"/>
              </w:tabs>
              <w:spacing w:before="0" w:after="0" w:line="240" w:lineRule="auto"/>
              <w:jc w:val="left"/>
            </w:pPr>
            <w:r>
              <w:rPr>
                <w:rFonts w:ascii="Calibri" w:eastAsia="Georgia" w:hAnsi="Calibri" w:cs="Calibri"/>
                <w:b/>
              </w:rPr>
              <w:tab/>
            </w:r>
            <w:r>
              <w:rPr>
                <w:rFonts w:ascii="Calibri" w:eastAsia="Georgia" w:hAnsi="Calibri" w:cs="Calibri"/>
                <w:b/>
              </w:rPr>
              <w:tab/>
              <w:t>Escrita</w:t>
            </w:r>
          </w:p>
        </w:tc>
      </w:tr>
      <w:tr w:rsidR="00700CF0" w:rsidTr="005F647D">
        <w:tc>
          <w:tcPr>
            <w:tcW w:w="2176" w:type="dxa"/>
            <w:vMerge/>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eastAsia="Georgia" w:hAnsi="Calibri" w:cs="Calibri"/>
              </w:rPr>
            </w:pPr>
          </w:p>
        </w:tc>
        <w:tc>
          <w:tcPr>
            <w:tcW w:w="1350"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Nº absoluto</w:t>
            </w:r>
          </w:p>
        </w:tc>
        <w:tc>
          <w:tcPr>
            <w:tcW w:w="1710"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Estimativa em relação à comunidade linguística</w:t>
            </w:r>
          </w:p>
        </w:tc>
        <w:tc>
          <w:tcPr>
            <w:tcW w:w="1708"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Nº absoluto</w:t>
            </w:r>
          </w:p>
        </w:tc>
        <w:tc>
          <w:tcPr>
            <w:tcW w:w="1800"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pPr>
            <w:r>
              <w:rPr>
                <w:rFonts w:ascii="Calibri" w:eastAsia="Georgia" w:hAnsi="Calibri" w:cs="Calibri"/>
              </w:rPr>
              <w:t>Estimativa em relação à comunidade linguística</w:t>
            </w:r>
          </w:p>
        </w:tc>
      </w:tr>
      <w:tr w:rsidR="00700CF0" w:rsidTr="005F647D">
        <w:tc>
          <w:tcPr>
            <w:tcW w:w="2176"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Pleno</w:t>
            </w:r>
          </w:p>
        </w:tc>
        <w:tc>
          <w:tcPr>
            <w:tcW w:w="1350"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eastAsia="Georgia" w:hAnsi="Calibri" w:cs="Calibri"/>
              </w:rPr>
            </w:pPr>
          </w:p>
        </w:tc>
        <w:tc>
          <w:tcPr>
            <w:tcW w:w="1710"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eastAsia="Georgia" w:hAnsi="Calibri" w:cs="Calibri"/>
              </w:rPr>
            </w:pPr>
          </w:p>
        </w:tc>
        <w:tc>
          <w:tcPr>
            <w:tcW w:w="1708"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eastAsia="Georgia" w:hAnsi="Calibri" w:cs="Calibri"/>
              </w:rPr>
            </w:pPr>
          </w:p>
        </w:tc>
        <w:tc>
          <w:tcPr>
            <w:tcW w:w="1800"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eastAsia="Georgia" w:hAnsi="Calibri" w:cs="Calibri"/>
              </w:rPr>
            </w:pPr>
          </w:p>
        </w:tc>
      </w:tr>
      <w:tr w:rsidR="00700CF0" w:rsidTr="005F647D">
        <w:tc>
          <w:tcPr>
            <w:tcW w:w="2176"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Parcial</w:t>
            </w:r>
          </w:p>
        </w:tc>
        <w:tc>
          <w:tcPr>
            <w:tcW w:w="1350"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eastAsia="Georgia" w:hAnsi="Calibri" w:cs="Calibri"/>
              </w:rPr>
            </w:pPr>
          </w:p>
        </w:tc>
        <w:tc>
          <w:tcPr>
            <w:tcW w:w="1710"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eastAsia="Georgia" w:hAnsi="Calibri" w:cs="Calibri"/>
              </w:rPr>
            </w:pPr>
          </w:p>
        </w:tc>
        <w:tc>
          <w:tcPr>
            <w:tcW w:w="1708"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eastAsia="Georgia" w:hAnsi="Calibri" w:cs="Calibri"/>
              </w:rPr>
            </w:pPr>
          </w:p>
        </w:tc>
        <w:tc>
          <w:tcPr>
            <w:tcW w:w="1800"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eastAsia="Georgia" w:hAnsi="Calibri" w:cs="Calibri"/>
              </w:rPr>
            </w:pPr>
          </w:p>
        </w:tc>
      </w:tr>
      <w:tr w:rsidR="00700CF0" w:rsidTr="005F647D">
        <w:tc>
          <w:tcPr>
            <w:tcW w:w="2176"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Nulo</w:t>
            </w:r>
          </w:p>
        </w:tc>
        <w:tc>
          <w:tcPr>
            <w:tcW w:w="1350"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eastAsia="Georgia" w:hAnsi="Calibri" w:cs="Calibri"/>
              </w:rPr>
            </w:pPr>
          </w:p>
        </w:tc>
        <w:tc>
          <w:tcPr>
            <w:tcW w:w="1710"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eastAsia="Georgia" w:hAnsi="Calibri" w:cs="Calibri"/>
              </w:rPr>
            </w:pPr>
          </w:p>
        </w:tc>
        <w:tc>
          <w:tcPr>
            <w:tcW w:w="1708"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eastAsia="Georgia" w:hAnsi="Calibri" w:cs="Calibri"/>
              </w:rPr>
            </w:pPr>
          </w:p>
        </w:tc>
        <w:tc>
          <w:tcPr>
            <w:tcW w:w="1800"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eastAsia="Georgia" w:hAnsi="Calibri" w:cs="Calibri"/>
              </w:rPr>
            </w:pPr>
          </w:p>
        </w:tc>
      </w:tr>
      <w:tr w:rsidR="00700CF0" w:rsidTr="005F647D">
        <w:tc>
          <w:tcPr>
            <w:tcW w:w="8744" w:type="dxa"/>
            <w:gridSpan w:val="5"/>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pPr>
            <w:r>
              <w:rPr>
                <w:rFonts w:ascii="Calibri" w:eastAsia="Georgia" w:hAnsi="Calibri" w:cs="Calibri"/>
              </w:rPr>
              <w:t>Observações</w:t>
            </w:r>
          </w:p>
        </w:tc>
      </w:tr>
    </w:tbl>
    <w:p w:rsidR="00700CF0" w:rsidRDefault="00700CF0" w:rsidP="00700CF0">
      <w:pPr>
        <w:pStyle w:val="Subttulo"/>
      </w:pPr>
      <w:bookmarkStart w:id="39" w:name="_Toc403403534"/>
      <w:r>
        <w:t>5. Situações de usos</w:t>
      </w:r>
      <w:r>
        <w:rPr>
          <w:rStyle w:val="Refdenotaderodap"/>
        </w:rPr>
        <w:footnoteReference w:id="3"/>
      </w:r>
      <w:bookmarkEnd w:id="39"/>
    </w:p>
    <w:p w:rsidR="00700CF0" w:rsidRDefault="00700CF0" w:rsidP="00700CF0">
      <w:pPr>
        <w:pStyle w:val="Ttulo31"/>
        <w:rPr>
          <w:rFonts w:eastAsia="Georgia"/>
        </w:rPr>
      </w:pPr>
      <w:r>
        <w:t>5.1 Língua mais frequente</w:t>
      </w:r>
    </w:p>
    <w:p w:rsidR="00700CF0" w:rsidRDefault="00700CF0" w:rsidP="00700CF0">
      <w:pPr>
        <w:spacing w:before="0" w:after="0" w:line="240" w:lineRule="auto"/>
        <w:rPr>
          <w:rFonts w:ascii="Calibri" w:eastAsia="Georgia" w:hAnsi="Calibri" w:cs="Calibri"/>
          <w:b/>
        </w:rPr>
      </w:pPr>
    </w:p>
    <w:p w:rsidR="00700CF0" w:rsidRDefault="00700CF0" w:rsidP="007048F4">
      <w:pPr>
        <w:widowControl/>
        <w:numPr>
          <w:ilvl w:val="0"/>
          <w:numId w:val="11"/>
        </w:numPr>
        <w:spacing w:before="0" w:after="0" w:line="240" w:lineRule="auto"/>
        <w:ind w:left="0" w:firstLine="0"/>
        <w:contextualSpacing/>
        <w:rPr>
          <w:rFonts w:ascii="Calibri" w:eastAsia="Georgia" w:hAnsi="Calibri" w:cs="Calibri"/>
          <w:sz w:val="18"/>
          <w:szCs w:val="18"/>
        </w:rPr>
      </w:pPr>
      <w:r>
        <w:rPr>
          <w:rFonts w:ascii="Calibri" w:eastAsia="Georgia" w:hAnsi="Calibri" w:cs="Calibri"/>
        </w:rPr>
        <w:t xml:space="preserve">Qual língua é </w:t>
      </w:r>
      <w:r w:rsidR="0018325E">
        <w:rPr>
          <w:rFonts w:ascii="Calibri" w:eastAsia="Georgia" w:hAnsi="Calibri" w:cs="Calibri"/>
        </w:rPr>
        <w:t xml:space="preserve">usada com mais frequência nas </w:t>
      </w:r>
      <w:r>
        <w:rPr>
          <w:rFonts w:ascii="Calibri" w:eastAsia="Georgia" w:hAnsi="Calibri" w:cs="Calibri"/>
        </w:rPr>
        <w:t xml:space="preserve">situações cotidianas na comunidade? </w:t>
      </w:r>
    </w:p>
    <w:p w:rsidR="00700CF0" w:rsidRDefault="00700CF0" w:rsidP="00700CF0">
      <w:pPr>
        <w:spacing w:before="0" w:after="0" w:line="240" w:lineRule="auto"/>
        <w:rPr>
          <w:rFonts w:ascii="Calibri" w:eastAsia="Georgia" w:hAnsi="Calibri" w:cs="Calibri"/>
        </w:rPr>
      </w:pPr>
      <w:r>
        <w:rPr>
          <w:rFonts w:ascii="Calibri" w:eastAsia="Georgia" w:hAnsi="Calibri" w:cs="Calibri"/>
          <w:sz w:val="18"/>
          <w:szCs w:val="18"/>
        </w:rPr>
        <w:t>Marque mais de uma se necessário. Crie uma hierarquia no caso de mais de uma língua: comece com a mais frequente e termine com a menos frequente. Este item pode ser respondido com base em um levantamento demográfico ou por conhecimentos gerais de pessoas-chave e observação etnográfica.</w:t>
      </w:r>
    </w:p>
    <w:tbl>
      <w:tblPr>
        <w:tblW w:w="0" w:type="auto"/>
        <w:tblInd w:w="-20" w:type="dxa"/>
        <w:tblLayout w:type="fixed"/>
        <w:tblCellMar>
          <w:left w:w="103" w:type="dxa"/>
        </w:tblCellMar>
        <w:tblLook w:val="0000" w:firstRow="0" w:lastRow="0" w:firstColumn="0" w:lastColumn="0" w:noHBand="0" w:noVBand="0"/>
      </w:tblPr>
      <w:tblGrid>
        <w:gridCol w:w="8674"/>
      </w:tblGrid>
      <w:tr w:rsidR="00700CF0" w:rsidTr="005F647D">
        <w:tc>
          <w:tcPr>
            <w:tcW w:w="8674"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pPr>
            <w:r>
              <w:rPr>
                <w:rFonts w:ascii="Calibri" w:eastAsia="Georgia" w:hAnsi="Calibri" w:cs="Calibri"/>
              </w:rPr>
              <w:t>Língua 1</w:t>
            </w:r>
          </w:p>
        </w:tc>
      </w:tr>
      <w:tr w:rsidR="00700CF0" w:rsidTr="005F647D">
        <w:tc>
          <w:tcPr>
            <w:tcW w:w="8674"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pPr>
            <w:r>
              <w:rPr>
                <w:rFonts w:ascii="Calibri" w:eastAsia="Georgia" w:hAnsi="Calibri" w:cs="Calibri"/>
              </w:rPr>
              <w:t>Língua 2</w:t>
            </w:r>
            <w:r>
              <w:rPr>
                <w:rFonts w:ascii="Calibri" w:eastAsia="Georgia" w:hAnsi="Calibri" w:cs="Calibri"/>
              </w:rPr>
              <w:tab/>
            </w:r>
          </w:p>
        </w:tc>
      </w:tr>
      <w:tr w:rsidR="00700CF0" w:rsidTr="005F647D">
        <w:tc>
          <w:tcPr>
            <w:tcW w:w="8674"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pPr>
            <w:r>
              <w:rPr>
                <w:rFonts w:ascii="Calibri" w:eastAsia="Georgia" w:hAnsi="Calibri" w:cs="Calibri"/>
              </w:rPr>
              <w:t>Língua 3</w:t>
            </w:r>
            <w:r>
              <w:rPr>
                <w:rFonts w:ascii="Calibri" w:eastAsia="Georgia" w:hAnsi="Calibri" w:cs="Calibri"/>
              </w:rPr>
              <w:tab/>
            </w:r>
          </w:p>
        </w:tc>
      </w:tr>
    </w:tbl>
    <w:p w:rsidR="00700CF0" w:rsidRDefault="00700CF0" w:rsidP="00700CF0">
      <w:pPr>
        <w:spacing w:before="0" w:after="0" w:line="240" w:lineRule="auto"/>
        <w:rPr>
          <w:rFonts w:ascii="Calibri" w:eastAsia="Georgia" w:hAnsi="Calibri" w:cs="Calibri"/>
          <w:b/>
        </w:rPr>
      </w:pPr>
    </w:p>
    <w:p w:rsidR="00700CF0" w:rsidRDefault="00700CF0" w:rsidP="00700CF0">
      <w:pPr>
        <w:spacing w:before="0" w:after="0" w:line="240" w:lineRule="auto"/>
        <w:rPr>
          <w:rFonts w:ascii="Calibri" w:eastAsia="Georgia" w:hAnsi="Calibri" w:cs="Calibri"/>
          <w:b/>
          <w:shd w:val="clear" w:color="auto" w:fill="B4A7D6"/>
        </w:rPr>
      </w:pPr>
    </w:p>
    <w:p w:rsidR="00700CF0" w:rsidRDefault="00700CF0" w:rsidP="00700CF0">
      <w:pPr>
        <w:pStyle w:val="Ttulo31"/>
        <w:rPr>
          <w:rFonts w:eastAsia="Georgia"/>
          <w:sz w:val="18"/>
          <w:szCs w:val="18"/>
        </w:rPr>
      </w:pPr>
      <w:r>
        <w:rPr>
          <w:shd w:val="clear" w:color="auto" w:fill="B4A7D6"/>
        </w:rPr>
        <w:t>5.2 Situações comunicativas</w:t>
      </w:r>
    </w:p>
    <w:p w:rsidR="00700CF0" w:rsidRDefault="00700CF0" w:rsidP="00700CF0">
      <w:pPr>
        <w:spacing w:before="0" w:after="0" w:line="240" w:lineRule="auto"/>
        <w:rPr>
          <w:rFonts w:ascii="Calibri" w:eastAsia="Georgia" w:hAnsi="Calibri" w:cs="Calibri"/>
          <w:sz w:val="18"/>
          <w:szCs w:val="18"/>
        </w:rPr>
      </w:pPr>
      <w:r>
        <w:rPr>
          <w:rFonts w:ascii="Calibri" w:eastAsia="Georgia" w:hAnsi="Calibri" w:cs="Calibri"/>
          <w:sz w:val="18"/>
          <w:szCs w:val="18"/>
        </w:rPr>
        <w:t>Discuta as diferentes situações comunicativas cotidianas na comunidade linguística tomando como base os seguintes pontos:</w:t>
      </w:r>
    </w:p>
    <w:p w:rsidR="00700CF0" w:rsidRDefault="00700CF0" w:rsidP="00700CF0">
      <w:pPr>
        <w:spacing w:before="0" w:after="0" w:line="240" w:lineRule="auto"/>
        <w:rPr>
          <w:rFonts w:ascii="Calibri" w:eastAsia="Georgia" w:hAnsi="Calibri" w:cs="Calibri"/>
          <w:sz w:val="18"/>
          <w:szCs w:val="18"/>
        </w:rPr>
      </w:pPr>
      <w:r>
        <w:rPr>
          <w:rFonts w:ascii="Calibri" w:eastAsia="Georgia" w:hAnsi="Calibri" w:cs="Calibri"/>
          <w:sz w:val="18"/>
          <w:szCs w:val="18"/>
        </w:rPr>
        <w:t>- Qual língua é usada em cada situação</w:t>
      </w:r>
    </w:p>
    <w:p w:rsidR="00700CF0" w:rsidRDefault="00700CF0" w:rsidP="00700CF0">
      <w:pPr>
        <w:spacing w:before="0" w:after="0" w:line="240" w:lineRule="auto"/>
        <w:rPr>
          <w:rFonts w:ascii="Calibri" w:eastAsia="Georgia" w:hAnsi="Calibri" w:cs="Calibri"/>
          <w:sz w:val="18"/>
          <w:szCs w:val="18"/>
        </w:rPr>
      </w:pPr>
      <w:r>
        <w:rPr>
          <w:rFonts w:ascii="Calibri" w:eastAsia="Georgia" w:hAnsi="Calibri" w:cs="Calibri"/>
          <w:sz w:val="18"/>
          <w:szCs w:val="18"/>
        </w:rPr>
        <w:t>- Qual o Âmbito/Local onde cada situação ocorre</w:t>
      </w:r>
    </w:p>
    <w:p w:rsidR="00700CF0" w:rsidRDefault="00700CF0" w:rsidP="00700CF0">
      <w:pPr>
        <w:spacing w:before="0" w:after="0" w:line="240" w:lineRule="auto"/>
        <w:rPr>
          <w:rFonts w:ascii="Calibri" w:eastAsia="Georgia" w:hAnsi="Calibri" w:cs="Calibri"/>
          <w:sz w:val="18"/>
          <w:szCs w:val="18"/>
        </w:rPr>
      </w:pPr>
      <w:r>
        <w:rPr>
          <w:rFonts w:ascii="Calibri" w:eastAsia="Georgia" w:hAnsi="Calibri" w:cs="Calibri"/>
          <w:sz w:val="18"/>
          <w:szCs w:val="18"/>
        </w:rPr>
        <w:t>- Quais são os interlocutores (como quem se fala) em cada situação</w:t>
      </w:r>
    </w:p>
    <w:p w:rsidR="00700CF0" w:rsidRDefault="00700CF0" w:rsidP="00700CF0">
      <w:pPr>
        <w:spacing w:before="0" w:after="0" w:line="240" w:lineRule="auto"/>
      </w:pPr>
      <w:r>
        <w:rPr>
          <w:rFonts w:ascii="Calibri" w:eastAsia="Georgia" w:hAnsi="Calibri" w:cs="Calibri"/>
          <w:sz w:val="18"/>
          <w:szCs w:val="18"/>
        </w:rPr>
        <w:t>- Qual o meio de cada situação: Meio Oral/Sinal; Meio Escrito; Meio eletrônico (computador, internet, redes sociais, celular, etc.)</w:t>
      </w:r>
    </w:p>
    <w:tbl>
      <w:tblPr>
        <w:tblW w:w="0" w:type="auto"/>
        <w:tblInd w:w="-2" w:type="dxa"/>
        <w:tblLayout w:type="fixed"/>
        <w:tblCellMar>
          <w:top w:w="100" w:type="dxa"/>
          <w:left w:w="80" w:type="dxa"/>
          <w:bottom w:w="100" w:type="dxa"/>
          <w:right w:w="100" w:type="dxa"/>
        </w:tblCellMar>
        <w:tblLook w:val="0000" w:firstRow="0" w:lastRow="0" w:firstColumn="0" w:lastColumn="0" w:noHBand="0" w:noVBand="0"/>
      </w:tblPr>
      <w:tblGrid>
        <w:gridCol w:w="8696"/>
      </w:tblGrid>
      <w:tr w:rsidR="00700CF0" w:rsidTr="005F647D">
        <w:tc>
          <w:tcPr>
            <w:tcW w:w="8696"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pPr>
          </w:p>
        </w:tc>
      </w:tr>
    </w:tbl>
    <w:p w:rsidR="00700CF0" w:rsidRDefault="00700CF0" w:rsidP="00700CF0">
      <w:pPr>
        <w:spacing w:before="0" w:after="0" w:line="240" w:lineRule="auto"/>
        <w:rPr>
          <w:rFonts w:ascii="Calibri" w:hAnsi="Calibri" w:cs="Calibri"/>
        </w:rPr>
      </w:pPr>
    </w:p>
    <w:tbl>
      <w:tblPr>
        <w:tblW w:w="0" w:type="auto"/>
        <w:tblInd w:w="30" w:type="dxa"/>
        <w:tblLayout w:type="fixed"/>
        <w:tblCellMar>
          <w:top w:w="100" w:type="dxa"/>
          <w:left w:w="80" w:type="dxa"/>
          <w:bottom w:w="100" w:type="dxa"/>
          <w:right w:w="100" w:type="dxa"/>
        </w:tblCellMar>
        <w:tblLook w:val="0000" w:firstRow="0" w:lastRow="0" w:firstColumn="0" w:lastColumn="0" w:noHBand="0" w:noVBand="0"/>
      </w:tblPr>
      <w:tblGrid>
        <w:gridCol w:w="8664"/>
      </w:tblGrid>
      <w:tr w:rsidR="00700CF0" w:rsidTr="005F647D">
        <w:tc>
          <w:tcPr>
            <w:tcW w:w="8664"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18325E" w:rsidP="005F647D">
            <w:pPr>
              <w:spacing w:before="0" w:after="0" w:line="240" w:lineRule="auto"/>
            </w:pPr>
            <w:r w:rsidRPr="0018325E">
              <w:rPr>
                <w:rFonts w:ascii="Calibri" w:eastAsia="Georgia" w:hAnsi="Calibri" w:cs="Calibri"/>
                <w:i/>
                <w:shd w:val="clear" w:color="auto" w:fill="A4C2F4"/>
              </w:rPr>
              <w:t>Anexar / fazer upload da documentação dos usos linguísticos cotidianos no acervo digital</w:t>
            </w:r>
          </w:p>
        </w:tc>
      </w:tr>
    </w:tbl>
    <w:p w:rsidR="00700CF0" w:rsidRDefault="00700CF0" w:rsidP="00700CF0">
      <w:pPr>
        <w:spacing w:before="0" w:after="0" w:line="240" w:lineRule="auto"/>
        <w:rPr>
          <w:rFonts w:ascii="Calibri" w:eastAsia="Georgia" w:hAnsi="Calibri" w:cs="Calibri"/>
        </w:rPr>
      </w:pPr>
    </w:p>
    <w:p w:rsidR="00700CF0" w:rsidRDefault="00700CF0" w:rsidP="00700CF0">
      <w:pPr>
        <w:pStyle w:val="Ttulo31"/>
        <w:rPr>
          <w:sz w:val="18"/>
          <w:szCs w:val="18"/>
        </w:rPr>
      </w:pPr>
      <w:r>
        <w:t xml:space="preserve">5.3 Dinâmica dos usos da língua de referência: </w:t>
      </w:r>
    </w:p>
    <w:p w:rsidR="00700CF0" w:rsidRDefault="00700CF0" w:rsidP="00700CF0">
      <w:pPr>
        <w:spacing w:before="0" w:after="0" w:line="240" w:lineRule="auto"/>
        <w:rPr>
          <w:rFonts w:ascii="Calibri" w:hAnsi="Calibri" w:cs="Calibri"/>
          <w:color w:val="FF0000"/>
          <w:sz w:val="18"/>
          <w:szCs w:val="18"/>
        </w:rPr>
      </w:pPr>
      <w:r>
        <w:rPr>
          <w:rFonts w:ascii="Calibri" w:hAnsi="Calibri" w:cs="Calibri"/>
          <w:sz w:val="18"/>
          <w:szCs w:val="18"/>
        </w:rPr>
        <w:t>Para esta questão, classifique a situação dos usos da língua de referência numa escala conforme as definições a seguir, escolhendo a mais apropriada. Em seguida, no campo “Justificativa e detalhamentos”, preencha com breves informações sobre a escolha do grau, além de outras considerações</w:t>
      </w:r>
      <w:r w:rsidR="0018325E">
        <w:rPr>
          <w:rFonts w:ascii="Calibri" w:hAnsi="Calibri" w:cs="Calibri"/>
          <w:sz w:val="18"/>
          <w:szCs w:val="18"/>
        </w:rPr>
        <w:t xml:space="preserve"> e análises pertinentes ao tema (consultar</w:t>
      </w:r>
      <w:r>
        <w:rPr>
          <w:rFonts w:ascii="Calibri" w:hAnsi="Calibri" w:cs="Calibri"/>
          <w:sz w:val="18"/>
          <w:szCs w:val="18"/>
        </w:rPr>
        <w:t xml:space="preserve"> Parte </w:t>
      </w:r>
      <w:r w:rsidR="0018325E">
        <w:rPr>
          <w:rFonts w:ascii="Calibri" w:hAnsi="Calibri" w:cs="Calibri"/>
          <w:sz w:val="18"/>
          <w:szCs w:val="18"/>
        </w:rPr>
        <w:t>2</w:t>
      </w:r>
      <w:r>
        <w:rPr>
          <w:rFonts w:ascii="Calibri" w:hAnsi="Calibri" w:cs="Calibri"/>
          <w:sz w:val="18"/>
          <w:szCs w:val="18"/>
        </w:rPr>
        <w:t>, seção 6, para maiores orientações sobre esta temática</w:t>
      </w:r>
      <w:r w:rsidR="0018325E">
        <w:rPr>
          <w:rFonts w:ascii="Calibri" w:hAnsi="Calibri" w:cs="Calibri"/>
          <w:sz w:val="18"/>
          <w:szCs w:val="18"/>
        </w:rPr>
        <w:t>)</w:t>
      </w:r>
      <w:r>
        <w:rPr>
          <w:rFonts w:ascii="Calibri" w:hAnsi="Calibri" w:cs="Calibri"/>
          <w:sz w:val="18"/>
          <w:szCs w:val="18"/>
        </w:rPr>
        <w:t>.</w:t>
      </w:r>
    </w:p>
    <w:p w:rsidR="00700CF0" w:rsidRDefault="00700CF0" w:rsidP="00700CF0">
      <w:pPr>
        <w:widowControl/>
        <w:spacing w:before="0" w:after="0" w:line="240" w:lineRule="auto"/>
        <w:contextualSpacing/>
        <w:rPr>
          <w:rFonts w:ascii="Calibri" w:hAnsi="Calibri" w:cs="Calibri"/>
          <w:color w:val="FF0000"/>
          <w:sz w:val="18"/>
          <w:szCs w:val="18"/>
        </w:rPr>
      </w:pPr>
    </w:p>
    <w:p w:rsidR="00700CF0" w:rsidRDefault="00700CF0" w:rsidP="00700CF0">
      <w:pPr>
        <w:widowControl/>
        <w:spacing w:before="0" w:after="0" w:line="240" w:lineRule="auto"/>
        <w:contextualSpacing/>
        <w:rPr>
          <w:rFonts w:ascii="Calibri" w:hAnsi="Calibri" w:cs="Calibri"/>
          <w:sz w:val="18"/>
          <w:szCs w:val="18"/>
        </w:rPr>
      </w:pPr>
      <w:r>
        <w:rPr>
          <w:rFonts w:ascii="Calibri" w:eastAsia="Georgia" w:hAnsi="Calibri" w:cs="Calibri"/>
        </w:rPr>
        <w:t>Identifique como está a situação dos usos da língua de referência a partir de um dos níveis abaixo:</w:t>
      </w:r>
    </w:p>
    <w:p w:rsidR="00700CF0" w:rsidRDefault="00700CF0" w:rsidP="00700CF0">
      <w:pPr>
        <w:spacing w:before="0" w:after="0" w:line="240" w:lineRule="auto"/>
        <w:rPr>
          <w:rFonts w:ascii="Calibri" w:hAnsi="Calibri" w:cs="Calibri"/>
          <w:sz w:val="18"/>
          <w:szCs w:val="18"/>
        </w:rPr>
      </w:pPr>
    </w:p>
    <w:tbl>
      <w:tblPr>
        <w:tblW w:w="0" w:type="auto"/>
        <w:tblInd w:w="30" w:type="dxa"/>
        <w:tblLayout w:type="fixed"/>
        <w:tblCellMar>
          <w:top w:w="100" w:type="dxa"/>
          <w:left w:w="80" w:type="dxa"/>
          <w:bottom w:w="100" w:type="dxa"/>
          <w:right w:w="100" w:type="dxa"/>
        </w:tblCellMar>
        <w:tblLook w:val="0000" w:firstRow="0" w:lastRow="0" w:firstColumn="0" w:lastColumn="0" w:noHBand="0" w:noVBand="0"/>
      </w:tblPr>
      <w:tblGrid>
        <w:gridCol w:w="5163"/>
      </w:tblGrid>
      <w:tr w:rsidR="00700CF0" w:rsidTr="005F647D">
        <w:tc>
          <w:tcPr>
            <w:tcW w:w="5163"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pacing w:before="0" w:after="0" w:line="240" w:lineRule="auto"/>
            </w:pPr>
            <w:r>
              <w:rPr>
                <w:rFonts w:ascii="Calibri" w:eastAsia="Georgia" w:hAnsi="Calibri" w:cs="Calibri"/>
              </w:rPr>
              <w:t>[4] Uso em expansão</w:t>
            </w:r>
          </w:p>
        </w:tc>
      </w:tr>
      <w:tr w:rsidR="00700CF0" w:rsidTr="005F647D">
        <w:tc>
          <w:tcPr>
            <w:tcW w:w="5163"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pacing w:before="0" w:after="0" w:line="240" w:lineRule="auto"/>
            </w:pPr>
            <w:r>
              <w:rPr>
                <w:rFonts w:ascii="Calibri" w:eastAsia="Georgia" w:hAnsi="Calibri" w:cs="Calibri"/>
              </w:rPr>
              <w:t>[3] Uso estável</w:t>
            </w:r>
          </w:p>
        </w:tc>
      </w:tr>
      <w:tr w:rsidR="00700CF0" w:rsidTr="005F647D">
        <w:tc>
          <w:tcPr>
            <w:tcW w:w="5163"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pacing w:before="0" w:after="0" w:line="240" w:lineRule="auto"/>
            </w:pPr>
            <w:r>
              <w:rPr>
                <w:rFonts w:ascii="Calibri" w:eastAsia="Georgia" w:hAnsi="Calibri" w:cs="Calibri"/>
              </w:rPr>
              <w:t>[2] Uso em retração</w:t>
            </w:r>
          </w:p>
        </w:tc>
      </w:tr>
      <w:tr w:rsidR="00700CF0" w:rsidTr="005F647D">
        <w:tc>
          <w:tcPr>
            <w:tcW w:w="5163"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pacing w:before="0" w:after="0" w:line="240" w:lineRule="auto"/>
            </w:pPr>
            <w:r>
              <w:rPr>
                <w:rFonts w:ascii="Calibri" w:eastAsia="Georgia" w:hAnsi="Calibri" w:cs="Calibri"/>
              </w:rPr>
              <w:t>[1] Uso restrito</w:t>
            </w:r>
          </w:p>
        </w:tc>
      </w:tr>
      <w:tr w:rsidR="00700CF0" w:rsidTr="005F647D">
        <w:tc>
          <w:tcPr>
            <w:tcW w:w="5163"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pacing w:before="0" w:after="0" w:line="240" w:lineRule="auto"/>
            </w:pPr>
            <w:r>
              <w:rPr>
                <w:rFonts w:ascii="Calibri" w:eastAsia="Georgia" w:hAnsi="Calibri" w:cs="Calibri"/>
              </w:rPr>
              <w:t>[0] Uso interrompido</w:t>
            </w:r>
          </w:p>
        </w:tc>
      </w:tr>
    </w:tbl>
    <w:p w:rsidR="00700CF0" w:rsidRDefault="00700CF0" w:rsidP="00700CF0">
      <w:pPr>
        <w:spacing w:before="0" w:after="0" w:line="240" w:lineRule="auto"/>
        <w:rPr>
          <w:rFonts w:ascii="Calibri" w:eastAsia="Georgia" w:hAnsi="Calibri" w:cs="Calibri"/>
        </w:rPr>
      </w:pPr>
    </w:p>
    <w:tbl>
      <w:tblPr>
        <w:tblW w:w="0" w:type="auto"/>
        <w:tblInd w:w="-20" w:type="dxa"/>
        <w:tblLayout w:type="fixed"/>
        <w:tblCellMar>
          <w:left w:w="103" w:type="dxa"/>
        </w:tblCellMar>
        <w:tblLook w:val="0000" w:firstRow="0" w:lastRow="0" w:firstColumn="0" w:lastColumn="0" w:noHBand="0" w:noVBand="0"/>
      </w:tblPr>
      <w:tblGrid>
        <w:gridCol w:w="8643"/>
      </w:tblGrid>
      <w:tr w:rsidR="00700CF0" w:rsidTr="005F647D">
        <w:tc>
          <w:tcPr>
            <w:tcW w:w="8643"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pPr>
            <w:r>
              <w:rPr>
                <w:rFonts w:ascii="Calibri" w:eastAsia="Georgia" w:hAnsi="Calibri" w:cs="Calibri"/>
              </w:rPr>
              <w:t>Justificativa e detalhamentos:</w:t>
            </w:r>
          </w:p>
        </w:tc>
      </w:tr>
    </w:tbl>
    <w:p w:rsidR="00700CF0" w:rsidRDefault="00700CF0" w:rsidP="00700CF0">
      <w:pPr>
        <w:spacing w:before="0" w:after="0" w:line="240" w:lineRule="auto"/>
        <w:rPr>
          <w:rFonts w:ascii="Calibri" w:eastAsia="Georgia" w:hAnsi="Calibri" w:cs="Calibri"/>
          <w:b/>
        </w:rPr>
      </w:pPr>
    </w:p>
    <w:p w:rsidR="00700CF0" w:rsidRDefault="00700CF0" w:rsidP="007048F4">
      <w:pPr>
        <w:numPr>
          <w:ilvl w:val="0"/>
          <w:numId w:val="21"/>
        </w:numPr>
        <w:spacing w:before="0" w:after="0" w:line="240" w:lineRule="auto"/>
        <w:ind w:left="0" w:firstLine="0"/>
        <w:contextualSpacing/>
        <w:rPr>
          <w:rFonts w:eastAsia="Georgia" w:cs="Calibri"/>
          <w:b/>
        </w:rPr>
      </w:pPr>
      <w:r>
        <w:rPr>
          <w:rFonts w:eastAsia="Georgia"/>
          <w:b/>
        </w:rPr>
        <w:t>Crie um quadro adicional para o português ou outra língua comunidade caso seja necessário</w:t>
      </w:r>
    </w:p>
    <w:p w:rsidR="00700CF0" w:rsidRDefault="00700CF0" w:rsidP="00700CF0">
      <w:pPr>
        <w:spacing w:before="0" w:after="0" w:line="240" w:lineRule="auto"/>
        <w:rPr>
          <w:rFonts w:ascii="Calibri" w:eastAsia="Georgia" w:hAnsi="Calibri" w:cs="Calibri"/>
          <w:b/>
        </w:rPr>
      </w:pPr>
    </w:p>
    <w:p w:rsidR="00700CF0" w:rsidRDefault="00700CF0" w:rsidP="00700CF0">
      <w:pPr>
        <w:spacing w:before="0" w:after="0" w:line="240" w:lineRule="auto"/>
        <w:rPr>
          <w:rFonts w:ascii="Calibri" w:eastAsia="Georgia" w:hAnsi="Calibri" w:cs="Calibri"/>
          <w:b/>
        </w:rPr>
      </w:pPr>
    </w:p>
    <w:p w:rsidR="00700CF0" w:rsidRDefault="00700CF0" w:rsidP="00700CF0">
      <w:pPr>
        <w:pStyle w:val="Ttulo31"/>
        <w:rPr>
          <w:rFonts w:eastAsia="Georgia"/>
        </w:rPr>
      </w:pPr>
      <w:r>
        <w:rPr>
          <w:shd w:val="clear" w:color="auto" w:fill="B4A7D6"/>
        </w:rPr>
        <w:t>5.4. Usos linguísticos especiais da língua de referência</w:t>
      </w:r>
      <w:r>
        <w:rPr>
          <w:rStyle w:val="Refdenotaderodap"/>
          <w:rFonts w:eastAsia="Georgia"/>
          <w:shd w:val="clear" w:color="auto" w:fill="B4A7D6"/>
        </w:rPr>
        <w:footnoteReference w:id="4"/>
      </w:r>
    </w:p>
    <w:p w:rsidR="00700CF0" w:rsidRDefault="00700CF0" w:rsidP="00700CF0">
      <w:pPr>
        <w:spacing w:before="0" w:after="0" w:line="240" w:lineRule="auto"/>
        <w:rPr>
          <w:rFonts w:ascii="Calibri" w:eastAsia="Georgia" w:hAnsi="Calibri" w:cs="Calibri"/>
          <w:sz w:val="18"/>
          <w:szCs w:val="18"/>
        </w:rPr>
      </w:pPr>
      <w:r>
        <w:rPr>
          <w:rFonts w:ascii="Calibri" w:eastAsia="Georgia" w:hAnsi="Calibri" w:cs="Calibri"/>
          <w:b/>
        </w:rPr>
        <w:t>5.4.1 Identificação dos usos especiais</w:t>
      </w:r>
    </w:p>
    <w:p w:rsidR="00700CF0" w:rsidRDefault="00700CF0" w:rsidP="00700CF0">
      <w:pPr>
        <w:spacing w:before="0" w:after="0" w:line="240" w:lineRule="auto"/>
        <w:rPr>
          <w:rFonts w:ascii="Calibri" w:hAnsi="Calibri" w:cs="Calibri"/>
          <w:sz w:val="18"/>
          <w:szCs w:val="18"/>
        </w:rPr>
      </w:pPr>
      <w:r>
        <w:rPr>
          <w:rFonts w:ascii="Calibri" w:eastAsia="Georgia" w:hAnsi="Calibri" w:cs="Calibri"/>
          <w:sz w:val="18"/>
          <w:szCs w:val="18"/>
        </w:rPr>
        <w:t>Identifique os tipos de usos especiais da língua de referência, ou seja, aqueles marcados por um valor cultural especial, destacados dos demais usos cotidianos na língua devido ao fato de ocorrerem em domínios sociais especiais e implicarem em uma manipulação dos repertórios linguísticos de forma diferenciada (tipos de cantos, tipos de narrativas, tipos de diálogos cerimoniais, etc.</w:t>
      </w:r>
      <w:r w:rsidR="00507119">
        <w:rPr>
          <w:rFonts w:ascii="Calibri" w:eastAsia="Georgia" w:hAnsi="Calibri" w:cs="Calibri"/>
          <w:sz w:val="18"/>
          <w:szCs w:val="18"/>
        </w:rPr>
        <w:t xml:space="preserve"> Consulte a seção 6</w:t>
      </w:r>
      <w:r>
        <w:rPr>
          <w:rFonts w:ascii="Calibri" w:eastAsia="Georgia" w:hAnsi="Calibri" w:cs="Calibri"/>
          <w:sz w:val="18"/>
          <w:szCs w:val="18"/>
        </w:rPr>
        <w:t>). Faça a identificação baseada na autoidentificação da comunidade. Indique o nome (crie um se necessário), faça uma breve descrição das características formais e dos conteúdos expressos por esse tipo de uso e o domínio social no qual ocorre (onde/quando), como por exemplo, em festas tradicionais, no ambiente privado ou público, e</w:t>
      </w:r>
      <w:r w:rsidR="00507119">
        <w:rPr>
          <w:rFonts w:ascii="Calibri" w:eastAsia="Georgia" w:hAnsi="Calibri" w:cs="Calibri"/>
          <w:sz w:val="18"/>
          <w:szCs w:val="18"/>
        </w:rPr>
        <w:t>ntre outros</w:t>
      </w:r>
    </w:p>
    <w:p w:rsidR="00700CF0" w:rsidRDefault="00700CF0" w:rsidP="00700CF0">
      <w:pPr>
        <w:spacing w:before="0" w:after="0" w:line="240" w:lineRule="auto"/>
        <w:rPr>
          <w:rFonts w:ascii="Calibri" w:hAnsi="Calibri" w:cs="Calibri"/>
          <w:sz w:val="18"/>
          <w:szCs w:val="18"/>
        </w:rPr>
      </w:pPr>
    </w:p>
    <w:tbl>
      <w:tblPr>
        <w:tblW w:w="0" w:type="auto"/>
        <w:tblInd w:w="-2" w:type="dxa"/>
        <w:tblLayout w:type="fixed"/>
        <w:tblCellMar>
          <w:top w:w="100" w:type="dxa"/>
          <w:left w:w="80" w:type="dxa"/>
          <w:bottom w:w="100" w:type="dxa"/>
          <w:right w:w="100" w:type="dxa"/>
        </w:tblCellMar>
        <w:tblLook w:val="0000" w:firstRow="0" w:lastRow="0" w:firstColumn="0" w:lastColumn="0" w:noHBand="0" w:noVBand="0"/>
      </w:tblPr>
      <w:tblGrid>
        <w:gridCol w:w="2037"/>
        <w:gridCol w:w="1984"/>
        <w:gridCol w:w="2410"/>
        <w:gridCol w:w="2470"/>
      </w:tblGrid>
      <w:tr w:rsidR="00700CF0" w:rsidTr="005F647D">
        <w:tc>
          <w:tcPr>
            <w:tcW w:w="2037"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 xml:space="preserve">Nome ou outra forma de identificação dos usos linguísticos especiais  </w:t>
            </w:r>
          </w:p>
        </w:tc>
        <w:tc>
          <w:tcPr>
            <w:tcW w:w="1984"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 xml:space="preserve">Breve descrição das características formais e dos conteúdos de cada uso </w:t>
            </w:r>
          </w:p>
        </w:tc>
        <w:tc>
          <w:tcPr>
            <w:tcW w:w="2410"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eastAsia="Georgia" w:hAnsi="Calibri" w:cs="Calibri"/>
                <w:i/>
                <w:shd w:val="clear" w:color="auto" w:fill="A4C2F4"/>
              </w:rPr>
            </w:pPr>
            <w:r>
              <w:rPr>
                <w:rFonts w:ascii="Calibri" w:eastAsia="Georgia" w:hAnsi="Calibri" w:cs="Calibri"/>
              </w:rPr>
              <w:t>Situações sociais onde tendem a ocorrer e pessoas que dominam essa forma de uso linguístico</w:t>
            </w:r>
          </w:p>
        </w:tc>
        <w:tc>
          <w:tcPr>
            <w:tcW w:w="2470"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pacing w:before="0" w:after="0" w:line="240" w:lineRule="auto"/>
            </w:pPr>
            <w:r>
              <w:rPr>
                <w:rFonts w:ascii="Calibri" w:eastAsia="Georgia" w:hAnsi="Calibri" w:cs="Calibri"/>
                <w:i/>
                <w:shd w:val="clear" w:color="auto" w:fill="A4C2F4"/>
              </w:rPr>
              <w:t>Anexar / Fazer upload arquivos no acervo</w:t>
            </w:r>
          </w:p>
        </w:tc>
      </w:tr>
      <w:tr w:rsidR="00700CF0" w:rsidTr="005F647D">
        <w:tc>
          <w:tcPr>
            <w:tcW w:w="2037" w:type="dxa"/>
            <w:tcBorders>
              <w:top w:val="single" w:sz="8" w:space="0" w:color="000080"/>
              <w:left w:val="single" w:sz="8" w:space="0" w:color="000080"/>
              <w:bottom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1984" w:type="dxa"/>
            <w:tcBorders>
              <w:top w:val="single" w:sz="8" w:space="0" w:color="000080"/>
              <w:left w:val="single" w:sz="8" w:space="0" w:color="000080"/>
              <w:bottom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2410" w:type="dxa"/>
            <w:tcBorders>
              <w:top w:val="single" w:sz="8" w:space="0" w:color="000080"/>
              <w:left w:val="single" w:sz="8" w:space="0" w:color="000080"/>
              <w:bottom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2470"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r>
    </w:tbl>
    <w:p w:rsidR="00700CF0" w:rsidRDefault="00700CF0" w:rsidP="00700CF0">
      <w:pPr>
        <w:spacing w:before="0" w:after="0" w:line="240" w:lineRule="auto"/>
        <w:rPr>
          <w:rFonts w:ascii="Calibri" w:eastAsia="Georgia" w:hAnsi="Calibri" w:cs="Calibri"/>
        </w:rPr>
      </w:pPr>
    </w:p>
    <w:p w:rsidR="00700CF0" w:rsidRDefault="00700CF0" w:rsidP="00700CF0">
      <w:pPr>
        <w:spacing w:before="0" w:after="0" w:line="240" w:lineRule="auto"/>
        <w:rPr>
          <w:rFonts w:ascii="Calibri" w:eastAsia="Georgia" w:hAnsi="Calibri" w:cs="Calibri"/>
          <w:sz w:val="18"/>
          <w:szCs w:val="18"/>
        </w:rPr>
      </w:pPr>
      <w:r>
        <w:rPr>
          <w:rFonts w:ascii="Calibri" w:eastAsia="Georgia" w:hAnsi="Calibri" w:cs="Calibri"/>
          <w:b/>
        </w:rPr>
        <w:t>5.4.2 Caracterização da situação atual dos usos linguísticos especiais</w:t>
      </w:r>
    </w:p>
    <w:p w:rsidR="00700CF0" w:rsidRDefault="00700CF0" w:rsidP="00700CF0">
      <w:pPr>
        <w:spacing w:before="0" w:after="0" w:line="240" w:lineRule="auto"/>
        <w:rPr>
          <w:rFonts w:ascii="Calibri" w:eastAsia="Georgia" w:hAnsi="Calibri" w:cs="Calibri"/>
          <w:sz w:val="18"/>
          <w:szCs w:val="18"/>
        </w:rPr>
      </w:pPr>
      <w:r>
        <w:rPr>
          <w:rFonts w:ascii="Calibri" w:eastAsia="Georgia" w:hAnsi="Calibri" w:cs="Calibri"/>
          <w:sz w:val="18"/>
          <w:szCs w:val="18"/>
        </w:rPr>
        <w:t xml:space="preserve">Responda as questões a seguir para cada uso especial da língua identificado na questão anterior. </w:t>
      </w:r>
    </w:p>
    <w:p w:rsidR="00700CF0" w:rsidRDefault="00700CF0" w:rsidP="00700CF0">
      <w:pPr>
        <w:spacing w:before="0" w:after="0" w:line="240" w:lineRule="auto"/>
        <w:rPr>
          <w:rFonts w:ascii="Calibri" w:eastAsia="Georgia" w:hAnsi="Calibri" w:cs="Calibri"/>
          <w:sz w:val="18"/>
          <w:szCs w:val="18"/>
        </w:rPr>
      </w:pPr>
    </w:p>
    <w:tbl>
      <w:tblPr>
        <w:tblW w:w="0" w:type="auto"/>
        <w:tblInd w:w="-15" w:type="dxa"/>
        <w:tblLayout w:type="fixed"/>
        <w:tblLook w:val="0000" w:firstRow="0" w:lastRow="0" w:firstColumn="0" w:lastColumn="0" w:noHBand="0" w:noVBand="0"/>
      </w:tblPr>
      <w:tblGrid>
        <w:gridCol w:w="2332"/>
        <w:gridCol w:w="2468"/>
        <w:gridCol w:w="2028"/>
        <w:gridCol w:w="2058"/>
      </w:tblGrid>
      <w:tr w:rsidR="00700CF0" w:rsidTr="005F647D">
        <w:tc>
          <w:tcPr>
            <w:tcW w:w="2332" w:type="dxa"/>
            <w:tcBorders>
              <w:top w:val="single" w:sz="4" w:space="0" w:color="000000"/>
              <w:left w:val="single" w:sz="4" w:space="0" w:color="000000"/>
              <w:bottom w:val="single" w:sz="4" w:space="0" w:color="000000"/>
            </w:tcBorders>
            <w:shd w:val="clear" w:color="auto" w:fill="auto"/>
          </w:tcPr>
          <w:p w:rsidR="00700CF0" w:rsidRDefault="00700CF0" w:rsidP="005F647D">
            <w:pPr>
              <w:spacing w:before="0" w:after="0" w:line="240" w:lineRule="auto"/>
              <w:rPr>
                <w:rFonts w:ascii="Calibri" w:eastAsia="Georgia" w:hAnsi="Calibri" w:cs="Calibri"/>
              </w:rPr>
            </w:pPr>
            <w:r>
              <w:rPr>
                <w:rFonts w:ascii="Calibri" w:eastAsia="Georgia" w:hAnsi="Calibri" w:cs="Calibri"/>
              </w:rPr>
              <w:t>Uso linguístico especial</w:t>
            </w:r>
          </w:p>
        </w:tc>
        <w:tc>
          <w:tcPr>
            <w:tcW w:w="2468" w:type="dxa"/>
            <w:tcBorders>
              <w:top w:val="single" w:sz="4" w:space="0" w:color="000000"/>
              <w:left w:val="single" w:sz="4" w:space="0" w:color="000000"/>
              <w:bottom w:val="single" w:sz="4" w:space="0" w:color="000000"/>
            </w:tcBorders>
            <w:shd w:val="clear" w:color="auto" w:fill="auto"/>
          </w:tcPr>
          <w:p w:rsidR="00700CF0" w:rsidRDefault="00700CF0" w:rsidP="005F647D">
            <w:pPr>
              <w:spacing w:before="0" w:after="0" w:line="240" w:lineRule="auto"/>
              <w:rPr>
                <w:rFonts w:ascii="Calibri" w:eastAsia="Georgia" w:hAnsi="Calibri" w:cs="Calibri"/>
              </w:rPr>
            </w:pPr>
            <w:r>
              <w:rPr>
                <w:rFonts w:ascii="Calibri" w:eastAsia="Georgia" w:hAnsi="Calibri" w:cs="Calibri"/>
              </w:rPr>
              <w:t>Qual a proporção de indivíduos que conhecem atualmente esse tipo de uso?</w:t>
            </w:r>
          </w:p>
        </w:tc>
        <w:tc>
          <w:tcPr>
            <w:tcW w:w="2028" w:type="dxa"/>
            <w:tcBorders>
              <w:top w:val="single" w:sz="4" w:space="0" w:color="000000"/>
              <w:left w:val="single" w:sz="4" w:space="0" w:color="000000"/>
              <w:bottom w:val="single" w:sz="4" w:space="0" w:color="000000"/>
            </w:tcBorders>
            <w:shd w:val="clear" w:color="auto" w:fill="auto"/>
          </w:tcPr>
          <w:p w:rsidR="00700CF0" w:rsidRDefault="00700CF0" w:rsidP="005F647D">
            <w:pPr>
              <w:spacing w:before="0" w:after="0" w:line="240" w:lineRule="auto"/>
              <w:rPr>
                <w:rFonts w:ascii="Calibri" w:eastAsia="Georgia" w:hAnsi="Calibri" w:cs="Calibri"/>
              </w:rPr>
            </w:pPr>
            <w:r>
              <w:rPr>
                <w:rFonts w:ascii="Calibri" w:eastAsia="Georgia" w:hAnsi="Calibri" w:cs="Calibri"/>
              </w:rPr>
              <w:t xml:space="preserve">Qual a frequência relativa que as pessoas praticam esse tipo de uso linguístico? </w:t>
            </w:r>
          </w:p>
        </w:tc>
        <w:tc>
          <w:tcPr>
            <w:tcW w:w="2058" w:type="dxa"/>
            <w:tcBorders>
              <w:top w:val="single" w:sz="4" w:space="0" w:color="000000"/>
              <w:left w:val="single" w:sz="4" w:space="0" w:color="000000"/>
              <w:bottom w:val="single" w:sz="4" w:space="0" w:color="000000"/>
              <w:right w:val="single" w:sz="4" w:space="0" w:color="000000"/>
            </w:tcBorders>
            <w:shd w:val="clear" w:color="auto" w:fill="auto"/>
          </w:tcPr>
          <w:p w:rsidR="00700CF0" w:rsidRDefault="00700CF0" w:rsidP="005F647D">
            <w:pPr>
              <w:spacing w:before="0" w:after="0" w:line="240" w:lineRule="auto"/>
            </w:pPr>
            <w:r>
              <w:rPr>
                <w:rFonts w:ascii="Calibri" w:eastAsia="Georgia" w:hAnsi="Calibri" w:cs="Calibri"/>
              </w:rPr>
              <w:t>Como está a transmissão desse tipo de uso linguístico?</w:t>
            </w:r>
          </w:p>
        </w:tc>
      </w:tr>
      <w:tr w:rsidR="00700CF0" w:rsidTr="005F647D">
        <w:tc>
          <w:tcPr>
            <w:tcW w:w="2332" w:type="dxa"/>
            <w:tcBorders>
              <w:top w:val="single" w:sz="4" w:space="0" w:color="000000"/>
              <w:left w:val="single" w:sz="4" w:space="0" w:color="000000"/>
              <w:bottom w:val="single" w:sz="4" w:space="0" w:color="000000"/>
            </w:tcBorders>
            <w:shd w:val="clear" w:color="auto" w:fill="auto"/>
          </w:tcPr>
          <w:p w:rsidR="00700CF0" w:rsidRDefault="00700CF0" w:rsidP="005F647D">
            <w:pPr>
              <w:snapToGrid w:val="0"/>
              <w:spacing w:before="0" w:after="0" w:line="240" w:lineRule="auto"/>
              <w:rPr>
                <w:rFonts w:ascii="Calibri" w:eastAsia="Georgia" w:hAnsi="Calibri" w:cs="Calibri"/>
              </w:rPr>
            </w:pPr>
          </w:p>
        </w:tc>
        <w:tc>
          <w:tcPr>
            <w:tcW w:w="2468" w:type="dxa"/>
            <w:tcBorders>
              <w:top w:val="single" w:sz="4" w:space="0" w:color="000000"/>
              <w:left w:val="single" w:sz="4" w:space="0" w:color="000000"/>
              <w:bottom w:val="single" w:sz="4" w:space="0" w:color="000000"/>
            </w:tcBorders>
            <w:shd w:val="clear" w:color="auto" w:fill="auto"/>
          </w:tcPr>
          <w:p w:rsidR="00700CF0" w:rsidRDefault="00700CF0" w:rsidP="005F647D">
            <w:pPr>
              <w:spacing w:before="0" w:after="0" w:line="240" w:lineRule="auto"/>
              <w:rPr>
                <w:rFonts w:ascii="Calibri" w:eastAsia="Georgia" w:hAnsi="Calibri" w:cs="Calibri"/>
              </w:rPr>
            </w:pPr>
            <w:r>
              <w:rPr>
                <w:rFonts w:ascii="Calibri" w:eastAsia="Georgia" w:hAnsi="Calibri" w:cs="Calibri"/>
              </w:rPr>
              <w:t>[ ]  Muitas pessoas</w:t>
            </w:r>
          </w:p>
          <w:p w:rsidR="00700CF0" w:rsidRDefault="00700CF0" w:rsidP="005F647D">
            <w:pPr>
              <w:spacing w:before="0" w:after="0" w:line="240" w:lineRule="auto"/>
              <w:rPr>
                <w:rFonts w:ascii="Calibri" w:eastAsia="Georgia" w:hAnsi="Calibri" w:cs="Calibri"/>
              </w:rPr>
            </w:pPr>
          </w:p>
          <w:p w:rsidR="00700CF0" w:rsidRDefault="00700CF0" w:rsidP="005F647D">
            <w:pPr>
              <w:spacing w:before="0" w:after="0" w:line="240" w:lineRule="auto"/>
              <w:rPr>
                <w:rFonts w:ascii="Calibri" w:eastAsia="Georgia" w:hAnsi="Calibri" w:cs="Calibri"/>
              </w:rPr>
            </w:pPr>
            <w:r>
              <w:rPr>
                <w:rFonts w:ascii="Calibri" w:eastAsia="Georgia" w:hAnsi="Calibri" w:cs="Calibri"/>
              </w:rPr>
              <w:t>[ ] Poucas pessoas</w:t>
            </w:r>
          </w:p>
          <w:p w:rsidR="00700CF0" w:rsidRDefault="00700CF0" w:rsidP="005F647D">
            <w:pPr>
              <w:spacing w:before="0" w:after="0" w:line="240" w:lineRule="auto"/>
              <w:rPr>
                <w:rFonts w:ascii="Calibri" w:eastAsia="Georgia" w:hAnsi="Calibri" w:cs="Calibri"/>
              </w:rPr>
            </w:pPr>
          </w:p>
          <w:p w:rsidR="00700CF0" w:rsidRDefault="00700CF0" w:rsidP="005F647D">
            <w:pPr>
              <w:spacing w:before="0" w:after="0" w:line="240" w:lineRule="auto"/>
              <w:rPr>
                <w:rFonts w:ascii="Calibri" w:eastAsia="Georgia" w:hAnsi="Calibri" w:cs="Calibri"/>
              </w:rPr>
            </w:pPr>
            <w:r>
              <w:rPr>
                <w:rFonts w:ascii="Calibri" w:eastAsia="Georgia" w:hAnsi="Calibri" w:cs="Calibri"/>
              </w:rPr>
              <w:t>[ ] Ninguém</w:t>
            </w:r>
          </w:p>
        </w:tc>
        <w:tc>
          <w:tcPr>
            <w:tcW w:w="2028" w:type="dxa"/>
            <w:tcBorders>
              <w:top w:val="single" w:sz="4" w:space="0" w:color="000000"/>
              <w:left w:val="single" w:sz="4" w:space="0" w:color="000000"/>
              <w:bottom w:val="single" w:sz="4" w:space="0" w:color="000000"/>
            </w:tcBorders>
            <w:shd w:val="clear" w:color="auto" w:fill="auto"/>
          </w:tcPr>
          <w:p w:rsidR="00700CF0" w:rsidRDefault="00700CF0" w:rsidP="005F647D">
            <w:pPr>
              <w:spacing w:before="0" w:after="0" w:line="240" w:lineRule="auto"/>
              <w:rPr>
                <w:rFonts w:ascii="Calibri" w:eastAsia="Georgia" w:hAnsi="Calibri" w:cs="Calibri"/>
              </w:rPr>
            </w:pPr>
            <w:r>
              <w:rPr>
                <w:rFonts w:ascii="Calibri" w:eastAsia="Georgia" w:hAnsi="Calibri" w:cs="Calibri"/>
              </w:rPr>
              <w:t>[ ] Menos do que antigamente</w:t>
            </w:r>
          </w:p>
          <w:p w:rsidR="00700CF0" w:rsidRDefault="00700CF0" w:rsidP="005F647D">
            <w:pPr>
              <w:spacing w:before="0" w:after="0" w:line="240" w:lineRule="auto"/>
              <w:rPr>
                <w:rFonts w:ascii="Calibri" w:eastAsia="Georgia" w:hAnsi="Calibri" w:cs="Calibri"/>
              </w:rPr>
            </w:pPr>
          </w:p>
          <w:p w:rsidR="00700CF0" w:rsidRDefault="00700CF0" w:rsidP="005F647D">
            <w:pPr>
              <w:spacing w:before="0" w:after="0" w:line="240" w:lineRule="auto"/>
              <w:rPr>
                <w:rFonts w:ascii="Calibri" w:eastAsia="Georgia" w:hAnsi="Calibri" w:cs="Calibri"/>
              </w:rPr>
            </w:pPr>
            <w:r>
              <w:rPr>
                <w:rFonts w:ascii="Calibri" w:eastAsia="Georgia" w:hAnsi="Calibri" w:cs="Calibri"/>
              </w:rPr>
              <w:t>[ ] Mais do que antigamente</w:t>
            </w:r>
          </w:p>
        </w:tc>
        <w:tc>
          <w:tcPr>
            <w:tcW w:w="2058" w:type="dxa"/>
            <w:tcBorders>
              <w:top w:val="single" w:sz="4" w:space="0" w:color="000000"/>
              <w:left w:val="single" w:sz="4" w:space="0" w:color="000000"/>
              <w:bottom w:val="single" w:sz="4" w:space="0" w:color="000000"/>
              <w:right w:val="single" w:sz="4" w:space="0" w:color="000000"/>
            </w:tcBorders>
            <w:shd w:val="clear" w:color="auto" w:fill="auto"/>
          </w:tcPr>
          <w:p w:rsidR="00700CF0" w:rsidRDefault="00700CF0" w:rsidP="005F647D">
            <w:pPr>
              <w:spacing w:before="0" w:after="0" w:line="240" w:lineRule="auto"/>
              <w:rPr>
                <w:rFonts w:ascii="Calibri" w:eastAsia="Georgia" w:hAnsi="Calibri" w:cs="Calibri"/>
              </w:rPr>
            </w:pPr>
            <w:r>
              <w:rPr>
                <w:rFonts w:ascii="Calibri" w:eastAsia="Georgia" w:hAnsi="Calibri" w:cs="Calibri"/>
              </w:rPr>
              <w:t>[ ] Não há pessoas aprendendo</w:t>
            </w:r>
          </w:p>
          <w:p w:rsidR="00700CF0" w:rsidRDefault="00700CF0" w:rsidP="005F647D">
            <w:pPr>
              <w:spacing w:before="0" w:after="0" w:line="240" w:lineRule="auto"/>
              <w:rPr>
                <w:rFonts w:ascii="Calibri" w:eastAsia="Georgia" w:hAnsi="Calibri" w:cs="Calibri"/>
              </w:rPr>
            </w:pPr>
          </w:p>
          <w:p w:rsidR="00700CF0" w:rsidRDefault="00700CF0" w:rsidP="005F647D">
            <w:pPr>
              <w:spacing w:before="0" w:after="0" w:line="240" w:lineRule="auto"/>
              <w:rPr>
                <w:rFonts w:ascii="Calibri" w:eastAsia="Georgia" w:hAnsi="Calibri" w:cs="Calibri"/>
              </w:rPr>
            </w:pPr>
            <w:r>
              <w:rPr>
                <w:rFonts w:ascii="Calibri" w:eastAsia="Georgia" w:hAnsi="Calibri" w:cs="Calibri"/>
              </w:rPr>
              <w:t>[ ] Há um número decrescente de pessoas aprendendo</w:t>
            </w:r>
          </w:p>
          <w:p w:rsidR="00700CF0" w:rsidRDefault="00700CF0" w:rsidP="005F647D">
            <w:pPr>
              <w:spacing w:before="0" w:after="0" w:line="240" w:lineRule="auto"/>
              <w:rPr>
                <w:rFonts w:ascii="Calibri" w:eastAsia="Georgia" w:hAnsi="Calibri" w:cs="Calibri"/>
              </w:rPr>
            </w:pPr>
          </w:p>
          <w:p w:rsidR="00700CF0" w:rsidRDefault="00700CF0" w:rsidP="005F647D">
            <w:pPr>
              <w:spacing w:before="0" w:after="0" w:line="240" w:lineRule="auto"/>
            </w:pPr>
            <w:r>
              <w:rPr>
                <w:rFonts w:ascii="Calibri" w:eastAsia="Georgia" w:hAnsi="Calibri" w:cs="Calibri"/>
              </w:rPr>
              <w:t>[ ] Há um número crescente de pessoas aprendendo</w:t>
            </w:r>
          </w:p>
        </w:tc>
      </w:tr>
    </w:tbl>
    <w:p w:rsidR="00700CF0" w:rsidRDefault="00700CF0" w:rsidP="00700CF0">
      <w:pPr>
        <w:spacing w:before="0" w:after="0" w:line="240" w:lineRule="auto"/>
        <w:rPr>
          <w:rFonts w:ascii="Calibri" w:eastAsia="Georgia" w:hAnsi="Calibri" w:cs="Calibri"/>
        </w:rPr>
      </w:pPr>
    </w:p>
    <w:p w:rsidR="00700CF0" w:rsidRDefault="00700CF0" w:rsidP="00700CF0">
      <w:pPr>
        <w:spacing w:before="0" w:after="0" w:line="240" w:lineRule="auto"/>
      </w:pPr>
      <w:r>
        <w:rPr>
          <w:rFonts w:ascii="Calibri" w:eastAsia="Georgia" w:hAnsi="Calibri" w:cs="Calibri"/>
        </w:rPr>
        <w:t>Utilize a tabela abaixo para esclarecer a situação atual dos usos linguísticos especiais</w:t>
      </w:r>
    </w:p>
    <w:tbl>
      <w:tblPr>
        <w:tblW w:w="0" w:type="auto"/>
        <w:tblInd w:w="-15" w:type="dxa"/>
        <w:tblLayout w:type="fixed"/>
        <w:tblLook w:val="0000" w:firstRow="0" w:lastRow="0" w:firstColumn="0" w:lastColumn="0" w:noHBand="0" w:noVBand="0"/>
      </w:tblPr>
      <w:tblGrid>
        <w:gridCol w:w="8886"/>
      </w:tblGrid>
      <w:tr w:rsidR="00700CF0" w:rsidTr="005F647D">
        <w:tc>
          <w:tcPr>
            <w:tcW w:w="8886" w:type="dxa"/>
            <w:tcBorders>
              <w:top w:val="single" w:sz="4" w:space="0" w:color="000000"/>
              <w:left w:val="single" w:sz="4" w:space="0" w:color="000000"/>
              <w:bottom w:val="single" w:sz="4" w:space="0" w:color="000000"/>
              <w:right w:val="single" w:sz="4" w:space="0" w:color="000000"/>
            </w:tcBorders>
            <w:shd w:val="clear" w:color="auto" w:fill="auto"/>
          </w:tcPr>
          <w:p w:rsidR="00700CF0" w:rsidRDefault="00700CF0" w:rsidP="005F647D">
            <w:pPr>
              <w:snapToGrid w:val="0"/>
              <w:spacing w:before="0" w:after="0" w:line="240" w:lineRule="auto"/>
            </w:pPr>
          </w:p>
        </w:tc>
      </w:tr>
    </w:tbl>
    <w:p w:rsidR="00700CF0" w:rsidRDefault="00700CF0" w:rsidP="00700CF0">
      <w:pPr>
        <w:spacing w:before="0" w:after="0" w:line="240" w:lineRule="auto"/>
        <w:rPr>
          <w:rFonts w:ascii="Calibri" w:eastAsia="Georgia" w:hAnsi="Calibri" w:cs="Calibri"/>
        </w:rPr>
      </w:pPr>
    </w:p>
    <w:p w:rsidR="00700CF0" w:rsidRDefault="00700CF0" w:rsidP="00700CF0">
      <w:pPr>
        <w:pStyle w:val="Subttulo"/>
        <w:rPr>
          <w:sz w:val="18"/>
          <w:szCs w:val="18"/>
        </w:rPr>
      </w:pPr>
      <w:bookmarkStart w:id="40" w:name="_Toc403403535"/>
      <w:r>
        <w:t>6. Atitudes linguísticas da comunidade</w:t>
      </w:r>
      <w:bookmarkEnd w:id="40"/>
    </w:p>
    <w:p w:rsidR="00700CF0" w:rsidRDefault="00700CF0" w:rsidP="00700CF0">
      <w:pPr>
        <w:spacing w:before="0" w:after="0" w:line="240" w:lineRule="auto"/>
        <w:rPr>
          <w:rFonts w:ascii="Calibri" w:hAnsi="Calibri" w:cs="Calibri"/>
          <w:color w:val="auto"/>
        </w:rPr>
      </w:pPr>
      <w:r>
        <w:rPr>
          <w:rFonts w:ascii="Calibri" w:hAnsi="Calibri" w:cs="Calibri"/>
          <w:sz w:val="18"/>
          <w:szCs w:val="18"/>
        </w:rPr>
        <w:t>Nesta seção estão explícitas duas questões sobre atitudes linguísticas dos falantes frente à língua de referência, mas vale lembrar que tais questões estão dispersas por todo o formulário, já que essa é a natureza do tema. Nos dois itens a seguir, espera-se que seja apresentado e discutido como as línguas funcionam (ou não) como referência cultural, como elemento de distinção e marcador de identidade(s) dos grupos</w:t>
      </w:r>
      <w:r w:rsidR="00507119">
        <w:rPr>
          <w:rFonts w:ascii="Calibri" w:hAnsi="Calibri" w:cs="Calibri"/>
          <w:sz w:val="18"/>
          <w:szCs w:val="18"/>
        </w:rPr>
        <w:t xml:space="preserve"> (consular</w:t>
      </w:r>
      <w:r>
        <w:rPr>
          <w:rFonts w:ascii="Calibri" w:hAnsi="Calibri" w:cs="Calibri"/>
          <w:color w:val="auto"/>
          <w:sz w:val="18"/>
          <w:szCs w:val="18"/>
        </w:rPr>
        <w:t xml:space="preserve"> Parte </w:t>
      </w:r>
      <w:r w:rsidR="00507119">
        <w:rPr>
          <w:rFonts w:ascii="Calibri" w:hAnsi="Calibri" w:cs="Calibri"/>
          <w:color w:val="auto"/>
          <w:sz w:val="18"/>
          <w:szCs w:val="18"/>
        </w:rPr>
        <w:t>2</w:t>
      </w:r>
      <w:r>
        <w:rPr>
          <w:rFonts w:ascii="Calibri" w:hAnsi="Calibri" w:cs="Calibri"/>
          <w:color w:val="auto"/>
          <w:sz w:val="18"/>
          <w:szCs w:val="18"/>
        </w:rPr>
        <w:t>, seção 7, para maiores orientações sobre esse tema</w:t>
      </w:r>
      <w:r w:rsidR="00507119">
        <w:rPr>
          <w:rFonts w:ascii="Calibri" w:hAnsi="Calibri" w:cs="Calibri"/>
          <w:color w:val="auto"/>
          <w:sz w:val="18"/>
          <w:szCs w:val="18"/>
        </w:rPr>
        <w:t>)</w:t>
      </w:r>
      <w:r>
        <w:rPr>
          <w:rFonts w:ascii="Calibri" w:hAnsi="Calibri" w:cs="Calibri"/>
          <w:color w:val="auto"/>
          <w:sz w:val="18"/>
          <w:szCs w:val="18"/>
        </w:rPr>
        <w:t>.</w:t>
      </w:r>
    </w:p>
    <w:p w:rsidR="00700CF0" w:rsidRDefault="00700CF0" w:rsidP="00700CF0">
      <w:pPr>
        <w:spacing w:before="0" w:after="0" w:line="240" w:lineRule="auto"/>
        <w:rPr>
          <w:rFonts w:ascii="Calibri" w:hAnsi="Calibri" w:cs="Calibri"/>
          <w:color w:val="auto"/>
        </w:rPr>
      </w:pPr>
    </w:p>
    <w:p w:rsidR="00700CF0" w:rsidRDefault="00700CF0" w:rsidP="00700CF0">
      <w:pPr>
        <w:pStyle w:val="Ttulo31"/>
        <w:rPr>
          <w:rFonts w:eastAsia="Georgia"/>
          <w:sz w:val="18"/>
          <w:szCs w:val="18"/>
        </w:rPr>
      </w:pPr>
      <w:r>
        <w:t>6.1 Grau de atitudes dos falantes com relação à língua de referência</w:t>
      </w:r>
    </w:p>
    <w:p w:rsidR="00700CF0" w:rsidRDefault="00507119" w:rsidP="00700CF0">
      <w:pPr>
        <w:spacing w:before="0" w:after="0" w:line="240" w:lineRule="auto"/>
        <w:rPr>
          <w:rFonts w:ascii="Calibri" w:eastAsia="Georgia" w:hAnsi="Calibri" w:cs="Calibri"/>
          <w:sz w:val="18"/>
          <w:szCs w:val="18"/>
        </w:rPr>
      </w:pPr>
      <w:r>
        <w:rPr>
          <w:rFonts w:ascii="Calibri" w:eastAsia="Georgia" w:hAnsi="Calibri" w:cs="Calibri"/>
          <w:sz w:val="18"/>
          <w:szCs w:val="18"/>
        </w:rPr>
        <w:t>Selecione</w:t>
      </w:r>
      <w:r w:rsidR="00700CF0">
        <w:rPr>
          <w:rFonts w:ascii="Calibri" w:eastAsia="Georgia" w:hAnsi="Calibri" w:cs="Calibri"/>
          <w:sz w:val="18"/>
          <w:szCs w:val="18"/>
        </w:rPr>
        <w:t xml:space="preserve"> a opção mais adequada, conforme as categorias propostas. Utilize o quadro de observações para problematizar a escolha e apresentar outros detalhes acerca do tema.</w:t>
      </w:r>
    </w:p>
    <w:p w:rsidR="00700CF0" w:rsidRDefault="00700CF0" w:rsidP="00700CF0">
      <w:pPr>
        <w:spacing w:before="0" w:after="0" w:line="240" w:lineRule="auto"/>
        <w:rPr>
          <w:rFonts w:ascii="Calibri" w:eastAsia="Georgia" w:hAnsi="Calibri" w:cs="Calibri"/>
          <w:sz w:val="18"/>
          <w:szCs w:val="18"/>
        </w:rPr>
      </w:pPr>
    </w:p>
    <w:tbl>
      <w:tblPr>
        <w:tblW w:w="0" w:type="auto"/>
        <w:tblInd w:w="-23" w:type="dxa"/>
        <w:tblLayout w:type="fixed"/>
        <w:tblCellMar>
          <w:left w:w="103" w:type="dxa"/>
        </w:tblCellMar>
        <w:tblLook w:val="0000" w:firstRow="0" w:lastRow="0" w:firstColumn="0" w:lastColumn="0" w:noHBand="0" w:noVBand="0"/>
      </w:tblPr>
      <w:tblGrid>
        <w:gridCol w:w="2617"/>
        <w:gridCol w:w="6026"/>
      </w:tblGrid>
      <w:tr w:rsidR="00700CF0" w:rsidTr="005F647D">
        <w:tc>
          <w:tcPr>
            <w:tcW w:w="2617"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 ] Extremamente Positiva</w:t>
            </w:r>
          </w:p>
        </w:tc>
        <w:tc>
          <w:tcPr>
            <w:tcW w:w="6026"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pPr>
            <w:r>
              <w:rPr>
                <w:rFonts w:ascii="Calibri" w:eastAsia="Georgia" w:hAnsi="Calibri" w:cs="Calibri"/>
              </w:rPr>
              <w:t>A comunidade tem a língua como um importante valor sociocultural e procura se organizar para garantir o fortalecimento e a expansão dos usos sociais da língua</w:t>
            </w:r>
          </w:p>
        </w:tc>
      </w:tr>
      <w:tr w:rsidR="00700CF0" w:rsidTr="005F647D">
        <w:tc>
          <w:tcPr>
            <w:tcW w:w="2617"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 ] Positiva</w:t>
            </w:r>
          </w:p>
        </w:tc>
        <w:tc>
          <w:tcPr>
            <w:tcW w:w="6026"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pPr>
            <w:r>
              <w:rPr>
                <w:rFonts w:ascii="Calibri" w:eastAsia="Georgia" w:hAnsi="Calibri" w:cs="Calibri"/>
              </w:rPr>
              <w:t>A comunidade tem a língua como um valor sociocultural e gostaria de vê-la sendo transmitida para as novas gerações</w:t>
            </w:r>
          </w:p>
        </w:tc>
      </w:tr>
      <w:tr w:rsidR="00700CF0" w:rsidTr="005F647D">
        <w:tc>
          <w:tcPr>
            <w:tcW w:w="2617"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 ] Indiferente</w:t>
            </w:r>
          </w:p>
        </w:tc>
        <w:tc>
          <w:tcPr>
            <w:tcW w:w="6026"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pPr>
            <w:r>
              <w:rPr>
                <w:rFonts w:ascii="Calibri" w:eastAsia="Georgia" w:hAnsi="Calibri" w:cs="Calibri"/>
              </w:rPr>
              <w:t>A língua não é uma questão importante para a comunidade</w:t>
            </w:r>
          </w:p>
        </w:tc>
      </w:tr>
      <w:tr w:rsidR="00700CF0" w:rsidTr="005F647D">
        <w:tc>
          <w:tcPr>
            <w:tcW w:w="2617"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 ] Negativa</w:t>
            </w:r>
          </w:p>
        </w:tc>
        <w:tc>
          <w:tcPr>
            <w:tcW w:w="6026"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pPr>
            <w:r>
              <w:rPr>
                <w:rFonts w:ascii="Calibri" w:eastAsia="Georgia" w:hAnsi="Calibri" w:cs="Calibri"/>
              </w:rPr>
              <w:t>A comunidade não tem a língua como um valor cultural, e, em geral, é contra iniciativas para apoiar a transmissão da língua na comunidade</w:t>
            </w:r>
          </w:p>
        </w:tc>
      </w:tr>
      <w:tr w:rsidR="00700CF0" w:rsidTr="005F647D">
        <w:tc>
          <w:tcPr>
            <w:tcW w:w="2617"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rPr>
            </w:pPr>
            <w:r>
              <w:rPr>
                <w:rFonts w:ascii="Calibri" w:eastAsia="Georgia" w:hAnsi="Calibri" w:cs="Calibri"/>
              </w:rPr>
              <w:t>[ ] Cindida</w:t>
            </w:r>
          </w:p>
        </w:tc>
        <w:tc>
          <w:tcPr>
            <w:tcW w:w="6026"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pPr>
            <w:r>
              <w:rPr>
                <w:rFonts w:ascii="Calibri" w:hAnsi="Calibri" w:cs="Calibri"/>
              </w:rPr>
              <w:t>A comunidade encontra-se dividida: uma parte da comunidade tem uma visão positiva e outra uma visão negativa ou indiferente da língua</w:t>
            </w:r>
            <w:r>
              <w:rPr>
                <w:rFonts w:ascii="Calibri" w:eastAsia="Georgia" w:hAnsi="Calibri" w:cs="Calibri"/>
              </w:rPr>
              <w:t xml:space="preserve"> </w:t>
            </w:r>
          </w:p>
        </w:tc>
      </w:tr>
      <w:tr w:rsidR="00700CF0" w:rsidTr="005F647D">
        <w:trPr>
          <w:trHeight w:val="226"/>
        </w:trPr>
        <w:tc>
          <w:tcPr>
            <w:tcW w:w="8643" w:type="dxa"/>
            <w:gridSpan w:val="2"/>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pPr>
            <w:r>
              <w:rPr>
                <w:rFonts w:ascii="Calibri" w:eastAsia="Georgia" w:hAnsi="Calibri" w:cs="Calibri"/>
              </w:rPr>
              <w:t>Observações</w:t>
            </w:r>
          </w:p>
        </w:tc>
      </w:tr>
    </w:tbl>
    <w:p w:rsidR="00700CF0" w:rsidRDefault="00700CF0" w:rsidP="00700CF0">
      <w:pPr>
        <w:spacing w:before="0" w:after="0" w:line="240" w:lineRule="auto"/>
        <w:rPr>
          <w:rFonts w:ascii="Calibri" w:eastAsia="Georgia" w:hAnsi="Calibri" w:cs="Calibri"/>
        </w:rPr>
      </w:pPr>
    </w:p>
    <w:p w:rsidR="00700CF0" w:rsidRDefault="00700CF0" w:rsidP="00700CF0">
      <w:pPr>
        <w:pStyle w:val="Ttulo31"/>
        <w:rPr>
          <w:sz w:val="18"/>
          <w:szCs w:val="18"/>
        </w:rPr>
      </w:pPr>
      <w:r>
        <w:rPr>
          <w:shd w:val="clear" w:color="auto" w:fill="B4A7D6"/>
        </w:rPr>
        <w:t>6.2 Atitude em relação às demais línguas</w:t>
      </w:r>
    </w:p>
    <w:p w:rsidR="00700CF0" w:rsidRDefault="00700CF0" w:rsidP="00700CF0">
      <w:pPr>
        <w:spacing w:before="0" w:after="0" w:line="240" w:lineRule="auto"/>
      </w:pPr>
      <w:r>
        <w:rPr>
          <w:rFonts w:ascii="Calibri" w:hAnsi="Calibri" w:cs="Calibri"/>
          <w:sz w:val="18"/>
          <w:szCs w:val="18"/>
        </w:rPr>
        <w:t xml:space="preserve">Caracterize em um texto analítico sucinto a atitude da comunidade linguística sobre as outras línguas faladas em seu território, incluindo o português (caso essa língua seja falada). Mencione, quando possível, exemplos de situações de contato linguístico, como empréstimos, diglossias, </w:t>
      </w:r>
      <w:r>
        <w:rPr>
          <w:rFonts w:ascii="Calibri" w:hAnsi="Calibri" w:cs="Calibri"/>
          <w:i/>
          <w:sz w:val="18"/>
          <w:szCs w:val="18"/>
        </w:rPr>
        <w:t>code-switching</w:t>
      </w:r>
      <w:r>
        <w:rPr>
          <w:rFonts w:ascii="Calibri" w:hAnsi="Calibri" w:cs="Calibri"/>
          <w:sz w:val="18"/>
          <w:szCs w:val="18"/>
        </w:rPr>
        <w:t>, e</w:t>
      </w:r>
      <w:r w:rsidR="00507119">
        <w:rPr>
          <w:rFonts w:ascii="Calibri" w:hAnsi="Calibri" w:cs="Calibri"/>
          <w:sz w:val="18"/>
          <w:szCs w:val="18"/>
        </w:rPr>
        <w:t>ntre outros</w:t>
      </w:r>
      <w:r>
        <w:rPr>
          <w:rFonts w:ascii="Calibri" w:hAnsi="Calibri" w:cs="Calibri"/>
          <w:sz w:val="18"/>
          <w:szCs w:val="18"/>
        </w:rPr>
        <w:t>.</w:t>
      </w:r>
    </w:p>
    <w:tbl>
      <w:tblPr>
        <w:tblW w:w="0" w:type="auto"/>
        <w:tblInd w:w="-2" w:type="dxa"/>
        <w:tblLayout w:type="fixed"/>
        <w:tblCellMar>
          <w:top w:w="100" w:type="dxa"/>
          <w:left w:w="80" w:type="dxa"/>
          <w:bottom w:w="100" w:type="dxa"/>
          <w:right w:w="100" w:type="dxa"/>
        </w:tblCellMar>
        <w:tblLook w:val="0000" w:firstRow="0" w:lastRow="0" w:firstColumn="0" w:lastColumn="0" w:noHBand="0" w:noVBand="0"/>
      </w:tblPr>
      <w:tblGrid>
        <w:gridCol w:w="8696"/>
      </w:tblGrid>
      <w:tr w:rsidR="00700CF0" w:rsidTr="005F647D">
        <w:tc>
          <w:tcPr>
            <w:tcW w:w="8696"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pPr>
          </w:p>
        </w:tc>
      </w:tr>
    </w:tbl>
    <w:p w:rsidR="00700CF0" w:rsidRDefault="00700CF0" w:rsidP="00700CF0">
      <w:pPr>
        <w:spacing w:before="0" w:after="0" w:line="240" w:lineRule="auto"/>
        <w:rPr>
          <w:rFonts w:ascii="Calibri" w:hAnsi="Calibri" w:cs="Calibri"/>
        </w:rPr>
      </w:pPr>
    </w:p>
    <w:tbl>
      <w:tblPr>
        <w:tblW w:w="0" w:type="auto"/>
        <w:tblInd w:w="-2" w:type="dxa"/>
        <w:tblLayout w:type="fixed"/>
        <w:tblCellMar>
          <w:top w:w="100" w:type="dxa"/>
          <w:left w:w="80" w:type="dxa"/>
          <w:bottom w:w="100" w:type="dxa"/>
          <w:right w:w="100" w:type="dxa"/>
        </w:tblCellMar>
        <w:tblLook w:val="0000" w:firstRow="0" w:lastRow="0" w:firstColumn="0" w:lastColumn="0" w:noHBand="0" w:noVBand="0"/>
      </w:tblPr>
      <w:tblGrid>
        <w:gridCol w:w="8696"/>
      </w:tblGrid>
      <w:tr w:rsidR="00700CF0" w:rsidTr="005F647D">
        <w:tc>
          <w:tcPr>
            <w:tcW w:w="8696"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pacing w:before="0" w:after="0" w:line="240" w:lineRule="auto"/>
            </w:pPr>
            <w:r>
              <w:rPr>
                <w:rFonts w:ascii="Calibri" w:eastAsia="Georgia" w:hAnsi="Calibri" w:cs="Calibri"/>
                <w:i/>
                <w:shd w:val="clear" w:color="auto" w:fill="A4C2F4"/>
              </w:rPr>
              <w:t>Anexar / Fazer upload entrevistas/reuniões com falantes de referência</w:t>
            </w:r>
          </w:p>
        </w:tc>
      </w:tr>
    </w:tbl>
    <w:p w:rsidR="00700CF0" w:rsidRDefault="00700CF0" w:rsidP="00700CF0">
      <w:pPr>
        <w:spacing w:before="0" w:after="0" w:line="240" w:lineRule="auto"/>
        <w:rPr>
          <w:rFonts w:ascii="Calibri" w:hAnsi="Calibri" w:cs="Calibri"/>
        </w:rPr>
      </w:pPr>
    </w:p>
    <w:p w:rsidR="00700CF0" w:rsidRDefault="00700CF0" w:rsidP="00700CF0">
      <w:pPr>
        <w:pStyle w:val="Subttulo"/>
      </w:pPr>
      <w:bookmarkStart w:id="41" w:name="_Toc403403536"/>
      <w:r>
        <w:t>7. Síntese</w:t>
      </w:r>
      <w:bookmarkEnd w:id="41"/>
    </w:p>
    <w:p w:rsidR="00700CF0" w:rsidRDefault="00700CF0" w:rsidP="00700CF0">
      <w:pPr>
        <w:pStyle w:val="Ttulo31"/>
        <w:rPr>
          <w:rFonts w:eastAsia="Georgia"/>
        </w:rPr>
      </w:pPr>
      <w:r>
        <w:t>7.1 Língua dominante no território da língua de referência</w:t>
      </w:r>
    </w:p>
    <w:p w:rsidR="00700CF0" w:rsidRDefault="00700CF0" w:rsidP="00507119">
      <w:pPr>
        <w:widowControl/>
        <w:spacing w:before="0" w:after="0" w:line="240" w:lineRule="auto"/>
        <w:contextualSpacing/>
        <w:rPr>
          <w:rFonts w:ascii="Calibri" w:eastAsia="Georgia" w:hAnsi="Calibri" w:cs="Calibri"/>
        </w:rPr>
      </w:pPr>
      <w:r>
        <w:rPr>
          <w:rFonts w:ascii="Calibri" w:eastAsia="Georgia" w:hAnsi="Calibri" w:cs="Calibri"/>
        </w:rPr>
        <w:t>Nesse momento, qual ou quais língua(s) a pesquisa identifica como dominante para a vida cotidiana e valores culturais na comunidade, incluindo os fatores consideradas nesse diagnóstico (aquisição, transmissão, usos, atitudes)? É possível estabelecer uma hierarquia entre as línguas nesse sentido?</w:t>
      </w:r>
    </w:p>
    <w:p w:rsidR="00700CF0" w:rsidRDefault="00700CF0" w:rsidP="00700CF0">
      <w:pPr>
        <w:widowControl/>
        <w:spacing w:before="0" w:after="0" w:line="240" w:lineRule="auto"/>
        <w:contextualSpacing/>
        <w:rPr>
          <w:rFonts w:ascii="Calibri" w:eastAsia="Georgia" w:hAnsi="Calibri" w:cs="Calibri"/>
        </w:rPr>
      </w:pPr>
    </w:p>
    <w:p w:rsidR="00700CF0" w:rsidRDefault="00700CF0" w:rsidP="00700CF0">
      <w:pPr>
        <w:spacing w:before="0" w:after="0" w:line="240" w:lineRule="auto"/>
      </w:pPr>
      <w:r>
        <w:rPr>
          <w:rFonts w:ascii="Calibri" w:eastAsia="Georgia" w:hAnsi="Calibri" w:cs="Calibri"/>
          <w:sz w:val="18"/>
          <w:szCs w:val="18"/>
        </w:rPr>
        <w:t xml:space="preserve">Essa questão é uma síntese de todo o item “usos linguísticos”. Para responder essa questão sugerimos que a relevância social da língua seja avaliada com base nos seguintes critérios: 1) </w:t>
      </w:r>
      <w:r>
        <w:rPr>
          <w:rFonts w:ascii="Calibri" w:eastAsia="Georgia" w:hAnsi="Calibri" w:cs="Calibri"/>
          <w:b/>
          <w:i/>
          <w:sz w:val="18"/>
          <w:szCs w:val="18"/>
        </w:rPr>
        <w:t>Demografia</w:t>
      </w:r>
      <w:r>
        <w:rPr>
          <w:rFonts w:ascii="Calibri" w:eastAsia="Georgia" w:hAnsi="Calibri" w:cs="Calibri"/>
          <w:sz w:val="18"/>
          <w:szCs w:val="18"/>
        </w:rPr>
        <w:t xml:space="preserve">; 2) </w:t>
      </w:r>
      <w:r>
        <w:rPr>
          <w:rFonts w:ascii="Calibri" w:eastAsia="Georgia" w:hAnsi="Calibri" w:cs="Calibri"/>
          <w:b/>
          <w:i/>
          <w:sz w:val="18"/>
          <w:szCs w:val="18"/>
        </w:rPr>
        <w:t>Aquisição</w:t>
      </w:r>
      <w:r>
        <w:rPr>
          <w:rFonts w:ascii="Calibri" w:eastAsia="Georgia" w:hAnsi="Calibri" w:cs="Calibri"/>
          <w:sz w:val="18"/>
          <w:szCs w:val="18"/>
        </w:rPr>
        <w:t xml:space="preserve">; 3) </w:t>
      </w:r>
      <w:r>
        <w:rPr>
          <w:rFonts w:ascii="Calibri" w:eastAsia="Georgia" w:hAnsi="Calibri" w:cs="Calibri"/>
          <w:b/>
          <w:i/>
          <w:sz w:val="18"/>
          <w:szCs w:val="18"/>
        </w:rPr>
        <w:t xml:space="preserve">Domínios sociais; </w:t>
      </w:r>
      <w:r>
        <w:rPr>
          <w:rFonts w:ascii="Calibri" w:eastAsia="Georgia" w:hAnsi="Calibri" w:cs="Calibri"/>
          <w:sz w:val="18"/>
          <w:szCs w:val="18"/>
        </w:rPr>
        <w:t xml:space="preserve">4) </w:t>
      </w:r>
      <w:r>
        <w:rPr>
          <w:rFonts w:ascii="Calibri" w:eastAsia="Georgia" w:hAnsi="Calibri" w:cs="Calibri"/>
          <w:b/>
          <w:i/>
          <w:sz w:val="18"/>
          <w:szCs w:val="18"/>
        </w:rPr>
        <w:t>Valor cultural</w:t>
      </w:r>
      <w:r>
        <w:rPr>
          <w:rFonts w:ascii="Calibri" w:eastAsia="Georgia" w:hAnsi="Calibri" w:cs="Calibri"/>
          <w:sz w:val="18"/>
          <w:szCs w:val="18"/>
        </w:rPr>
        <w:t>. Conferir Parte II, seção 6, para maiores orientações sobre esta temática.</w:t>
      </w:r>
    </w:p>
    <w:p w:rsidR="00700CF0" w:rsidRDefault="00700CF0" w:rsidP="00700CF0">
      <w:pPr>
        <w:spacing w:before="0" w:after="0" w:line="240" w:lineRule="auto"/>
      </w:pPr>
    </w:p>
    <w:p w:rsidR="00700CF0" w:rsidRDefault="00700CF0" w:rsidP="00700CF0">
      <w:pPr>
        <w:spacing w:before="0" w:after="0" w:line="240" w:lineRule="auto"/>
        <w:rPr>
          <w:rFonts w:ascii="Calibri" w:eastAsia="Georgia" w:hAnsi="Calibri" w:cs="Calibri"/>
          <w:sz w:val="18"/>
          <w:szCs w:val="18"/>
        </w:rPr>
      </w:pPr>
    </w:p>
    <w:tbl>
      <w:tblPr>
        <w:tblW w:w="0" w:type="auto"/>
        <w:tblInd w:w="130" w:type="dxa"/>
        <w:tblLayout w:type="fixed"/>
        <w:tblCellMar>
          <w:top w:w="100" w:type="dxa"/>
          <w:left w:w="80" w:type="dxa"/>
          <w:bottom w:w="100" w:type="dxa"/>
          <w:right w:w="100" w:type="dxa"/>
        </w:tblCellMar>
        <w:tblLook w:val="0000" w:firstRow="0" w:lastRow="0" w:firstColumn="0" w:lastColumn="0" w:noHBand="0" w:noVBand="0"/>
      </w:tblPr>
      <w:tblGrid>
        <w:gridCol w:w="1568"/>
        <w:gridCol w:w="6994"/>
      </w:tblGrid>
      <w:tr w:rsidR="00700CF0" w:rsidTr="005F647D">
        <w:tc>
          <w:tcPr>
            <w:tcW w:w="1568"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hAnsi="Calibri" w:cs="Calibri"/>
              </w:rPr>
            </w:pPr>
            <w:r>
              <w:rPr>
                <w:rFonts w:ascii="Calibri" w:eastAsia="Calibri" w:hAnsi="Calibri" w:cs="Calibri"/>
                <w:sz w:val="18"/>
                <w:szCs w:val="18"/>
              </w:rPr>
              <w:t xml:space="preserve"> </w:t>
            </w:r>
            <w:r>
              <w:rPr>
                <w:rFonts w:ascii="Calibri" w:hAnsi="Calibri" w:cs="Calibri"/>
              </w:rPr>
              <w:t>Língua 1</w:t>
            </w:r>
          </w:p>
        </w:tc>
        <w:tc>
          <w:tcPr>
            <w:tcW w:w="6994"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r>
      <w:tr w:rsidR="00700CF0" w:rsidTr="005F647D">
        <w:tc>
          <w:tcPr>
            <w:tcW w:w="1568"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hAnsi="Calibri" w:cs="Calibri"/>
              </w:rPr>
            </w:pPr>
            <w:r>
              <w:rPr>
                <w:rFonts w:ascii="Calibri" w:hAnsi="Calibri" w:cs="Calibri"/>
              </w:rPr>
              <w:t>Língua 2</w:t>
            </w:r>
          </w:p>
        </w:tc>
        <w:tc>
          <w:tcPr>
            <w:tcW w:w="6994"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r>
      <w:tr w:rsidR="00700CF0" w:rsidTr="005F647D">
        <w:tc>
          <w:tcPr>
            <w:tcW w:w="1568"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hAnsi="Calibri" w:cs="Calibri"/>
              </w:rPr>
            </w:pPr>
            <w:r>
              <w:rPr>
                <w:rFonts w:ascii="Calibri" w:hAnsi="Calibri" w:cs="Calibri"/>
              </w:rPr>
              <w:t>Língua 3</w:t>
            </w:r>
          </w:p>
        </w:tc>
        <w:tc>
          <w:tcPr>
            <w:tcW w:w="6994"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r>
      <w:tr w:rsidR="00700CF0" w:rsidTr="005F647D">
        <w:tc>
          <w:tcPr>
            <w:tcW w:w="8562" w:type="dxa"/>
            <w:gridSpan w:val="2"/>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pacing w:before="0" w:after="0" w:line="240" w:lineRule="auto"/>
            </w:pPr>
            <w:r>
              <w:rPr>
                <w:rFonts w:ascii="Calibri" w:eastAsia="Georgia" w:hAnsi="Calibri" w:cs="Calibri"/>
              </w:rPr>
              <w:t>Justificativa:</w:t>
            </w:r>
          </w:p>
        </w:tc>
      </w:tr>
    </w:tbl>
    <w:p w:rsidR="00700CF0" w:rsidRDefault="00700CF0" w:rsidP="00700CF0">
      <w:pPr>
        <w:spacing w:before="0" w:after="0" w:line="240" w:lineRule="auto"/>
        <w:rPr>
          <w:rFonts w:ascii="Calibri" w:hAnsi="Calibri" w:cs="Calibri"/>
        </w:rPr>
      </w:pPr>
    </w:p>
    <w:p w:rsidR="00700CF0" w:rsidRDefault="00700CF0" w:rsidP="00700CF0">
      <w:pPr>
        <w:pStyle w:val="Ttulo31"/>
        <w:rPr>
          <w:rFonts w:eastAsia="Georgia"/>
          <w:sz w:val="18"/>
          <w:szCs w:val="18"/>
        </w:rPr>
      </w:pPr>
      <w:r>
        <w:t xml:space="preserve">7.2 Panorama das línguas em contato </w:t>
      </w:r>
    </w:p>
    <w:p w:rsidR="00700CF0" w:rsidRDefault="00700CF0" w:rsidP="00700CF0">
      <w:pPr>
        <w:spacing w:before="0" w:after="0" w:line="240" w:lineRule="auto"/>
        <w:rPr>
          <w:rFonts w:ascii="Calibri" w:eastAsia="Georgia" w:hAnsi="Calibri" w:cs="Calibri"/>
          <w:sz w:val="18"/>
          <w:szCs w:val="18"/>
        </w:rPr>
      </w:pPr>
      <w:r>
        <w:rPr>
          <w:rFonts w:ascii="Calibri" w:eastAsia="Georgia" w:hAnsi="Calibri" w:cs="Calibri"/>
          <w:sz w:val="18"/>
          <w:szCs w:val="18"/>
        </w:rPr>
        <w:t xml:space="preserve">No campo abaixo, apresente uma breve análise e discussão de como diferentes línguas coexistem na área de abrangência da pesquisa. Utilize como guia as questões abaixo, além de outras consideradas pertinentes. </w:t>
      </w:r>
    </w:p>
    <w:p w:rsidR="00700CF0" w:rsidRDefault="00700CF0" w:rsidP="007048F4">
      <w:pPr>
        <w:widowControl/>
        <w:numPr>
          <w:ilvl w:val="0"/>
          <w:numId w:val="7"/>
        </w:numPr>
        <w:spacing w:before="0" w:after="0" w:line="240" w:lineRule="auto"/>
        <w:ind w:left="0" w:firstLine="0"/>
        <w:contextualSpacing/>
        <w:rPr>
          <w:rFonts w:ascii="Calibri" w:eastAsia="Georgia" w:hAnsi="Calibri" w:cs="Calibri"/>
          <w:sz w:val="18"/>
          <w:szCs w:val="18"/>
        </w:rPr>
      </w:pPr>
      <w:r>
        <w:rPr>
          <w:rFonts w:ascii="Calibri" w:eastAsia="Georgia" w:hAnsi="Calibri" w:cs="Calibri"/>
          <w:sz w:val="18"/>
          <w:szCs w:val="18"/>
        </w:rPr>
        <w:t>Há uma quantidade considerável de indivíduos bilíngues ou plurilíngues?</w:t>
      </w:r>
    </w:p>
    <w:p w:rsidR="00700CF0" w:rsidRDefault="00700CF0" w:rsidP="007048F4">
      <w:pPr>
        <w:widowControl/>
        <w:numPr>
          <w:ilvl w:val="0"/>
          <w:numId w:val="7"/>
        </w:numPr>
        <w:spacing w:before="0" w:after="0" w:line="240" w:lineRule="auto"/>
        <w:ind w:left="0" w:firstLine="0"/>
        <w:contextualSpacing/>
        <w:rPr>
          <w:rFonts w:ascii="Calibri" w:eastAsia="Georgia" w:hAnsi="Calibri" w:cs="Calibri"/>
          <w:sz w:val="18"/>
          <w:szCs w:val="18"/>
        </w:rPr>
      </w:pPr>
      <w:r>
        <w:rPr>
          <w:rFonts w:ascii="Calibri" w:eastAsia="Georgia" w:hAnsi="Calibri" w:cs="Calibri"/>
          <w:sz w:val="18"/>
          <w:szCs w:val="18"/>
        </w:rPr>
        <w:t xml:space="preserve">As famílias nucleares e as comunidades tendem a ser multilíngues?  </w:t>
      </w:r>
    </w:p>
    <w:p w:rsidR="00700CF0" w:rsidRDefault="00700CF0" w:rsidP="007048F4">
      <w:pPr>
        <w:widowControl/>
        <w:numPr>
          <w:ilvl w:val="0"/>
          <w:numId w:val="7"/>
        </w:numPr>
        <w:spacing w:before="0" w:after="0" w:line="240" w:lineRule="auto"/>
        <w:ind w:left="0" w:firstLine="0"/>
        <w:contextualSpacing/>
        <w:rPr>
          <w:rFonts w:ascii="Calibri" w:eastAsia="Georgia" w:hAnsi="Calibri" w:cs="Calibri"/>
          <w:sz w:val="18"/>
          <w:szCs w:val="18"/>
        </w:rPr>
      </w:pPr>
      <w:r>
        <w:rPr>
          <w:rFonts w:ascii="Calibri" w:eastAsia="Georgia" w:hAnsi="Calibri" w:cs="Calibri"/>
          <w:sz w:val="18"/>
          <w:szCs w:val="18"/>
        </w:rPr>
        <w:t>Existe</w:t>
      </w:r>
      <w:r w:rsidR="00507119">
        <w:rPr>
          <w:rFonts w:ascii="Calibri" w:eastAsia="Georgia" w:hAnsi="Calibri" w:cs="Calibri"/>
          <w:sz w:val="18"/>
          <w:szCs w:val="18"/>
        </w:rPr>
        <w:t>(</w:t>
      </w:r>
      <w:r>
        <w:rPr>
          <w:rFonts w:ascii="Calibri" w:eastAsia="Georgia" w:hAnsi="Calibri" w:cs="Calibri"/>
          <w:sz w:val="18"/>
          <w:szCs w:val="18"/>
        </w:rPr>
        <w:t>m</w:t>
      </w:r>
      <w:r w:rsidR="00507119">
        <w:rPr>
          <w:rFonts w:ascii="Calibri" w:eastAsia="Georgia" w:hAnsi="Calibri" w:cs="Calibri"/>
          <w:sz w:val="18"/>
          <w:szCs w:val="18"/>
        </w:rPr>
        <w:t>)</w:t>
      </w:r>
      <w:r>
        <w:rPr>
          <w:rFonts w:ascii="Calibri" w:eastAsia="Georgia" w:hAnsi="Calibri" w:cs="Calibri"/>
          <w:sz w:val="18"/>
          <w:szCs w:val="18"/>
        </w:rPr>
        <w:t xml:space="preserve"> língua</w:t>
      </w:r>
      <w:r w:rsidR="00507119">
        <w:rPr>
          <w:rFonts w:ascii="Calibri" w:eastAsia="Georgia" w:hAnsi="Calibri" w:cs="Calibri"/>
          <w:sz w:val="18"/>
          <w:szCs w:val="18"/>
        </w:rPr>
        <w:t>(</w:t>
      </w:r>
      <w:r>
        <w:rPr>
          <w:rFonts w:ascii="Calibri" w:eastAsia="Georgia" w:hAnsi="Calibri" w:cs="Calibri"/>
          <w:sz w:val="18"/>
          <w:szCs w:val="18"/>
        </w:rPr>
        <w:t>s</w:t>
      </w:r>
      <w:r w:rsidR="00507119">
        <w:rPr>
          <w:rFonts w:ascii="Calibri" w:eastAsia="Georgia" w:hAnsi="Calibri" w:cs="Calibri"/>
          <w:sz w:val="18"/>
          <w:szCs w:val="18"/>
        </w:rPr>
        <w:t>)</w:t>
      </w:r>
      <w:r>
        <w:rPr>
          <w:rFonts w:ascii="Calibri" w:eastAsia="Georgia" w:hAnsi="Calibri" w:cs="Calibri"/>
          <w:sz w:val="18"/>
          <w:szCs w:val="18"/>
        </w:rPr>
        <w:t xml:space="preserve"> francas para a comunicação entre os grupos?</w:t>
      </w:r>
    </w:p>
    <w:p w:rsidR="00700CF0" w:rsidRDefault="00700CF0" w:rsidP="007048F4">
      <w:pPr>
        <w:widowControl/>
        <w:numPr>
          <w:ilvl w:val="0"/>
          <w:numId w:val="7"/>
        </w:numPr>
        <w:spacing w:before="0" w:after="0" w:line="240" w:lineRule="auto"/>
        <w:ind w:left="0" w:firstLine="0"/>
        <w:contextualSpacing/>
        <w:rPr>
          <w:rFonts w:ascii="Calibri" w:eastAsia="Georgia" w:hAnsi="Calibri" w:cs="Calibri"/>
          <w:sz w:val="18"/>
          <w:szCs w:val="18"/>
        </w:rPr>
      </w:pPr>
      <w:r>
        <w:rPr>
          <w:rFonts w:ascii="Calibri" w:eastAsia="Georgia" w:hAnsi="Calibri" w:cs="Calibri"/>
          <w:sz w:val="18"/>
          <w:szCs w:val="18"/>
        </w:rPr>
        <w:t>Como as diferentes línguas circulam nos espaços de convivência social na região?</w:t>
      </w:r>
    </w:p>
    <w:p w:rsidR="00700CF0" w:rsidRDefault="00700CF0" w:rsidP="007048F4">
      <w:pPr>
        <w:widowControl/>
        <w:numPr>
          <w:ilvl w:val="0"/>
          <w:numId w:val="7"/>
        </w:numPr>
        <w:spacing w:before="0" w:after="0" w:line="240" w:lineRule="auto"/>
        <w:ind w:left="0" w:firstLine="0"/>
        <w:contextualSpacing/>
        <w:rPr>
          <w:rFonts w:ascii="Calibri" w:eastAsia="Georgia" w:hAnsi="Calibri" w:cs="Calibri"/>
          <w:sz w:val="18"/>
          <w:szCs w:val="18"/>
        </w:rPr>
      </w:pPr>
      <w:r>
        <w:rPr>
          <w:rFonts w:ascii="Calibri" w:eastAsia="Georgia" w:hAnsi="Calibri" w:cs="Calibri"/>
          <w:sz w:val="18"/>
          <w:szCs w:val="18"/>
        </w:rPr>
        <w:t>Há línguas que estão em risco devido ao aumento no uso de outras línguas?</w:t>
      </w:r>
    </w:p>
    <w:p w:rsidR="00700CF0" w:rsidRDefault="00700CF0" w:rsidP="007048F4">
      <w:pPr>
        <w:widowControl/>
        <w:numPr>
          <w:ilvl w:val="0"/>
          <w:numId w:val="7"/>
        </w:numPr>
        <w:spacing w:before="0" w:after="0" w:line="240" w:lineRule="auto"/>
        <w:ind w:left="0" w:firstLine="0"/>
        <w:contextualSpacing/>
      </w:pPr>
      <w:r>
        <w:rPr>
          <w:rFonts w:ascii="Calibri" w:eastAsia="Georgia" w:hAnsi="Calibri" w:cs="Calibri"/>
          <w:sz w:val="18"/>
          <w:szCs w:val="18"/>
        </w:rPr>
        <w:t>Há elementos linguísticos e/ou comportamentos verbais recorrentes entre as línguas? Quais?</w:t>
      </w:r>
    </w:p>
    <w:tbl>
      <w:tblPr>
        <w:tblW w:w="0" w:type="auto"/>
        <w:tblInd w:w="130" w:type="dxa"/>
        <w:tblLayout w:type="fixed"/>
        <w:tblCellMar>
          <w:top w:w="100" w:type="dxa"/>
          <w:left w:w="80" w:type="dxa"/>
          <w:bottom w:w="100" w:type="dxa"/>
          <w:right w:w="100" w:type="dxa"/>
        </w:tblCellMar>
        <w:tblLook w:val="0000" w:firstRow="0" w:lastRow="0" w:firstColumn="0" w:lastColumn="0" w:noHBand="0" w:noVBand="0"/>
      </w:tblPr>
      <w:tblGrid>
        <w:gridCol w:w="8720"/>
      </w:tblGrid>
      <w:tr w:rsidR="00700CF0" w:rsidTr="005F647D">
        <w:trPr>
          <w:trHeight w:val="801"/>
        </w:trPr>
        <w:tc>
          <w:tcPr>
            <w:tcW w:w="8720"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pPr>
          </w:p>
        </w:tc>
      </w:tr>
    </w:tbl>
    <w:p w:rsidR="00700CF0" w:rsidRDefault="00700CF0" w:rsidP="00700CF0">
      <w:pPr>
        <w:sectPr w:rsidR="00700CF0">
          <w:footerReference w:type="even" r:id="rId19"/>
          <w:footerReference w:type="default" r:id="rId20"/>
          <w:footerReference w:type="first" r:id="rId21"/>
          <w:pgSz w:w="12240" w:h="15840"/>
          <w:pgMar w:top="1440" w:right="1800" w:bottom="1440" w:left="1800" w:header="720" w:footer="720" w:gutter="0"/>
          <w:cols w:space="720"/>
          <w:docGrid w:linePitch="240" w:charSpace="-2458"/>
        </w:sectPr>
      </w:pPr>
    </w:p>
    <w:p w:rsidR="00507119" w:rsidRDefault="00700CF0" w:rsidP="00700CF0">
      <w:pPr>
        <w:pStyle w:val="Ttulo1"/>
        <w:ind w:left="0" w:firstLine="0"/>
      </w:pPr>
      <w:bookmarkStart w:id="42" w:name="_Toc403403537"/>
      <w:r>
        <w:t xml:space="preserve">Módulo </w:t>
      </w:r>
      <w:r w:rsidR="00507119">
        <w:t>6</w:t>
      </w:r>
    </w:p>
    <w:p w:rsidR="00700CF0" w:rsidRDefault="00507119" w:rsidP="00700CF0">
      <w:pPr>
        <w:pStyle w:val="Ttulo1"/>
        <w:ind w:left="0" w:firstLine="0"/>
        <w:rPr>
          <w:rFonts w:ascii="Calibri" w:eastAsia="Georgia" w:hAnsi="Calibri" w:cs="Calibri"/>
          <w:sz w:val="18"/>
          <w:szCs w:val="18"/>
        </w:rPr>
      </w:pPr>
      <w:r>
        <w:t>A</w:t>
      </w:r>
      <w:r w:rsidR="00700CF0">
        <w:t>valiação da vitalidade linguística, revitalização e promoção</w:t>
      </w:r>
      <w:bookmarkEnd w:id="42"/>
    </w:p>
    <w:p w:rsidR="00700CF0" w:rsidRDefault="00507119" w:rsidP="00700CF0">
      <w:pPr>
        <w:spacing w:before="0" w:after="0" w:line="240" w:lineRule="auto"/>
      </w:pPr>
      <w:r>
        <w:rPr>
          <w:rFonts w:ascii="Calibri" w:eastAsia="Georgia" w:hAnsi="Calibri" w:cs="Calibri"/>
          <w:sz w:val="18"/>
          <w:szCs w:val="18"/>
        </w:rPr>
        <w:t>E</w:t>
      </w:r>
      <w:r w:rsidR="00700CF0">
        <w:rPr>
          <w:rFonts w:ascii="Calibri" w:eastAsia="Georgia" w:hAnsi="Calibri" w:cs="Calibri"/>
          <w:sz w:val="18"/>
          <w:szCs w:val="18"/>
        </w:rPr>
        <w:t>ste módulo do formulário consolida o diagnóstico da vitalidade linguística e das ações existentes e futuras de valorização e promoção da língua.</w:t>
      </w:r>
    </w:p>
    <w:p w:rsidR="00700CF0" w:rsidRDefault="00700CF0" w:rsidP="00700CF0">
      <w:pPr>
        <w:pStyle w:val="Subttulo"/>
        <w:rPr>
          <w:rFonts w:eastAsia="Georgia"/>
          <w:sz w:val="18"/>
          <w:szCs w:val="18"/>
        </w:rPr>
      </w:pPr>
      <w:bookmarkStart w:id="43" w:name="_Toc403403538"/>
      <w:r>
        <w:t>1. Ações de revitalização e promoção</w:t>
      </w:r>
      <w:bookmarkEnd w:id="43"/>
    </w:p>
    <w:p w:rsidR="00700CF0" w:rsidRDefault="00700CF0" w:rsidP="00700CF0">
      <w:pPr>
        <w:spacing w:before="0" w:after="0" w:line="240" w:lineRule="auto"/>
        <w:rPr>
          <w:rFonts w:ascii="Calibri" w:eastAsia="Georgia" w:hAnsi="Calibri" w:cs="Calibri"/>
        </w:rPr>
      </w:pPr>
      <w:r>
        <w:rPr>
          <w:rFonts w:ascii="Calibri" w:eastAsia="Georgia" w:hAnsi="Calibri" w:cs="Calibri"/>
          <w:sz w:val="18"/>
          <w:szCs w:val="18"/>
        </w:rPr>
        <w:t>Nos campos a seguir, identifique e caracterize ações de valorização e promoção da língua de referência já existentes e outras indicada</w:t>
      </w:r>
      <w:r w:rsidR="008B6242">
        <w:rPr>
          <w:rFonts w:ascii="Calibri" w:eastAsia="Georgia" w:hAnsi="Calibri" w:cs="Calibri"/>
          <w:sz w:val="18"/>
          <w:szCs w:val="18"/>
        </w:rPr>
        <w:t>s pela comunidade como demandas</w:t>
      </w:r>
      <w:r>
        <w:rPr>
          <w:rFonts w:ascii="Calibri" w:eastAsia="Georgia" w:hAnsi="Calibri" w:cs="Calibri"/>
          <w:sz w:val="18"/>
          <w:szCs w:val="18"/>
        </w:rPr>
        <w:t xml:space="preserve"> </w:t>
      </w:r>
      <w:r w:rsidR="008B6242">
        <w:rPr>
          <w:rFonts w:ascii="Calibri" w:eastAsia="Georgia" w:hAnsi="Calibri" w:cs="Calibri"/>
          <w:sz w:val="18"/>
          <w:szCs w:val="18"/>
        </w:rPr>
        <w:t>(consultar</w:t>
      </w:r>
      <w:r>
        <w:rPr>
          <w:rFonts w:ascii="Calibri" w:eastAsia="Georgia" w:hAnsi="Calibri" w:cs="Calibri"/>
          <w:sz w:val="18"/>
          <w:szCs w:val="18"/>
        </w:rPr>
        <w:t xml:space="preserve"> Parte </w:t>
      </w:r>
      <w:r w:rsidR="008B6242">
        <w:rPr>
          <w:rFonts w:ascii="Calibri" w:eastAsia="Georgia" w:hAnsi="Calibri" w:cs="Calibri"/>
          <w:sz w:val="18"/>
          <w:szCs w:val="18"/>
        </w:rPr>
        <w:t>2</w:t>
      </w:r>
      <w:r>
        <w:rPr>
          <w:rFonts w:ascii="Calibri" w:eastAsia="Georgia" w:hAnsi="Calibri" w:cs="Calibri"/>
          <w:sz w:val="18"/>
          <w:szCs w:val="18"/>
        </w:rPr>
        <w:t>, seção 9, para maiores orientações sobre o tema</w:t>
      </w:r>
      <w:r w:rsidR="008B6242">
        <w:rPr>
          <w:rFonts w:ascii="Calibri" w:eastAsia="Georgia" w:hAnsi="Calibri" w:cs="Calibri"/>
          <w:sz w:val="18"/>
          <w:szCs w:val="18"/>
        </w:rPr>
        <w:t>)</w:t>
      </w:r>
      <w:r>
        <w:rPr>
          <w:rFonts w:ascii="Calibri" w:eastAsia="Georgia" w:hAnsi="Calibri" w:cs="Calibri"/>
          <w:sz w:val="18"/>
          <w:szCs w:val="18"/>
        </w:rPr>
        <w:t>.</w:t>
      </w:r>
    </w:p>
    <w:p w:rsidR="00700CF0" w:rsidRDefault="00700CF0" w:rsidP="00700CF0">
      <w:pPr>
        <w:spacing w:before="0" w:after="0" w:line="240" w:lineRule="auto"/>
        <w:rPr>
          <w:rFonts w:ascii="Calibri" w:eastAsia="Georgia" w:hAnsi="Calibri" w:cs="Calibri"/>
        </w:rPr>
      </w:pPr>
    </w:p>
    <w:p w:rsidR="00700CF0" w:rsidRDefault="00700CF0" w:rsidP="00700CF0">
      <w:pPr>
        <w:pStyle w:val="Ttulo31"/>
        <w:rPr>
          <w:rFonts w:eastAsia="Georgia"/>
        </w:rPr>
      </w:pPr>
      <w:r>
        <w:t>1.1 Identificação e caracterização de ações de revitalização e promoção</w:t>
      </w:r>
      <w:r>
        <w:rPr>
          <w:sz w:val="18"/>
          <w:szCs w:val="18"/>
        </w:rPr>
        <w:t xml:space="preserve"> </w:t>
      </w:r>
    </w:p>
    <w:p w:rsidR="00700CF0" w:rsidRPr="008B6242" w:rsidRDefault="00700CF0" w:rsidP="008B6242">
      <w:pPr>
        <w:pStyle w:val="PargrafodaLista"/>
        <w:numPr>
          <w:ilvl w:val="0"/>
          <w:numId w:val="11"/>
        </w:numPr>
        <w:spacing w:before="0" w:after="0"/>
        <w:ind w:hanging="720"/>
        <w:rPr>
          <w:rFonts w:ascii="Calibri" w:eastAsia="Georgia" w:hAnsi="Calibri" w:cs="Calibri"/>
          <w:sz w:val="18"/>
          <w:szCs w:val="18"/>
        </w:rPr>
      </w:pPr>
      <w:r w:rsidRPr="008B6242">
        <w:rPr>
          <w:rFonts w:ascii="Calibri" w:eastAsia="Georgia" w:hAnsi="Calibri" w:cs="Calibri"/>
        </w:rPr>
        <w:t>Identifique e caracterize as principais ações de valorização e promoção que a língua possui atualmente</w:t>
      </w:r>
    </w:p>
    <w:p w:rsidR="00700CF0" w:rsidRDefault="00700CF0" w:rsidP="00700CF0">
      <w:pPr>
        <w:spacing w:before="0" w:after="0" w:line="240" w:lineRule="auto"/>
        <w:rPr>
          <w:rFonts w:ascii="Calibri" w:eastAsia="Georgia" w:hAnsi="Calibri" w:cs="Calibri"/>
        </w:rPr>
      </w:pPr>
      <w:r>
        <w:rPr>
          <w:rFonts w:ascii="Calibri" w:eastAsia="Georgia" w:hAnsi="Calibri" w:cs="Calibri"/>
          <w:sz w:val="18"/>
          <w:szCs w:val="18"/>
        </w:rPr>
        <w:t>No quadro a seguir, utilizando quantas linhas forem necessárias, identifique as ações de valorização ou promoção nas quais a língua esteja envolvida atualmente ou que tenham ocorrido recentemente. Para tal, denomine a ação (como encontro de falantes; oficinas para elaboração de material didático; etc); os atores envolvidos, ou seja, quem participa dessas ações, como professores; agentes de saúde; etc; as atividades desempenhadas e demais observações pertinentes a essas ações.</w:t>
      </w:r>
    </w:p>
    <w:tbl>
      <w:tblPr>
        <w:tblW w:w="0" w:type="auto"/>
        <w:tblInd w:w="98" w:type="dxa"/>
        <w:tblLayout w:type="fixed"/>
        <w:tblCellMar>
          <w:left w:w="98" w:type="dxa"/>
        </w:tblCellMar>
        <w:tblLook w:val="0000" w:firstRow="0" w:lastRow="0" w:firstColumn="0" w:lastColumn="0" w:noHBand="0" w:noVBand="0"/>
      </w:tblPr>
      <w:tblGrid>
        <w:gridCol w:w="2265"/>
        <w:gridCol w:w="2125"/>
        <w:gridCol w:w="2515"/>
        <w:gridCol w:w="1868"/>
      </w:tblGrid>
      <w:tr w:rsidR="00700CF0" w:rsidTr="005F647D">
        <w:trPr>
          <w:trHeight w:val="506"/>
        </w:trPr>
        <w:tc>
          <w:tcPr>
            <w:tcW w:w="2265"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Denominação da ação</w:t>
            </w:r>
          </w:p>
        </w:tc>
        <w:tc>
          <w:tcPr>
            <w:tcW w:w="2125"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Atores envolvidos</w:t>
            </w:r>
          </w:p>
        </w:tc>
        <w:tc>
          <w:tcPr>
            <w:tcW w:w="2515"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ind w:right="300"/>
              <w:rPr>
                <w:rFonts w:ascii="Calibri" w:eastAsia="Georgia" w:hAnsi="Calibri" w:cs="Calibri"/>
              </w:rPr>
            </w:pPr>
            <w:r>
              <w:rPr>
                <w:rFonts w:ascii="Calibri" w:eastAsia="Georgia" w:hAnsi="Calibri" w:cs="Calibri"/>
              </w:rPr>
              <w:t>Atividades desempenhadas</w:t>
            </w:r>
          </w:p>
        </w:tc>
        <w:tc>
          <w:tcPr>
            <w:tcW w:w="1868"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ind w:right="300"/>
            </w:pPr>
            <w:r>
              <w:rPr>
                <w:rFonts w:ascii="Calibri" w:eastAsia="Georgia" w:hAnsi="Calibri" w:cs="Calibri"/>
              </w:rPr>
              <w:t>Observações</w:t>
            </w:r>
          </w:p>
        </w:tc>
      </w:tr>
      <w:tr w:rsidR="00700CF0" w:rsidTr="005F647D">
        <w:trPr>
          <w:trHeight w:val="520"/>
        </w:trPr>
        <w:tc>
          <w:tcPr>
            <w:tcW w:w="2265"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eastAsia="Georgia" w:hAnsi="Calibri" w:cs="Calibri"/>
              </w:rPr>
            </w:pPr>
          </w:p>
        </w:tc>
        <w:tc>
          <w:tcPr>
            <w:tcW w:w="2125"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eastAsia="Georgia" w:hAnsi="Calibri" w:cs="Calibri"/>
              </w:rPr>
            </w:pPr>
          </w:p>
        </w:tc>
        <w:tc>
          <w:tcPr>
            <w:tcW w:w="2515" w:type="dxa"/>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eastAsia="Georgia" w:hAnsi="Calibri" w:cs="Calibri"/>
              </w:rPr>
            </w:pPr>
          </w:p>
        </w:tc>
        <w:tc>
          <w:tcPr>
            <w:tcW w:w="1868"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eastAsia="Georgia" w:hAnsi="Calibri" w:cs="Calibri"/>
              </w:rPr>
            </w:pPr>
          </w:p>
        </w:tc>
      </w:tr>
    </w:tbl>
    <w:p w:rsidR="00700CF0" w:rsidRDefault="00700CF0" w:rsidP="00700CF0">
      <w:pPr>
        <w:spacing w:before="0" w:after="0" w:line="240" w:lineRule="auto"/>
        <w:rPr>
          <w:rFonts w:ascii="Calibri" w:eastAsia="Georgia" w:hAnsi="Calibri" w:cs="Calibri"/>
          <w:b/>
        </w:rPr>
      </w:pPr>
    </w:p>
    <w:p w:rsidR="00700CF0" w:rsidRDefault="00700CF0" w:rsidP="00700CF0">
      <w:pPr>
        <w:spacing w:before="0" w:after="0" w:line="240" w:lineRule="auto"/>
        <w:rPr>
          <w:rFonts w:ascii="Calibri" w:eastAsia="Georgia" w:hAnsi="Calibri" w:cs="Calibri"/>
          <w:b/>
        </w:rPr>
      </w:pPr>
    </w:p>
    <w:p w:rsidR="00700CF0" w:rsidRDefault="00700CF0" w:rsidP="00700CF0">
      <w:pPr>
        <w:pStyle w:val="Ttulo31"/>
        <w:rPr>
          <w:rFonts w:eastAsia="Georgia"/>
          <w:sz w:val="18"/>
          <w:szCs w:val="18"/>
        </w:rPr>
      </w:pPr>
      <w:r>
        <w:t xml:space="preserve">1.2 Propostas da comunidade para a salvaguarda da língua </w:t>
      </w:r>
    </w:p>
    <w:p w:rsidR="00700CF0" w:rsidRPr="008B6242" w:rsidRDefault="00700CF0" w:rsidP="008B6242">
      <w:pPr>
        <w:pStyle w:val="PargrafodaLista"/>
        <w:numPr>
          <w:ilvl w:val="0"/>
          <w:numId w:val="11"/>
        </w:numPr>
        <w:spacing w:before="0" w:after="0"/>
        <w:ind w:hanging="720"/>
        <w:rPr>
          <w:rFonts w:ascii="Calibri" w:hAnsi="Calibri" w:cs="Calibri"/>
          <w:sz w:val="18"/>
          <w:szCs w:val="18"/>
        </w:rPr>
      </w:pPr>
      <w:r w:rsidRPr="008B6242">
        <w:rPr>
          <w:rFonts w:ascii="Calibri" w:eastAsia="Georgia" w:hAnsi="Calibri" w:cs="Calibri"/>
          <w:sz w:val="18"/>
          <w:szCs w:val="18"/>
        </w:rPr>
        <w:t xml:space="preserve">Identifique, em quantas linhas forem necessárias, as propostas da comunidade para a salvaguarda da língua, explicitando para cada uma delas a sua justificativa, seu nível relativo de prioridade em relação às demais demandas, as ações necessárias esperadas, os atores potenciais (quem seria mobilizado para tal iniciativa), as pessoas ou instituições a quem devem ser encaminhadas as demandas e demais observações pertinentes. </w:t>
      </w:r>
    </w:p>
    <w:p w:rsidR="00700CF0" w:rsidRDefault="00700CF0" w:rsidP="00700CF0">
      <w:pPr>
        <w:spacing w:before="0" w:after="0" w:line="240" w:lineRule="auto"/>
        <w:rPr>
          <w:rFonts w:ascii="Calibri" w:hAnsi="Calibri" w:cs="Calibri"/>
          <w:sz w:val="18"/>
          <w:szCs w:val="18"/>
        </w:rPr>
      </w:pPr>
    </w:p>
    <w:tbl>
      <w:tblPr>
        <w:tblW w:w="0" w:type="auto"/>
        <w:tblInd w:w="141" w:type="dxa"/>
        <w:tblLayout w:type="fixed"/>
        <w:tblCellMar>
          <w:top w:w="100" w:type="dxa"/>
          <w:left w:w="80" w:type="dxa"/>
          <w:bottom w:w="100" w:type="dxa"/>
          <w:right w:w="100" w:type="dxa"/>
        </w:tblCellMar>
        <w:tblLook w:val="0000" w:firstRow="0" w:lastRow="0" w:firstColumn="0" w:lastColumn="0" w:noHBand="0" w:noVBand="0"/>
      </w:tblPr>
      <w:tblGrid>
        <w:gridCol w:w="1261"/>
        <w:gridCol w:w="1405"/>
        <w:gridCol w:w="1398"/>
        <w:gridCol w:w="1367"/>
        <w:gridCol w:w="1591"/>
        <w:gridCol w:w="1687"/>
      </w:tblGrid>
      <w:tr w:rsidR="00700CF0" w:rsidTr="005F647D">
        <w:tc>
          <w:tcPr>
            <w:tcW w:w="1261"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Propostas</w:t>
            </w:r>
          </w:p>
        </w:tc>
        <w:tc>
          <w:tcPr>
            <w:tcW w:w="1405"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Justificativa</w:t>
            </w:r>
          </w:p>
        </w:tc>
        <w:tc>
          <w:tcPr>
            <w:tcW w:w="1398"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Prioridade</w:t>
            </w:r>
          </w:p>
        </w:tc>
        <w:tc>
          <w:tcPr>
            <w:tcW w:w="1367"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Ações necessárias</w:t>
            </w:r>
          </w:p>
        </w:tc>
        <w:tc>
          <w:tcPr>
            <w:tcW w:w="1591"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Pessoas ou instituições a serem encaminhadas as demandas</w:t>
            </w:r>
          </w:p>
        </w:tc>
        <w:tc>
          <w:tcPr>
            <w:tcW w:w="1687"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pacing w:before="0" w:after="0" w:line="240" w:lineRule="auto"/>
            </w:pPr>
            <w:r>
              <w:rPr>
                <w:rFonts w:ascii="Calibri" w:eastAsia="Georgia" w:hAnsi="Calibri" w:cs="Calibri"/>
              </w:rPr>
              <w:t>Observações</w:t>
            </w:r>
          </w:p>
        </w:tc>
      </w:tr>
      <w:tr w:rsidR="00700CF0" w:rsidTr="005F647D">
        <w:tc>
          <w:tcPr>
            <w:tcW w:w="1261" w:type="dxa"/>
            <w:tcBorders>
              <w:top w:val="single" w:sz="8" w:space="0" w:color="000080"/>
              <w:left w:val="single" w:sz="8" w:space="0" w:color="000080"/>
              <w:bottom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1405" w:type="dxa"/>
            <w:tcBorders>
              <w:top w:val="single" w:sz="8" w:space="0" w:color="000080"/>
              <w:left w:val="single" w:sz="8" w:space="0" w:color="000080"/>
              <w:bottom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1398" w:type="dxa"/>
            <w:tcBorders>
              <w:top w:val="single" w:sz="8" w:space="0" w:color="000080"/>
              <w:left w:val="single" w:sz="8" w:space="0" w:color="000080"/>
              <w:bottom w:val="single" w:sz="8" w:space="0" w:color="000080"/>
            </w:tcBorders>
            <w:shd w:val="clear" w:color="auto" w:fill="FFFFFF"/>
          </w:tcPr>
          <w:p w:rsidR="00700CF0" w:rsidRDefault="00700CF0" w:rsidP="005F647D">
            <w:pPr>
              <w:spacing w:before="0" w:after="0" w:line="240" w:lineRule="auto"/>
              <w:rPr>
                <w:rFonts w:ascii="Calibri" w:eastAsia="Georgia" w:hAnsi="Calibri" w:cs="Calibri"/>
              </w:rPr>
            </w:pPr>
            <w:r>
              <w:rPr>
                <w:rFonts w:ascii="Calibri" w:eastAsia="Georgia" w:hAnsi="Calibri" w:cs="Calibri"/>
              </w:rPr>
              <w:t>[  ] Alto</w:t>
            </w:r>
          </w:p>
          <w:p w:rsidR="00700CF0" w:rsidRDefault="00700CF0" w:rsidP="005F647D">
            <w:pPr>
              <w:spacing w:before="0" w:after="0" w:line="240" w:lineRule="auto"/>
              <w:rPr>
                <w:rFonts w:ascii="Calibri" w:eastAsia="Georgia" w:hAnsi="Calibri" w:cs="Calibri"/>
              </w:rPr>
            </w:pPr>
            <w:r>
              <w:rPr>
                <w:rFonts w:ascii="Calibri" w:eastAsia="Georgia" w:hAnsi="Calibri" w:cs="Calibri"/>
              </w:rPr>
              <w:t>[  ] Médio</w:t>
            </w:r>
          </w:p>
          <w:p w:rsidR="00700CF0" w:rsidRDefault="00700CF0" w:rsidP="005F647D">
            <w:pPr>
              <w:spacing w:before="0" w:after="0" w:line="240" w:lineRule="auto"/>
              <w:rPr>
                <w:rFonts w:ascii="Calibri" w:hAnsi="Calibri" w:cs="Calibri"/>
              </w:rPr>
            </w:pPr>
            <w:r>
              <w:rPr>
                <w:rFonts w:ascii="Calibri" w:eastAsia="Georgia" w:hAnsi="Calibri" w:cs="Calibri"/>
              </w:rPr>
              <w:t>[  ] Baixo</w:t>
            </w:r>
          </w:p>
        </w:tc>
        <w:tc>
          <w:tcPr>
            <w:tcW w:w="1367" w:type="dxa"/>
            <w:tcBorders>
              <w:top w:val="single" w:sz="8" w:space="0" w:color="000080"/>
              <w:left w:val="single" w:sz="8" w:space="0" w:color="000080"/>
              <w:bottom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1591" w:type="dxa"/>
            <w:tcBorders>
              <w:top w:val="single" w:sz="8" w:space="0" w:color="000080"/>
              <w:left w:val="single" w:sz="8" w:space="0" w:color="000080"/>
              <w:bottom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c>
          <w:tcPr>
            <w:tcW w:w="1687"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rPr>
                <w:rFonts w:ascii="Calibri" w:hAnsi="Calibri" w:cs="Calibri"/>
              </w:rPr>
            </w:pPr>
          </w:p>
        </w:tc>
      </w:tr>
    </w:tbl>
    <w:p w:rsidR="00700CF0" w:rsidRDefault="00700CF0" w:rsidP="00700CF0">
      <w:pPr>
        <w:spacing w:before="0" w:after="0" w:line="240" w:lineRule="auto"/>
        <w:rPr>
          <w:rFonts w:ascii="Calibri" w:eastAsia="Georgia" w:hAnsi="Calibri" w:cs="Calibri"/>
          <w:b/>
          <w:u w:val="single"/>
        </w:rPr>
      </w:pPr>
      <w:bookmarkStart w:id="44" w:name="h.h18wssf0c5w"/>
      <w:bookmarkEnd w:id="44"/>
    </w:p>
    <w:p w:rsidR="00700CF0" w:rsidRDefault="00700CF0" w:rsidP="00700CF0">
      <w:pPr>
        <w:pStyle w:val="Subttulo"/>
        <w:rPr>
          <w:rFonts w:eastAsia="Georgia"/>
          <w:sz w:val="18"/>
          <w:szCs w:val="18"/>
        </w:rPr>
      </w:pPr>
      <w:bookmarkStart w:id="45" w:name="_Toc403403539"/>
      <w:r>
        <w:t>2. Vitalidade linguística</w:t>
      </w:r>
      <w:bookmarkEnd w:id="45"/>
    </w:p>
    <w:p w:rsidR="00700CF0" w:rsidRDefault="00700CF0" w:rsidP="00700CF0">
      <w:pPr>
        <w:spacing w:before="0" w:after="0" w:line="240" w:lineRule="auto"/>
        <w:rPr>
          <w:rFonts w:ascii="Calibri" w:eastAsia="Georgia" w:hAnsi="Calibri" w:cs="Calibri"/>
          <w:b/>
        </w:rPr>
      </w:pPr>
      <w:r>
        <w:rPr>
          <w:rFonts w:ascii="Calibri" w:eastAsia="Georgia" w:hAnsi="Calibri" w:cs="Calibri"/>
          <w:sz w:val="18"/>
          <w:szCs w:val="18"/>
        </w:rPr>
        <w:t xml:space="preserve">A classificação das línguas na escala de vitalidade linguística deve seguir três passos básicos: 1. A determinação do índice de GRAU DE TRANSMISSÃO e DINÂMICA DOS USOS SOCIAIS DA LÍNGUA, critérios respectivamente primário e secundário; 2. A percepção da relevância dos critérios adicionais; 3. A indução do grau de vitalidade da língua com base numa interpretação dos critérios acima, bem como de demais fatores diagnosticados que possam ajudar a traçar um quadro prospectivo do futuro da língua. A combinação dos critérios primário e secundário definem a priori certas possibilidades de classificação das línguas, mas não são critérios absolutos. Conforme se vê na tabela a seguir, alguns graus são idênticos com relação aos critérios primário e secundário. Cabe às equipes executoras dos inventários interpretar os critérios adicionais para decidir o grau (mais ou menos) preciso em que a língua se encontra </w:t>
      </w:r>
      <w:r w:rsidR="00077714">
        <w:rPr>
          <w:rFonts w:ascii="Calibri" w:eastAsia="Georgia" w:hAnsi="Calibri" w:cs="Calibri"/>
          <w:sz w:val="18"/>
          <w:szCs w:val="18"/>
        </w:rPr>
        <w:t>(consultar</w:t>
      </w:r>
      <w:r>
        <w:rPr>
          <w:rFonts w:ascii="Calibri" w:eastAsia="Georgia" w:hAnsi="Calibri" w:cs="Calibri"/>
          <w:sz w:val="18"/>
          <w:szCs w:val="18"/>
        </w:rPr>
        <w:t xml:space="preserve"> Parte </w:t>
      </w:r>
      <w:r w:rsidR="00077714">
        <w:rPr>
          <w:rFonts w:ascii="Calibri" w:eastAsia="Georgia" w:hAnsi="Calibri" w:cs="Calibri"/>
          <w:sz w:val="18"/>
          <w:szCs w:val="18"/>
        </w:rPr>
        <w:t>2</w:t>
      </w:r>
      <w:r>
        <w:rPr>
          <w:rFonts w:ascii="Calibri" w:eastAsia="Georgia" w:hAnsi="Calibri" w:cs="Calibri"/>
          <w:sz w:val="18"/>
          <w:szCs w:val="18"/>
        </w:rPr>
        <w:t>, seção 10, para maiores orientações sobre os níveis e critérios de classificação das línguas</w:t>
      </w:r>
      <w:r w:rsidR="00077714">
        <w:rPr>
          <w:rFonts w:ascii="Calibri" w:eastAsia="Georgia" w:hAnsi="Calibri" w:cs="Calibri"/>
          <w:sz w:val="18"/>
          <w:szCs w:val="18"/>
        </w:rPr>
        <w:t>)</w:t>
      </w:r>
      <w:r>
        <w:rPr>
          <w:rFonts w:ascii="Calibri" w:eastAsia="Georgia" w:hAnsi="Calibri" w:cs="Calibri"/>
          <w:sz w:val="18"/>
          <w:szCs w:val="18"/>
        </w:rPr>
        <w:t>.</w:t>
      </w:r>
    </w:p>
    <w:p w:rsidR="00700CF0" w:rsidRDefault="00700CF0" w:rsidP="00700CF0">
      <w:pPr>
        <w:spacing w:before="0" w:after="0" w:line="240" w:lineRule="auto"/>
        <w:rPr>
          <w:rFonts w:ascii="Calibri" w:eastAsia="Georgia" w:hAnsi="Calibri" w:cs="Calibri"/>
          <w:b/>
        </w:rPr>
      </w:pPr>
    </w:p>
    <w:p w:rsidR="00700CF0" w:rsidRDefault="00700CF0" w:rsidP="00700CF0">
      <w:pPr>
        <w:pStyle w:val="Ttulo31"/>
        <w:rPr>
          <w:rFonts w:eastAsia="Georgia"/>
          <w:sz w:val="18"/>
          <w:szCs w:val="18"/>
        </w:rPr>
      </w:pPr>
      <w:r>
        <w:t>2.1 Grau de vitalidade da língua</w:t>
      </w:r>
    </w:p>
    <w:p w:rsidR="00700CF0" w:rsidRDefault="00077714" w:rsidP="00700CF0">
      <w:pPr>
        <w:spacing w:before="0" w:after="0" w:line="240" w:lineRule="auto"/>
        <w:rPr>
          <w:rFonts w:ascii="Calibri" w:eastAsia="Georgia" w:hAnsi="Calibri" w:cs="Calibri"/>
        </w:rPr>
      </w:pPr>
      <w:bookmarkStart w:id="46" w:name="h.4ugvybjzdwtb"/>
      <w:bookmarkEnd w:id="46"/>
      <w:r>
        <w:rPr>
          <w:rFonts w:ascii="Calibri" w:eastAsia="Georgia" w:hAnsi="Calibri" w:cs="Calibri"/>
          <w:sz w:val="18"/>
          <w:szCs w:val="18"/>
        </w:rPr>
        <w:t>Selecione</w:t>
      </w:r>
      <w:r w:rsidR="00700CF0">
        <w:rPr>
          <w:rFonts w:ascii="Calibri" w:eastAsia="Georgia" w:hAnsi="Calibri" w:cs="Calibri"/>
          <w:sz w:val="18"/>
          <w:szCs w:val="18"/>
        </w:rPr>
        <w:t xml:space="preserve"> a alternativa adequada para aferir o grau de vitalidade da língua de referência. Utilize a tabela a seguir para essa seleção. </w:t>
      </w:r>
    </w:p>
    <w:tbl>
      <w:tblPr>
        <w:tblW w:w="0" w:type="auto"/>
        <w:tblInd w:w="-20" w:type="dxa"/>
        <w:tblLayout w:type="fixed"/>
        <w:tblCellMar>
          <w:left w:w="103" w:type="dxa"/>
        </w:tblCellMar>
        <w:tblLook w:val="0000" w:firstRow="0" w:lastRow="0" w:firstColumn="0" w:lastColumn="0" w:noHBand="0" w:noVBand="0"/>
      </w:tblPr>
      <w:tblGrid>
        <w:gridCol w:w="3108"/>
      </w:tblGrid>
      <w:tr w:rsidR="00700CF0" w:rsidTr="005F647D">
        <w:tc>
          <w:tcPr>
            <w:tcW w:w="3108"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pPr>
            <w:r>
              <w:rPr>
                <w:rFonts w:ascii="Calibri" w:eastAsia="Georgia" w:hAnsi="Calibri" w:cs="Calibri"/>
              </w:rPr>
              <w:t>[ ] 6 Forte</w:t>
            </w:r>
          </w:p>
        </w:tc>
      </w:tr>
      <w:tr w:rsidR="00700CF0" w:rsidTr="005F647D">
        <w:tc>
          <w:tcPr>
            <w:tcW w:w="3108"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pPr>
            <w:r>
              <w:rPr>
                <w:rFonts w:ascii="Calibri" w:eastAsia="Georgia" w:hAnsi="Calibri" w:cs="Calibri"/>
              </w:rPr>
              <w:t>[ ] 5 Vulnerável</w:t>
            </w:r>
          </w:p>
        </w:tc>
      </w:tr>
      <w:tr w:rsidR="00700CF0" w:rsidTr="005F647D">
        <w:tc>
          <w:tcPr>
            <w:tcW w:w="3108"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pPr>
            <w:r>
              <w:rPr>
                <w:rFonts w:ascii="Calibri" w:eastAsia="Georgia" w:hAnsi="Calibri" w:cs="Calibri"/>
              </w:rPr>
              <w:t>[ ] 4 Ameaçada</w:t>
            </w:r>
          </w:p>
        </w:tc>
      </w:tr>
      <w:tr w:rsidR="00700CF0" w:rsidTr="005F647D">
        <w:tc>
          <w:tcPr>
            <w:tcW w:w="3108"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pPr>
            <w:r>
              <w:rPr>
                <w:rFonts w:ascii="Calibri" w:eastAsia="Georgia" w:hAnsi="Calibri" w:cs="Calibri"/>
              </w:rPr>
              <w:t>[ ] 3 Severamente Ameaçada</w:t>
            </w:r>
          </w:p>
        </w:tc>
      </w:tr>
      <w:tr w:rsidR="00700CF0" w:rsidTr="005F647D">
        <w:tc>
          <w:tcPr>
            <w:tcW w:w="3108"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pPr>
            <w:r>
              <w:rPr>
                <w:rFonts w:ascii="Calibri" w:eastAsia="Georgia" w:hAnsi="Calibri" w:cs="Calibri"/>
              </w:rPr>
              <w:t>[ ] 2 Desaparecendo</w:t>
            </w:r>
          </w:p>
        </w:tc>
      </w:tr>
      <w:tr w:rsidR="00700CF0" w:rsidTr="005F647D">
        <w:tc>
          <w:tcPr>
            <w:tcW w:w="3108"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pPr>
            <w:r>
              <w:rPr>
                <w:rFonts w:ascii="Calibri" w:eastAsia="Georgia" w:hAnsi="Calibri" w:cs="Calibri"/>
              </w:rPr>
              <w:t>[ ] 1 Adormecida</w:t>
            </w:r>
          </w:p>
        </w:tc>
      </w:tr>
      <w:tr w:rsidR="00700CF0" w:rsidTr="005F647D">
        <w:tc>
          <w:tcPr>
            <w:tcW w:w="3108"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pPr>
            <w:r>
              <w:rPr>
                <w:rFonts w:ascii="Calibri" w:eastAsia="Georgia" w:hAnsi="Calibri" w:cs="Calibri"/>
              </w:rPr>
              <w:t>[ ] 0 Extinta</w:t>
            </w:r>
          </w:p>
        </w:tc>
      </w:tr>
    </w:tbl>
    <w:p w:rsidR="00700CF0" w:rsidRDefault="00700CF0" w:rsidP="00700CF0"/>
    <w:tbl>
      <w:tblPr>
        <w:tblW w:w="0" w:type="auto"/>
        <w:tblInd w:w="103" w:type="dxa"/>
        <w:tblLayout w:type="fixed"/>
        <w:tblCellMar>
          <w:left w:w="103" w:type="dxa"/>
        </w:tblCellMar>
        <w:tblLook w:val="0000" w:firstRow="0" w:lastRow="0" w:firstColumn="0" w:lastColumn="0" w:noHBand="0" w:noVBand="0"/>
      </w:tblPr>
      <w:tblGrid>
        <w:gridCol w:w="1636"/>
        <w:gridCol w:w="2520"/>
        <w:gridCol w:w="1889"/>
        <w:gridCol w:w="2731"/>
      </w:tblGrid>
      <w:tr w:rsidR="00700CF0" w:rsidTr="005F647D">
        <w:tc>
          <w:tcPr>
            <w:tcW w:w="1636" w:type="dxa"/>
            <w:vMerge w:val="restart"/>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jc w:val="center"/>
              <w:rPr>
                <w:rFonts w:ascii="Calibri" w:hAnsi="Calibri" w:cs="Calibri"/>
                <w:smallCaps/>
                <w:sz w:val="20"/>
                <w:szCs w:val="20"/>
              </w:rPr>
            </w:pPr>
            <w:r>
              <w:rPr>
                <w:rFonts w:ascii="Calibri" w:hAnsi="Calibri" w:cs="Calibri"/>
                <w:smallCaps/>
                <w:sz w:val="20"/>
                <w:szCs w:val="20"/>
              </w:rPr>
              <w:t>grau de Vitalidade</w:t>
            </w:r>
          </w:p>
        </w:tc>
        <w:tc>
          <w:tcPr>
            <w:tcW w:w="7140" w:type="dxa"/>
            <w:gridSpan w:val="3"/>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jc w:val="center"/>
            </w:pPr>
            <w:r>
              <w:rPr>
                <w:rFonts w:ascii="Calibri" w:hAnsi="Calibri" w:cs="Calibri"/>
                <w:smallCaps/>
                <w:sz w:val="20"/>
                <w:szCs w:val="20"/>
              </w:rPr>
              <w:t>Correlação entre os critérios</w:t>
            </w:r>
          </w:p>
        </w:tc>
      </w:tr>
      <w:tr w:rsidR="00700CF0" w:rsidTr="005F647D">
        <w:tc>
          <w:tcPr>
            <w:tcW w:w="1636" w:type="dxa"/>
            <w:vMerge/>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jc w:val="center"/>
              <w:rPr>
                <w:rFonts w:ascii="Calibri" w:hAnsi="Calibri" w:cs="Calibri"/>
                <w:smallCaps/>
                <w:sz w:val="20"/>
                <w:szCs w:val="20"/>
              </w:rPr>
            </w:pPr>
          </w:p>
        </w:tc>
        <w:tc>
          <w:tcPr>
            <w:tcW w:w="2520"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jc w:val="center"/>
              <w:rPr>
                <w:rFonts w:ascii="Calibri" w:hAnsi="Calibri" w:cs="Calibri"/>
                <w:smallCaps/>
                <w:sz w:val="20"/>
                <w:szCs w:val="20"/>
              </w:rPr>
            </w:pPr>
            <w:r>
              <w:rPr>
                <w:rFonts w:ascii="Calibri" w:eastAsia="Calibri" w:hAnsi="Calibri" w:cs="Calibri"/>
                <w:smallCaps/>
                <w:sz w:val="20"/>
                <w:szCs w:val="20"/>
              </w:rPr>
              <w:t xml:space="preserve"> </w:t>
            </w:r>
            <w:r>
              <w:rPr>
                <w:rFonts w:ascii="Calibri" w:hAnsi="Calibri" w:cs="Calibri"/>
                <w:smallCaps/>
                <w:sz w:val="20"/>
                <w:szCs w:val="20"/>
              </w:rPr>
              <w:t>Transmissão da Língua</w:t>
            </w:r>
          </w:p>
        </w:tc>
        <w:tc>
          <w:tcPr>
            <w:tcW w:w="1889"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jc w:val="center"/>
              <w:rPr>
                <w:rFonts w:ascii="Calibri" w:hAnsi="Calibri" w:cs="Calibri"/>
                <w:smallCaps/>
                <w:sz w:val="20"/>
                <w:szCs w:val="20"/>
              </w:rPr>
            </w:pPr>
            <w:r>
              <w:rPr>
                <w:rFonts w:ascii="Calibri" w:hAnsi="Calibri" w:cs="Calibri"/>
                <w:smallCaps/>
                <w:sz w:val="20"/>
                <w:szCs w:val="20"/>
              </w:rPr>
              <w:t>Dinâmica dos Usos sociais da língua</w:t>
            </w:r>
          </w:p>
        </w:tc>
        <w:tc>
          <w:tcPr>
            <w:tcW w:w="2731"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jc w:val="center"/>
            </w:pPr>
            <w:r>
              <w:rPr>
                <w:rFonts w:ascii="Calibri" w:hAnsi="Calibri" w:cs="Calibri"/>
                <w:smallCaps/>
                <w:sz w:val="20"/>
                <w:szCs w:val="20"/>
              </w:rPr>
              <w:t>adicionais</w:t>
            </w:r>
          </w:p>
        </w:tc>
      </w:tr>
      <w:tr w:rsidR="00700CF0" w:rsidTr="005F647D">
        <w:tc>
          <w:tcPr>
            <w:tcW w:w="1636"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smallCaps/>
                <w:sz w:val="20"/>
                <w:szCs w:val="20"/>
              </w:rPr>
            </w:pPr>
            <w:r>
              <w:rPr>
                <w:rFonts w:ascii="Calibri" w:hAnsi="Calibri" w:cs="Calibri"/>
                <w:b/>
                <w:sz w:val="20"/>
                <w:szCs w:val="20"/>
              </w:rPr>
              <w:t>6-Forte</w:t>
            </w:r>
          </w:p>
        </w:tc>
        <w:tc>
          <w:tcPr>
            <w:tcW w:w="2520"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smallCaps/>
                <w:sz w:val="20"/>
                <w:szCs w:val="20"/>
              </w:rPr>
            </w:pPr>
            <w:r>
              <w:rPr>
                <w:rFonts w:ascii="Calibri" w:hAnsi="Calibri" w:cs="Calibri"/>
                <w:smallCaps/>
                <w:sz w:val="20"/>
                <w:szCs w:val="20"/>
              </w:rPr>
              <w:t xml:space="preserve">estável </w:t>
            </w:r>
          </w:p>
        </w:tc>
        <w:tc>
          <w:tcPr>
            <w:tcW w:w="1889"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sz w:val="20"/>
                <w:szCs w:val="20"/>
              </w:rPr>
            </w:pPr>
            <w:r>
              <w:rPr>
                <w:rFonts w:ascii="Calibri" w:hAnsi="Calibri" w:cs="Calibri"/>
                <w:smallCaps/>
                <w:sz w:val="20"/>
                <w:szCs w:val="20"/>
              </w:rPr>
              <w:t>em expansão</w:t>
            </w:r>
          </w:p>
        </w:tc>
        <w:tc>
          <w:tcPr>
            <w:tcW w:w="2731" w:type="dxa"/>
            <w:vMerge w:val="restart"/>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rPr>
                <w:rFonts w:ascii="Calibri" w:hAnsi="Calibri" w:cs="Calibri"/>
                <w:sz w:val="20"/>
                <w:szCs w:val="20"/>
              </w:rPr>
            </w:pPr>
            <w:r>
              <w:rPr>
                <w:rFonts w:ascii="Calibri" w:hAnsi="Calibri" w:cs="Calibri"/>
                <w:sz w:val="20"/>
                <w:szCs w:val="20"/>
              </w:rPr>
              <w:t>a) Tamanho populacional para falantes nativos e potenciais</w:t>
            </w:r>
          </w:p>
          <w:p w:rsidR="00700CF0" w:rsidRDefault="00700CF0" w:rsidP="005F647D">
            <w:pPr>
              <w:spacing w:before="0" w:after="0" w:line="240" w:lineRule="auto"/>
              <w:rPr>
                <w:rFonts w:ascii="Calibri" w:hAnsi="Calibri" w:cs="Calibri"/>
                <w:sz w:val="20"/>
                <w:szCs w:val="20"/>
              </w:rPr>
            </w:pPr>
            <w:r>
              <w:rPr>
                <w:rFonts w:ascii="Calibri" w:hAnsi="Calibri" w:cs="Calibri"/>
                <w:sz w:val="20"/>
                <w:szCs w:val="20"/>
              </w:rPr>
              <w:t>b) Graus de atitude</w:t>
            </w:r>
          </w:p>
          <w:p w:rsidR="00700CF0" w:rsidRDefault="00700CF0" w:rsidP="005F647D">
            <w:pPr>
              <w:spacing w:before="0" w:after="0" w:line="240" w:lineRule="auto"/>
              <w:rPr>
                <w:rFonts w:ascii="Calibri" w:hAnsi="Calibri" w:cs="Calibri"/>
                <w:sz w:val="20"/>
                <w:szCs w:val="20"/>
              </w:rPr>
            </w:pPr>
            <w:r>
              <w:rPr>
                <w:rFonts w:ascii="Calibri" w:hAnsi="Calibri" w:cs="Calibri"/>
                <w:sz w:val="20"/>
                <w:szCs w:val="20"/>
              </w:rPr>
              <w:t>c) Situação escolar</w:t>
            </w:r>
          </w:p>
          <w:p w:rsidR="00700CF0" w:rsidRDefault="00700CF0" w:rsidP="005F647D">
            <w:pPr>
              <w:spacing w:before="0" w:after="0" w:line="240" w:lineRule="auto"/>
              <w:rPr>
                <w:rFonts w:ascii="Calibri" w:hAnsi="Calibri" w:cs="Calibri"/>
                <w:sz w:val="20"/>
                <w:szCs w:val="20"/>
              </w:rPr>
            </w:pPr>
            <w:r>
              <w:rPr>
                <w:rFonts w:ascii="Calibri" w:hAnsi="Calibri" w:cs="Calibri"/>
                <w:sz w:val="20"/>
                <w:szCs w:val="20"/>
              </w:rPr>
              <w:t>d) Qualidade e Quantidade de Documentação sobre a língua</w:t>
            </w:r>
          </w:p>
          <w:p w:rsidR="00700CF0" w:rsidRDefault="00700CF0" w:rsidP="005F647D">
            <w:pPr>
              <w:spacing w:before="0" w:after="0" w:line="240" w:lineRule="auto"/>
              <w:rPr>
                <w:rFonts w:ascii="Calibri" w:hAnsi="Calibri" w:cs="Calibri"/>
                <w:i/>
                <w:sz w:val="20"/>
                <w:szCs w:val="20"/>
              </w:rPr>
            </w:pPr>
            <w:r>
              <w:rPr>
                <w:rFonts w:ascii="Calibri" w:hAnsi="Calibri" w:cs="Calibri"/>
                <w:sz w:val="20"/>
                <w:szCs w:val="20"/>
              </w:rPr>
              <w:t>e) Falantes de Referência</w:t>
            </w:r>
          </w:p>
          <w:p w:rsidR="00700CF0" w:rsidRDefault="00700CF0" w:rsidP="005F647D">
            <w:pPr>
              <w:spacing w:before="0" w:after="0" w:line="240" w:lineRule="auto"/>
            </w:pPr>
            <w:r>
              <w:rPr>
                <w:rFonts w:ascii="Calibri" w:hAnsi="Calibri" w:cs="Calibri"/>
                <w:i/>
                <w:sz w:val="20"/>
                <w:szCs w:val="20"/>
              </w:rPr>
              <w:t>outros...</w:t>
            </w:r>
          </w:p>
        </w:tc>
      </w:tr>
      <w:tr w:rsidR="00700CF0" w:rsidTr="005F647D">
        <w:tc>
          <w:tcPr>
            <w:tcW w:w="1636"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smallCaps/>
                <w:sz w:val="20"/>
                <w:szCs w:val="20"/>
              </w:rPr>
            </w:pPr>
            <w:r>
              <w:rPr>
                <w:rFonts w:ascii="Calibri" w:hAnsi="Calibri" w:cs="Calibri"/>
                <w:b/>
                <w:sz w:val="20"/>
                <w:szCs w:val="20"/>
              </w:rPr>
              <w:t>5-Vulnerável</w:t>
            </w:r>
          </w:p>
        </w:tc>
        <w:tc>
          <w:tcPr>
            <w:tcW w:w="2520"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smallCaps/>
                <w:sz w:val="20"/>
                <w:szCs w:val="20"/>
              </w:rPr>
            </w:pPr>
            <w:r>
              <w:rPr>
                <w:rFonts w:ascii="Calibri" w:hAnsi="Calibri" w:cs="Calibri"/>
                <w:smallCaps/>
                <w:sz w:val="20"/>
                <w:szCs w:val="20"/>
              </w:rPr>
              <w:t xml:space="preserve">estável </w:t>
            </w:r>
          </w:p>
        </w:tc>
        <w:tc>
          <w:tcPr>
            <w:tcW w:w="1889"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sz w:val="20"/>
                <w:szCs w:val="20"/>
              </w:rPr>
            </w:pPr>
            <w:r>
              <w:rPr>
                <w:rFonts w:ascii="Calibri" w:hAnsi="Calibri" w:cs="Calibri"/>
                <w:smallCaps/>
                <w:sz w:val="20"/>
                <w:szCs w:val="20"/>
              </w:rPr>
              <w:t xml:space="preserve">estável </w:t>
            </w:r>
          </w:p>
        </w:tc>
        <w:tc>
          <w:tcPr>
            <w:tcW w:w="2731" w:type="dxa"/>
            <w:vMerge/>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hAnsi="Calibri" w:cs="Calibri"/>
                <w:sz w:val="20"/>
                <w:szCs w:val="20"/>
              </w:rPr>
            </w:pPr>
          </w:p>
        </w:tc>
      </w:tr>
      <w:tr w:rsidR="00700CF0" w:rsidTr="005F647D">
        <w:tc>
          <w:tcPr>
            <w:tcW w:w="1636"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smallCaps/>
                <w:sz w:val="20"/>
                <w:szCs w:val="20"/>
              </w:rPr>
            </w:pPr>
            <w:r>
              <w:rPr>
                <w:rFonts w:ascii="Calibri" w:hAnsi="Calibri" w:cs="Calibri"/>
                <w:b/>
                <w:sz w:val="20"/>
                <w:szCs w:val="20"/>
              </w:rPr>
              <w:t>4-Ameaçada</w:t>
            </w:r>
          </w:p>
        </w:tc>
        <w:tc>
          <w:tcPr>
            <w:tcW w:w="2520"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smallCaps/>
                <w:sz w:val="20"/>
                <w:szCs w:val="20"/>
              </w:rPr>
            </w:pPr>
            <w:r>
              <w:rPr>
                <w:rFonts w:ascii="Calibri" w:hAnsi="Calibri" w:cs="Calibri"/>
                <w:smallCaps/>
                <w:sz w:val="20"/>
                <w:szCs w:val="20"/>
              </w:rPr>
              <w:t>em crise ou</w:t>
            </w:r>
          </w:p>
          <w:p w:rsidR="00700CF0" w:rsidRDefault="00700CF0" w:rsidP="005F647D">
            <w:pPr>
              <w:spacing w:before="0" w:after="0" w:line="240" w:lineRule="auto"/>
              <w:rPr>
                <w:rFonts w:ascii="Calibri" w:hAnsi="Calibri" w:cs="Calibri"/>
                <w:smallCaps/>
                <w:sz w:val="20"/>
                <w:szCs w:val="20"/>
              </w:rPr>
            </w:pPr>
            <w:r>
              <w:rPr>
                <w:rFonts w:ascii="Calibri" w:hAnsi="Calibri" w:cs="Calibri"/>
                <w:smallCaps/>
                <w:sz w:val="20"/>
                <w:szCs w:val="20"/>
              </w:rPr>
              <w:t xml:space="preserve">em retomada de crescimento </w:t>
            </w:r>
          </w:p>
        </w:tc>
        <w:tc>
          <w:tcPr>
            <w:tcW w:w="1889"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smallCaps/>
                <w:sz w:val="20"/>
                <w:szCs w:val="20"/>
              </w:rPr>
            </w:pPr>
            <w:r>
              <w:rPr>
                <w:rFonts w:ascii="Calibri" w:hAnsi="Calibri" w:cs="Calibri"/>
                <w:smallCaps/>
                <w:sz w:val="20"/>
                <w:szCs w:val="20"/>
              </w:rPr>
              <w:t>em retração</w:t>
            </w:r>
          </w:p>
          <w:p w:rsidR="00700CF0" w:rsidRDefault="00700CF0" w:rsidP="005F647D">
            <w:pPr>
              <w:spacing w:before="0" w:after="0" w:line="240" w:lineRule="auto"/>
              <w:rPr>
                <w:rFonts w:ascii="Calibri" w:hAnsi="Calibri" w:cs="Calibri"/>
                <w:smallCaps/>
                <w:sz w:val="20"/>
                <w:szCs w:val="20"/>
              </w:rPr>
            </w:pPr>
          </w:p>
        </w:tc>
        <w:tc>
          <w:tcPr>
            <w:tcW w:w="2731" w:type="dxa"/>
            <w:vMerge/>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hAnsi="Calibri" w:cs="Calibri"/>
                <w:sz w:val="20"/>
                <w:szCs w:val="20"/>
              </w:rPr>
            </w:pPr>
          </w:p>
        </w:tc>
      </w:tr>
      <w:tr w:rsidR="00700CF0" w:rsidTr="005F647D">
        <w:trPr>
          <w:trHeight w:val="414"/>
        </w:trPr>
        <w:tc>
          <w:tcPr>
            <w:tcW w:w="1636" w:type="dxa"/>
            <w:vMerge w:val="restart"/>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smallCaps/>
                <w:sz w:val="20"/>
                <w:szCs w:val="20"/>
              </w:rPr>
            </w:pPr>
            <w:r>
              <w:rPr>
                <w:rFonts w:ascii="Calibri" w:hAnsi="Calibri" w:cs="Calibri"/>
                <w:b/>
                <w:sz w:val="20"/>
                <w:szCs w:val="20"/>
              </w:rPr>
              <w:t>3-Severamente Ameaçada</w:t>
            </w:r>
          </w:p>
        </w:tc>
        <w:tc>
          <w:tcPr>
            <w:tcW w:w="2520"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smallCaps/>
                <w:sz w:val="20"/>
                <w:szCs w:val="20"/>
              </w:rPr>
            </w:pPr>
            <w:r>
              <w:rPr>
                <w:rFonts w:ascii="Calibri" w:hAnsi="Calibri" w:cs="Calibri"/>
                <w:smallCaps/>
                <w:sz w:val="20"/>
                <w:szCs w:val="20"/>
              </w:rPr>
              <w:t>em crise ou</w:t>
            </w:r>
          </w:p>
          <w:p w:rsidR="00700CF0" w:rsidRDefault="00700CF0" w:rsidP="005F647D">
            <w:pPr>
              <w:spacing w:before="0" w:after="0" w:line="240" w:lineRule="auto"/>
              <w:rPr>
                <w:rFonts w:ascii="Calibri" w:hAnsi="Calibri" w:cs="Calibri"/>
                <w:smallCaps/>
                <w:sz w:val="20"/>
                <w:szCs w:val="20"/>
              </w:rPr>
            </w:pPr>
            <w:r>
              <w:rPr>
                <w:rFonts w:ascii="Calibri" w:hAnsi="Calibri" w:cs="Calibri"/>
                <w:smallCaps/>
                <w:sz w:val="20"/>
                <w:szCs w:val="20"/>
              </w:rPr>
              <w:t>em retomada de crescimento</w:t>
            </w:r>
          </w:p>
        </w:tc>
        <w:tc>
          <w:tcPr>
            <w:tcW w:w="1889"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sz w:val="20"/>
                <w:szCs w:val="20"/>
              </w:rPr>
            </w:pPr>
            <w:r>
              <w:rPr>
                <w:rFonts w:ascii="Calibri" w:hAnsi="Calibri" w:cs="Calibri"/>
                <w:smallCaps/>
                <w:sz w:val="20"/>
                <w:szCs w:val="20"/>
              </w:rPr>
              <w:t>em retração</w:t>
            </w:r>
          </w:p>
        </w:tc>
        <w:tc>
          <w:tcPr>
            <w:tcW w:w="2731" w:type="dxa"/>
            <w:vMerge/>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hAnsi="Calibri" w:cs="Calibri"/>
                <w:sz w:val="20"/>
                <w:szCs w:val="20"/>
              </w:rPr>
            </w:pPr>
          </w:p>
        </w:tc>
      </w:tr>
      <w:tr w:rsidR="00700CF0" w:rsidTr="005F647D">
        <w:trPr>
          <w:trHeight w:val="413"/>
        </w:trPr>
        <w:tc>
          <w:tcPr>
            <w:tcW w:w="1636" w:type="dxa"/>
            <w:vMerge/>
            <w:tcBorders>
              <w:top w:val="single" w:sz="4" w:space="0" w:color="000080"/>
              <w:left w:val="single" w:sz="4" w:space="0" w:color="000080"/>
              <w:bottom w:val="single" w:sz="4" w:space="0" w:color="000080"/>
            </w:tcBorders>
            <w:shd w:val="clear" w:color="auto" w:fill="FFFFFF"/>
          </w:tcPr>
          <w:p w:rsidR="00700CF0" w:rsidRDefault="00700CF0" w:rsidP="005F647D">
            <w:pPr>
              <w:snapToGrid w:val="0"/>
              <w:spacing w:before="0" w:after="0" w:line="240" w:lineRule="auto"/>
              <w:rPr>
                <w:rFonts w:ascii="Calibri" w:hAnsi="Calibri" w:cs="Calibri"/>
                <w:b/>
                <w:sz w:val="20"/>
                <w:szCs w:val="20"/>
              </w:rPr>
            </w:pPr>
          </w:p>
        </w:tc>
        <w:tc>
          <w:tcPr>
            <w:tcW w:w="2520"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smallCaps/>
                <w:sz w:val="20"/>
                <w:szCs w:val="20"/>
              </w:rPr>
            </w:pPr>
            <w:r>
              <w:rPr>
                <w:rFonts w:ascii="Calibri" w:hAnsi="Calibri" w:cs="Calibri"/>
                <w:smallCaps/>
                <w:sz w:val="20"/>
                <w:szCs w:val="20"/>
              </w:rPr>
              <w:t xml:space="preserve">interrompida </w:t>
            </w:r>
          </w:p>
        </w:tc>
        <w:tc>
          <w:tcPr>
            <w:tcW w:w="1889"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sz w:val="20"/>
                <w:szCs w:val="20"/>
              </w:rPr>
            </w:pPr>
            <w:r>
              <w:rPr>
                <w:rFonts w:ascii="Calibri" w:hAnsi="Calibri" w:cs="Calibri"/>
                <w:smallCaps/>
                <w:sz w:val="20"/>
                <w:szCs w:val="20"/>
              </w:rPr>
              <w:t>restrito</w:t>
            </w:r>
          </w:p>
        </w:tc>
        <w:tc>
          <w:tcPr>
            <w:tcW w:w="2731" w:type="dxa"/>
            <w:vMerge/>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hAnsi="Calibri" w:cs="Calibri"/>
                <w:sz w:val="20"/>
                <w:szCs w:val="20"/>
              </w:rPr>
            </w:pPr>
          </w:p>
        </w:tc>
      </w:tr>
      <w:tr w:rsidR="00700CF0" w:rsidTr="005F647D">
        <w:trPr>
          <w:trHeight w:val="207"/>
        </w:trPr>
        <w:tc>
          <w:tcPr>
            <w:tcW w:w="1636"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ind w:right="-108"/>
              <w:rPr>
                <w:rFonts w:ascii="Calibri" w:hAnsi="Calibri" w:cs="Calibri"/>
                <w:smallCaps/>
                <w:sz w:val="20"/>
                <w:szCs w:val="20"/>
              </w:rPr>
            </w:pPr>
            <w:r>
              <w:rPr>
                <w:rFonts w:ascii="Calibri" w:hAnsi="Calibri" w:cs="Calibri"/>
                <w:b/>
                <w:sz w:val="20"/>
                <w:szCs w:val="20"/>
              </w:rPr>
              <w:t>2-Desaparecendo</w:t>
            </w:r>
          </w:p>
        </w:tc>
        <w:tc>
          <w:tcPr>
            <w:tcW w:w="2520"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smallCaps/>
                <w:sz w:val="20"/>
                <w:szCs w:val="20"/>
              </w:rPr>
            </w:pPr>
            <w:r>
              <w:rPr>
                <w:rFonts w:ascii="Calibri" w:hAnsi="Calibri" w:cs="Calibri"/>
                <w:smallCaps/>
                <w:sz w:val="20"/>
                <w:szCs w:val="20"/>
              </w:rPr>
              <w:t>interrompida</w:t>
            </w:r>
          </w:p>
        </w:tc>
        <w:tc>
          <w:tcPr>
            <w:tcW w:w="1889"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sz w:val="20"/>
                <w:szCs w:val="20"/>
              </w:rPr>
            </w:pPr>
            <w:r>
              <w:rPr>
                <w:rFonts w:ascii="Calibri" w:hAnsi="Calibri" w:cs="Calibri"/>
                <w:smallCaps/>
                <w:sz w:val="20"/>
                <w:szCs w:val="20"/>
              </w:rPr>
              <w:t>restrito</w:t>
            </w:r>
          </w:p>
        </w:tc>
        <w:tc>
          <w:tcPr>
            <w:tcW w:w="2731" w:type="dxa"/>
            <w:vMerge/>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napToGrid w:val="0"/>
              <w:spacing w:before="0" w:after="0" w:line="240" w:lineRule="auto"/>
              <w:rPr>
                <w:rFonts w:ascii="Calibri" w:hAnsi="Calibri" w:cs="Calibri"/>
                <w:sz w:val="20"/>
                <w:szCs w:val="20"/>
              </w:rPr>
            </w:pPr>
          </w:p>
        </w:tc>
      </w:tr>
      <w:tr w:rsidR="00700CF0" w:rsidTr="005F647D">
        <w:tc>
          <w:tcPr>
            <w:tcW w:w="1636"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smallCaps/>
                <w:sz w:val="20"/>
                <w:szCs w:val="20"/>
              </w:rPr>
            </w:pPr>
            <w:r>
              <w:rPr>
                <w:rFonts w:ascii="Calibri" w:hAnsi="Calibri" w:cs="Calibri"/>
                <w:b/>
                <w:sz w:val="20"/>
                <w:szCs w:val="20"/>
              </w:rPr>
              <w:t>1-Adormecida</w:t>
            </w:r>
          </w:p>
        </w:tc>
        <w:tc>
          <w:tcPr>
            <w:tcW w:w="2520"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smallCaps/>
                <w:sz w:val="20"/>
                <w:szCs w:val="20"/>
              </w:rPr>
            </w:pPr>
            <w:r>
              <w:rPr>
                <w:rFonts w:ascii="Calibri" w:hAnsi="Calibri" w:cs="Calibri"/>
                <w:smallCaps/>
                <w:sz w:val="20"/>
                <w:szCs w:val="20"/>
              </w:rPr>
              <w:t>interrompida</w:t>
            </w:r>
          </w:p>
        </w:tc>
        <w:tc>
          <w:tcPr>
            <w:tcW w:w="1889"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sz w:val="20"/>
                <w:szCs w:val="20"/>
              </w:rPr>
            </w:pPr>
            <w:r>
              <w:rPr>
                <w:rFonts w:ascii="Calibri" w:hAnsi="Calibri" w:cs="Calibri"/>
                <w:smallCaps/>
                <w:sz w:val="20"/>
                <w:szCs w:val="20"/>
              </w:rPr>
              <w:t>interrompido</w:t>
            </w:r>
          </w:p>
        </w:tc>
        <w:tc>
          <w:tcPr>
            <w:tcW w:w="2731"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pPr>
            <w:r>
              <w:rPr>
                <w:rFonts w:ascii="Calibri" w:hAnsi="Calibri" w:cs="Calibri"/>
                <w:sz w:val="20"/>
                <w:szCs w:val="20"/>
              </w:rPr>
              <w:t>Há falantes potenciais em um bom número</w:t>
            </w:r>
          </w:p>
        </w:tc>
      </w:tr>
      <w:tr w:rsidR="00700CF0" w:rsidTr="005F647D">
        <w:tc>
          <w:tcPr>
            <w:tcW w:w="1636"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smallCaps/>
                <w:sz w:val="20"/>
                <w:szCs w:val="20"/>
              </w:rPr>
            </w:pPr>
            <w:r>
              <w:rPr>
                <w:rFonts w:ascii="Calibri" w:hAnsi="Calibri" w:cs="Calibri"/>
                <w:b/>
                <w:sz w:val="20"/>
                <w:szCs w:val="20"/>
              </w:rPr>
              <w:t>0-Extinta</w:t>
            </w:r>
          </w:p>
        </w:tc>
        <w:tc>
          <w:tcPr>
            <w:tcW w:w="2520"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smallCaps/>
                <w:sz w:val="20"/>
                <w:szCs w:val="20"/>
              </w:rPr>
            </w:pPr>
            <w:r>
              <w:rPr>
                <w:rFonts w:ascii="Calibri" w:hAnsi="Calibri" w:cs="Calibri"/>
                <w:smallCaps/>
                <w:sz w:val="20"/>
                <w:szCs w:val="20"/>
              </w:rPr>
              <w:t>interrompida</w:t>
            </w:r>
          </w:p>
        </w:tc>
        <w:tc>
          <w:tcPr>
            <w:tcW w:w="1889" w:type="dxa"/>
            <w:tcBorders>
              <w:top w:val="single" w:sz="4" w:space="0" w:color="000080"/>
              <w:left w:val="single" w:sz="4" w:space="0" w:color="000080"/>
              <w:bottom w:val="single" w:sz="4" w:space="0" w:color="000080"/>
            </w:tcBorders>
            <w:shd w:val="clear" w:color="auto" w:fill="FFFFFF"/>
          </w:tcPr>
          <w:p w:rsidR="00700CF0" w:rsidRDefault="00700CF0" w:rsidP="005F647D">
            <w:pPr>
              <w:spacing w:before="0" w:after="0" w:line="240" w:lineRule="auto"/>
              <w:rPr>
                <w:rFonts w:ascii="Calibri" w:hAnsi="Calibri" w:cs="Calibri"/>
                <w:sz w:val="20"/>
                <w:szCs w:val="20"/>
              </w:rPr>
            </w:pPr>
            <w:r>
              <w:rPr>
                <w:rFonts w:ascii="Calibri" w:hAnsi="Calibri" w:cs="Calibri"/>
                <w:smallCaps/>
                <w:sz w:val="20"/>
                <w:szCs w:val="20"/>
              </w:rPr>
              <w:t>interrompido</w:t>
            </w:r>
          </w:p>
        </w:tc>
        <w:tc>
          <w:tcPr>
            <w:tcW w:w="2731" w:type="dxa"/>
            <w:tcBorders>
              <w:top w:val="single" w:sz="4" w:space="0" w:color="000080"/>
              <w:left w:val="single" w:sz="4" w:space="0" w:color="000080"/>
              <w:bottom w:val="single" w:sz="4" w:space="0" w:color="000080"/>
              <w:right w:val="single" w:sz="4" w:space="0" w:color="000080"/>
            </w:tcBorders>
            <w:shd w:val="clear" w:color="auto" w:fill="FFFFFF"/>
          </w:tcPr>
          <w:p w:rsidR="00700CF0" w:rsidRDefault="00700CF0" w:rsidP="005F647D">
            <w:pPr>
              <w:spacing w:before="0" w:after="0" w:line="240" w:lineRule="auto"/>
              <w:rPr>
                <w:rFonts w:ascii="Calibri" w:hAnsi="Calibri" w:cs="Calibri"/>
                <w:sz w:val="20"/>
                <w:szCs w:val="20"/>
              </w:rPr>
            </w:pPr>
            <w:r>
              <w:rPr>
                <w:rFonts w:ascii="Calibri" w:hAnsi="Calibri" w:cs="Calibri"/>
                <w:sz w:val="20"/>
                <w:szCs w:val="20"/>
              </w:rPr>
              <w:t>Não há falantes potenciais</w:t>
            </w:r>
          </w:p>
          <w:p w:rsidR="00700CF0" w:rsidRDefault="00700CF0" w:rsidP="005F647D">
            <w:pPr>
              <w:spacing w:before="0" w:after="0" w:line="240" w:lineRule="auto"/>
              <w:rPr>
                <w:rFonts w:ascii="Calibri" w:hAnsi="Calibri" w:cs="Calibri"/>
                <w:sz w:val="20"/>
                <w:szCs w:val="20"/>
              </w:rPr>
            </w:pPr>
          </w:p>
        </w:tc>
      </w:tr>
    </w:tbl>
    <w:p w:rsidR="00700CF0" w:rsidRDefault="00700CF0" w:rsidP="00700CF0">
      <w:pPr>
        <w:spacing w:before="0" w:after="0" w:line="240" w:lineRule="auto"/>
        <w:rPr>
          <w:rFonts w:ascii="Calibri" w:eastAsia="Georgia" w:hAnsi="Calibri" w:cs="Calibri"/>
          <w:b/>
        </w:rPr>
      </w:pPr>
    </w:p>
    <w:p w:rsidR="00700CF0" w:rsidRDefault="00700CF0" w:rsidP="00700CF0">
      <w:pPr>
        <w:spacing w:before="0" w:after="0" w:line="240" w:lineRule="auto"/>
        <w:rPr>
          <w:rFonts w:ascii="Calibri" w:eastAsia="Georgia" w:hAnsi="Calibri" w:cs="Calibri"/>
          <w:b/>
        </w:rPr>
      </w:pPr>
    </w:p>
    <w:p w:rsidR="00700CF0" w:rsidRDefault="00700CF0" w:rsidP="00700CF0">
      <w:pPr>
        <w:pStyle w:val="Ttulo31"/>
        <w:rPr>
          <w:rFonts w:eastAsia="Georgia"/>
          <w:sz w:val="18"/>
          <w:szCs w:val="18"/>
        </w:rPr>
      </w:pPr>
      <w:r>
        <w:t>2.2 Fatores a que se atribui o atual estado de vitalidade da língua</w:t>
      </w:r>
    </w:p>
    <w:p w:rsidR="00700CF0" w:rsidRDefault="00700CF0" w:rsidP="00700CF0">
      <w:pPr>
        <w:spacing w:before="0" w:after="0" w:line="240" w:lineRule="auto"/>
      </w:pPr>
      <w:r>
        <w:rPr>
          <w:rFonts w:ascii="Calibri" w:eastAsia="Georgia" w:hAnsi="Calibri" w:cs="Calibri"/>
          <w:sz w:val="18"/>
          <w:szCs w:val="18"/>
        </w:rPr>
        <w:t>Descreva em um breve texto analítico os principais fatores a que se atribui o atual estado de vitalidade da língua.</w:t>
      </w:r>
    </w:p>
    <w:tbl>
      <w:tblPr>
        <w:tblW w:w="0" w:type="auto"/>
        <w:tblInd w:w="130" w:type="dxa"/>
        <w:tblLayout w:type="fixed"/>
        <w:tblCellMar>
          <w:top w:w="100" w:type="dxa"/>
          <w:left w:w="80" w:type="dxa"/>
          <w:bottom w:w="100" w:type="dxa"/>
          <w:right w:w="100" w:type="dxa"/>
        </w:tblCellMar>
        <w:tblLook w:val="0000" w:firstRow="0" w:lastRow="0" w:firstColumn="0" w:lastColumn="0" w:noHBand="0" w:noVBand="0"/>
      </w:tblPr>
      <w:tblGrid>
        <w:gridCol w:w="8717"/>
      </w:tblGrid>
      <w:tr w:rsidR="00700CF0" w:rsidTr="005F647D">
        <w:tc>
          <w:tcPr>
            <w:tcW w:w="8717" w:type="dxa"/>
            <w:tcBorders>
              <w:top w:val="single" w:sz="8" w:space="0" w:color="000080"/>
              <w:left w:val="single" w:sz="8" w:space="0" w:color="000080"/>
              <w:bottom w:val="single" w:sz="8" w:space="0" w:color="000080"/>
              <w:right w:val="single" w:sz="8" w:space="0" w:color="000080"/>
            </w:tcBorders>
            <w:shd w:val="clear" w:color="auto" w:fill="FFFFFF"/>
          </w:tcPr>
          <w:p w:rsidR="00700CF0" w:rsidRDefault="00700CF0" w:rsidP="005F647D">
            <w:pPr>
              <w:snapToGrid w:val="0"/>
              <w:spacing w:before="0" w:after="0" w:line="240" w:lineRule="auto"/>
            </w:pPr>
          </w:p>
        </w:tc>
      </w:tr>
    </w:tbl>
    <w:p w:rsidR="005F647D" w:rsidRDefault="005F647D"/>
    <w:sectPr w:rsidR="005F647D">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7C4B" w:rsidRDefault="004A7C4B" w:rsidP="00700CF0">
      <w:pPr>
        <w:spacing w:before="0" w:after="0" w:line="240" w:lineRule="auto"/>
      </w:pPr>
      <w:r>
        <w:separator/>
      </w:r>
    </w:p>
  </w:endnote>
  <w:endnote w:type="continuationSeparator" w:id="0">
    <w:p w:rsidR="004A7C4B" w:rsidRDefault="004A7C4B" w:rsidP="00700CF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Doulos SIL">
    <w:charset w:val="00"/>
    <w:family w:val="auto"/>
    <w:pitch w:val="variable"/>
    <w:sig w:usb0="A00002FF" w:usb1="5200A1FF" w:usb2="02000009" w:usb3="00000000" w:csb0="00000197"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47D" w:rsidRDefault="005F647D"/>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47D" w:rsidRDefault="005F647D"/>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47D" w:rsidRDefault="005F647D">
    <w:pPr>
      <w:pStyle w:val="Rodap1"/>
    </w:pPr>
    <w:r>
      <w:fldChar w:fldCharType="begin"/>
    </w:r>
    <w:r>
      <w:instrText xml:space="preserve"> PAGE </w:instrText>
    </w:r>
    <w:r>
      <w:fldChar w:fldCharType="separate"/>
    </w:r>
    <w:r w:rsidR="000B5EBA">
      <w:rPr>
        <w:noProof/>
      </w:rPr>
      <w:t>21</w:t>
    </w:r>
    <w:r>
      <w:fldChar w:fldCharType="end"/>
    </w:r>
  </w:p>
  <w:p w:rsidR="005F647D" w:rsidRDefault="005F647D">
    <w:pPr>
      <w:pStyle w:val="Rodap1"/>
      <w:ind w:right="360"/>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47D" w:rsidRDefault="005F647D"/>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47D" w:rsidRDefault="005F647D"/>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47D" w:rsidRDefault="005F647D">
    <w:pPr>
      <w:pStyle w:val="Rodap1"/>
    </w:pPr>
    <w:r>
      <w:fldChar w:fldCharType="begin"/>
    </w:r>
    <w:r>
      <w:instrText xml:space="preserve"> PAGE </w:instrText>
    </w:r>
    <w:r>
      <w:fldChar w:fldCharType="separate"/>
    </w:r>
    <w:r w:rsidR="000B5EBA">
      <w:rPr>
        <w:noProof/>
      </w:rPr>
      <w:t>38</w:t>
    </w:r>
    <w:r>
      <w:fldChar w:fldCharType="end"/>
    </w:r>
  </w:p>
  <w:p w:rsidR="005F647D" w:rsidRDefault="005F647D">
    <w:pPr>
      <w:pStyle w:val="Rodap1"/>
      <w:ind w:right="360"/>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47D" w:rsidRDefault="005F647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47D" w:rsidRDefault="005F647D">
    <w:pPr>
      <w:pStyle w:val="Rodap1"/>
    </w:pPr>
    <w:r>
      <w:fldChar w:fldCharType="begin"/>
    </w:r>
    <w:r>
      <w:instrText xml:space="preserve"> PAGE </w:instrText>
    </w:r>
    <w:r>
      <w:fldChar w:fldCharType="separate"/>
    </w:r>
    <w:r w:rsidR="000B5EBA">
      <w:rPr>
        <w:noProof/>
      </w:rPr>
      <w:t>8</w:t>
    </w:r>
    <w:r>
      <w:fldChar w:fldCharType="end"/>
    </w:r>
  </w:p>
  <w:p w:rsidR="005F647D" w:rsidRDefault="005F647D">
    <w:pPr>
      <w:pStyle w:val="Rodap1"/>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47D" w:rsidRDefault="005F647D"/>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47D" w:rsidRDefault="005F647D"/>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47D" w:rsidRDefault="005F647D">
    <w:pPr>
      <w:pStyle w:val="Rodap1"/>
    </w:pPr>
    <w:r>
      <w:fldChar w:fldCharType="begin"/>
    </w:r>
    <w:r>
      <w:instrText xml:space="preserve"> PAGE </w:instrText>
    </w:r>
    <w:r>
      <w:fldChar w:fldCharType="separate"/>
    </w:r>
    <w:r w:rsidR="000B5EBA">
      <w:rPr>
        <w:noProof/>
      </w:rPr>
      <w:t>13</w:t>
    </w:r>
    <w:r>
      <w:fldChar w:fldCharType="end"/>
    </w:r>
  </w:p>
  <w:p w:rsidR="005F647D" w:rsidRDefault="005F647D">
    <w:pPr>
      <w:pStyle w:val="Rodap1"/>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47D" w:rsidRDefault="005F647D"/>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47D" w:rsidRDefault="005F647D"/>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47D" w:rsidRDefault="005F647D">
    <w:pPr>
      <w:pStyle w:val="Rodap1"/>
    </w:pPr>
    <w:r>
      <w:fldChar w:fldCharType="begin"/>
    </w:r>
    <w:r>
      <w:instrText xml:space="preserve"> PAGE </w:instrText>
    </w:r>
    <w:r>
      <w:fldChar w:fldCharType="separate"/>
    </w:r>
    <w:r w:rsidR="000B5EBA">
      <w:rPr>
        <w:noProof/>
      </w:rPr>
      <w:t>15</w:t>
    </w:r>
    <w:r>
      <w:fldChar w:fldCharType="end"/>
    </w:r>
  </w:p>
  <w:p w:rsidR="005F647D" w:rsidRDefault="005F647D">
    <w:pPr>
      <w:pStyle w:val="Rodap1"/>
      <w:ind w:right="360"/>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47D" w:rsidRDefault="005F647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7C4B" w:rsidRDefault="004A7C4B" w:rsidP="00700CF0">
      <w:pPr>
        <w:spacing w:before="0" w:after="0" w:line="240" w:lineRule="auto"/>
      </w:pPr>
      <w:r>
        <w:separator/>
      </w:r>
    </w:p>
  </w:footnote>
  <w:footnote w:type="continuationSeparator" w:id="0">
    <w:p w:rsidR="004A7C4B" w:rsidRDefault="004A7C4B" w:rsidP="00700CF0">
      <w:pPr>
        <w:spacing w:before="0" w:after="0" w:line="240" w:lineRule="auto"/>
      </w:pPr>
      <w:r>
        <w:continuationSeparator/>
      </w:r>
    </w:p>
  </w:footnote>
  <w:footnote w:id="1">
    <w:p w:rsidR="005F647D" w:rsidRDefault="005F647D" w:rsidP="00700CF0">
      <w:pPr>
        <w:spacing w:line="240" w:lineRule="auto"/>
      </w:pPr>
      <w:r>
        <w:rPr>
          <w:rStyle w:val="Caracteresdenotaderodap"/>
          <w:rFonts w:ascii="Arial" w:hAnsi="Arial"/>
        </w:rPr>
        <w:footnoteRef/>
      </w:r>
      <w:r>
        <w:rPr>
          <w:rFonts w:ascii="Calibri" w:eastAsia="Calibri" w:hAnsi="Calibri" w:cs="Calibri"/>
          <w:sz w:val="20"/>
          <w:szCs w:val="20"/>
        </w:rPr>
        <w:t xml:space="preserve">         </w:t>
      </w:r>
      <w:r>
        <w:rPr>
          <w:rFonts w:ascii="Calibri" w:hAnsi="Calibri" w:cs="Calibri"/>
          <w:sz w:val="20"/>
          <w:szCs w:val="20"/>
        </w:rPr>
        <w:t xml:space="preserve">Este módulo contém várias questões que devem ser respondidas somente por inventários amplos, pois requerem aplicação extensiva e intensiva de técnicas de pesquisa como o </w:t>
      </w:r>
      <w:r>
        <w:rPr>
          <w:rFonts w:ascii="Calibri" w:hAnsi="Calibri" w:cs="Calibri"/>
          <w:i/>
          <w:sz w:val="20"/>
          <w:szCs w:val="20"/>
        </w:rPr>
        <w:t>levantamento demográfico</w:t>
      </w:r>
      <w:r>
        <w:rPr>
          <w:rFonts w:ascii="Calibri" w:hAnsi="Calibri" w:cs="Calibri"/>
          <w:sz w:val="20"/>
          <w:szCs w:val="20"/>
        </w:rPr>
        <w:t xml:space="preserve">. </w:t>
      </w:r>
    </w:p>
  </w:footnote>
  <w:footnote w:id="2">
    <w:p w:rsidR="005F647D" w:rsidRDefault="005F647D" w:rsidP="00700CF0">
      <w:pPr>
        <w:pStyle w:val="WW-Notaderodap"/>
        <w:spacing w:line="240" w:lineRule="auto"/>
      </w:pPr>
      <w:r>
        <w:rPr>
          <w:rStyle w:val="Caracteresdenotaderodap"/>
          <w:rFonts w:ascii="Calibri" w:hAnsi="Calibri"/>
        </w:rPr>
        <w:footnoteRef/>
      </w:r>
      <w:r>
        <w:rPr>
          <w:rFonts w:ascii="Calibri" w:eastAsia="Calibri" w:hAnsi="Calibri" w:cs="Calibri"/>
          <w:sz w:val="20"/>
          <w:szCs w:val="20"/>
        </w:rPr>
        <w:tab/>
        <w:t xml:space="preserve"> </w:t>
      </w:r>
      <w:r>
        <w:rPr>
          <w:rFonts w:ascii="Calibri" w:hAnsi="Calibri" w:cs="Calibri"/>
          <w:sz w:val="20"/>
          <w:szCs w:val="20"/>
        </w:rPr>
        <w:t xml:space="preserve">O Volume I traz as definições sobre os tipos de falantes e a Parte </w:t>
      </w:r>
      <w:r w:rsidR="009372C5">
        <w:rPr>
          <w:rFonts w:ascii="Calibri" w:hAnsi="Calibri" w:cs="Calibri"/>
          <w:sz w:val="20"/>
          <w:szCs w:val="20"/>
        </w:rPr>
        <w:t>2</w:t>
      </w:r>
      <w:r>
        <w:rPr>
          <w:rFonts w:ascii="Calibri" w:hAnsi="Calibri" w:cs="Calibri"/>
          <w:sz w:val="20"/>
          <w:szCs w:val="20"/>
        </w:rPr>
        <w:t>, seção 2, deste volume traz instruções para a definição de proficiência linguística e sua correspondência aos tipos de falantes.</w:t>
      </w:r>
    </w:p>
  </w:footnote>
  <w:footnote w:id="3">
    <w:p w:rsidR="005F647D" w:rsidRDefault="005F647D" w:rsidP="00700CF0">
      <w:pPr>
        <w:pStyle w:val="WW-Notaderodap"/>
      </w:pPr>
      <w:r>
        <w:rPr>
          <w:rStyle w:val="Caracteresdenotaderodap"/>
          <w:rFonts w:ascii="Calibri" w:hAnsi="Calibri"/>
        </w:rPr>
        <w:footnoteRef/>
      </w:r>
      <w:r>
        <w:rPr>
          <w:rStyle w:val="Caracteresdenotaderodap"/>
          <w:rFonts w:ascii="Calibri" w:eastAsia="Calibri" w:hAnsi="Calibri" w:cs="Calibri"/>
          <w:sz w:val="20"/>
          <w:szCs w:val="20"/>
        </w:rPr>
        <w:tab/>
        <w:t xml:space="preserve"> </w:t>
      </w:r>
      <w:r w:rsidR="0018325E">
        <w:rPr>
          <w:rFonts w:ascii="Calibri" w:hAnsi="Calibri" w:cs="Calibri"/>
          <w:sz w:val="20"/>
          <w:szCs w:val="20"/>
        </w:rPr>
        <w:t>Conferir Parte 2</w:t>
      </w:r>
      <w:r>
        <w:rPr>
          <w:rFonts w:ascii="Calibri" w:hAnsi="Calibri" w:cs="Calibri"/>
          <w:sz w:val="20"/>
          <w:szCs w:val="20"/>
        </w:rPr>
        <w:t>, seção 6, para maiores orientações sobre esse tema.</w:t>
      </w:r>
    </w:p>
  </w:footnote>
  <w:footnote w:id="4">
    <w:p w:rsidR="005F647D" w:rsidRDefault="005F647D" w:rsidP="00700CF0">
      <w:pPr>
        <w:pStyle w:val="WW-Notaderodap"/>
        <w:spacing w:line="240" w:lineRule="auto"/>
      </w:pPr>
      <w:r>
        <w:rPr>
          <w:rStyle w:val="Caracteresdenotaderodap"/>
          <w:rFonts w:ascii="Calibri" w:hAnsi="Calibri"/>
        </w:rPr>
        <w:footnoteRef/>
      </w:r>
      <w:r>
        <w:rPr>
          <w:rFonts w:ascii="Calibri" w:eastAsia="Calibri" w:hAnsi="Calibri" w:cs="Calibri"/>
          <w:sz w:val="20"/>
          <w:szCs w:val="20"/>
        </w:rPr>
        <w:tab/>
        <w:t xml:space="preserve">  </w:t>
      </w:r>
      <w:r>
        <w:rPr>
          <w:rFonts w:ascii="Calibri" w:hAnsi="Calibri" w:cs="Calibri"/>
          <w:sz w:val="20"/>
          <w:szCs w:val="20"/>
        </w:rPr>
        <w:t>Con</w:t>
      </w:r>
      <w:r w:rsidR="00507119">
        <w:rPr>
          <w:rFonts w:ascii="Calibri" w:hAnsi="Calibri" w:cs="Calibri"/>
          <w:sz w:val="20"/>
          <w:szCs w:val="20"/>
        </w:rPr>
        <w:t>sultar Parte 2</w:t>
      </w:r>
      <w:r>
        <w:rPr>
          <w:rFonts w:ascii="Calibri" w:hAnsi="Calibri" w:cs="Calibri"/>
          <w:sz w:val="20"/>
          <w:szCs w:val="20"/>
        </w:rPr>
        <w:t>, seção 6, para maiores orientações sobre esta temática.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Symbol" w:hAnsi="Symbol" w:cs="Symbol"/>
        <w:b/>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00000003"/>
    <w:name w:val="WW8Num3"/>
    <w:lvl w:ilvl="0">
      <w:start w:val="1"/>
      <w:numFmt w:val="bullet"/>
      <w:lvlText w:val=""/>
      <w:lvlJc w:val="left"/>
      <w:pPr>
        <w:tabs>
          <w:tab w:val="num" w:pos="0"/>
        </w:tabs>
        <w:ind w:left="720" w:hanging="360"/>
      </w:pPr>
      <w:rPr>
        <w:rFonts w:ascii="Symbol" w:hAnsi="Symbol" w:cs="Calibri"/>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Calibri"/>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Calibri"/>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0"/>
        </w:tabs>
        <w:ind w:left="720" w:hanging="360"/>
      </w:pPr>
      <w:rPr>
        <w:rFonts w:ascii="Symbol" w:hAnsi="Symbol" w:cs="Symbol"/>
        <w:b/>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b/>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b/>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5"/>
    <w:multiLevelType w:val="multilevel"/>
    <w:tmpl w:val="3628053A"/>
    <w:name w:val="WW8Num5"/>
    <w:lvl w:ilvl="0">
      <w:start w:val="1"/>
      <w:numFmt w:val="bullet"/>
      <w:lvlText w:val=""/>
      <w:lvlJc w:val="left"/>
      <w:pPr>
        <w:tabs>
          <w:tab w:val="num" w:pos="0"/>
        </w:tabs>
        <w:ind w:left="720" w:hanging="360"/>
      </w:pPr>
      <w:rPr>
        <w:rFonts w:ascii="Wingdings" w:hAnsi="Wingdings" w:hint="default"/>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6"/>
    <w:multiLevelType w:val="multilevel"/>
    <w:tmpl w:val="00000006"/>
    <w:name w:val="WW8Num6"/>
    <w:lvl w:ilvl="0">
      <w:start w:val="2"/>
      <w:numFmt w:val="decimal"/>
      <w:lvlText w:val="%1."/>
      <w:lvlJc w:val="left"/>
      <w:pPr>
        <w:tabs>
          <w:tab w:val="num" w:pos="0"/>
        </w:tabs>
        <w:ind w:left="1440" w:hanging="360"/>
      </w:pPr>
      <w:rPr>
        <w:rFonts w:ascii="Calibri" w:hAnsi="Calibri" w:cs="Calibri"/>
        <w:b/>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5" w15:restartNumberingAfterBreak="0">
    <w:nsid w:val="00000007"/>
    <w:multiLevelType w:val="multilevel"/>
    <w:tmpl w:val="00000007"/>
    <w:name w:val="WW8Num7"/>
    <w:lvl w:ilvl="0">
      <w:start w:val="1"/>
      <w:numFmt w:val="bullet"/>
      <w:lvlText w:val=""/>
      <w:lvlJc w:val="left"/>
      <w:pPr>
        <w:tabs>
          <w:tab w:val="num" w:pos="0"/>
        </w:tabs>
        <w:ind w:left="720" w:hanging="360"/>
      </w:pPr>
      <w:rPr>
        <w:rFonts w:ascii="Symbol" w:hAnsi="Symbol" w:cs="Symbol"/>
        <w:b/>
        <w:sz w:val="18"/>
        <w:szCs w:val="1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b/>
        <w:sz w:val="18"/>
        <w:szCs w:val="18"/>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b/>
        <w:sz w:val="18"/>
        <w:szCs w:val="18"/>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15:restartNumberingAfterBreak="0">
    <w:nsid w:val="00000008"/>
    <w:multiLevelType w:val="multilevel"/>
    <w:tmpl w:val="F5A09736"/>
    <w:lvl w:ilvl="0">
      <w:start w:val="1"/>
      <w:numFmt w:val="bullet"/>
      <w:lvlText w:val=""/>
      <w:lvlJc w:val="left"/>
      <w:pPr>
        <w:tabs>
          <w:tab w:val="num" w:pos="0"/>
        </w:tabs>
        <w:ind w:left="720" w:hanging="360"/>
      </w:pPr>
      <w:rPr>
        <w:rFonts w:ascii="Wingdings" w:hAnsi="Wingdings"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09"/>
    <w:multiLevelType w:val="multilevel"/>
    <w:tmpl w:val="00000009"/>
    <w:name w:val="WW8Num9"/>
    <w:lvl w:ilvl="0">
      <w:start w:val="1"/>
      <w:numFmt w:val="decimal"/>
      <w:lvlText w:val="%1."/>
      <w:lvlJc w:val="left"/>
      <w:pPr>
        <w:tabs>
          <w:tab w:val="num" w:pos="0"/>
        </w:tabs>
        <w:ind w:left="720" w:hanging="360"/>
      </w:pPr>
      <w:rPr>
        <w:rFonts w:cs="Calibri"/>
        <w:lang w:eastAsia="en-U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Wingdings" w:hAnsi="Wingdings" w:cs="Wingdings"/>
        <w:lang w:eastAsia="en-US"/>
      </w:rPr>
    </w:lvl>
  </w:abstractNum>
  <w:abstractNum w:abstractNumId="9" w15:restartNumberingAfterBreak="0">
    <w:nsid w:val="0000000B"/>
    <w:multiLevelType w:val="multilevel"/>
    <w:tmpl w:val="F5A09736"/>
    <w:lvl w:ilvl="0">
      <w:start w:val="1"/>
      <w:numFmt w:val="bullet"/>
      <w:lvlText w:val=""/>
      <w:lvlJc w:val="left"/>
      <w:pPr>
        <w:tabs>
          <w:tab w:val="num" w:pos="0"/>
        </w:tabs>
        <w:ind w:left="720" w:hanging="360"/>
      </w:pPr>
      <w:rPr>
        <w:rFonts w:ascii="Wingdings" w:hAnsi="Wingdings"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C"/>
    <w:multiLevelType w:val="multilevel"/>
    <w:tmpl w:val="0000000C"/>
    <w:name w:val="WW8Num12"/>
    <w:lvl w:ilvl="0">
      <w:start w:val="1"/>
      <w:numFmt w:val="bullet"/>
      <w:lvlText w:val=""/>
      <w:lvlJc w:val="left"/>
      <w:pPr>
        <w:tabs>
          <w:tab w:val="num" w:pos="0"/>
        </w:tabs>
        <w:ind w:left="720" w:hanging="360"/>
      </w:pPr>
      <w:rPr>
        <w:rFonts w:ascii="Wingdings" w:hAnsi="Wingdings" w:cs="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b/>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b/>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1" w15:restartNumberingAfterBreak="0">
    <w:nsid w:val="0000000D"/>
    <w:multiLevelType w:val="multilevel"/>
    <w:tmpl w:val="0000000D"/>
    <w:name w:val="WW8Num13"/>
    <w:lvl w:ilvl="0">
      <w:start w:val="1"/>
      <w:numFmt w:val="decimal"/>
      <w:lvlText w:val="%1."/>
      <w:lvlJc w:val="left"/>
      <w:pPr>
        <w:tabs>
          <w:tab w:val="num" w:pos="0"/>
        </w:tabs>
        <w:ind w:left="1440" w:hanging="360"/>
      </w:pPr>
      <w:rPr>
        <w:rFonts w:ascii="Calibri" w:hAnsi="Calibri" w:cs="Calibri"/>
        <w:b/>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2" w15:restartNumberingAfterBreak="0">
    <w:nsid w:val="0000000E"/>
    <w:multiLevelType w:val="multilevel"/>
    <w:tmpl w:val="0000000E"/>
    <w:name w:val="WW8Num14"/>
    <w:lvl w:ilvl="0">
      <w:start w:val="1"/>
      <w:numFmt w:val="lowerRoman"/>
      <w:lvlText w:val="%1."/>
      <w:lvlJc w:val="left"/>
      <w:pPr>
        <w:tabs>
          <w:tab w:val="num" w:pos="0"/>
        </w:tabs>
        <w:ind w:left="1080" w:hanging="360"/>
      </w:pPr>
    </w:lvl>
    <w:lvl w:ilvl="1">
      <w:start w:val="1"/>
      <w:numFmt w:val="lowerLetter"/>
      <w:lvlText w:val="%2."/>
      <w:lvlJc w:val="left"/>
      <w:pPr>
        <w:tabs>
          <w:tab w:val="num" w:pos="0"/>
        </w:tabs>
        <w:ind w:left="1800" w:hanging="360"/>
      </w:pPr>
      <w:rPr>
        <w:rFonts w:ascii="Calibri" w:hAnsi="Calibri" w:cs="Calibri"/>
      </w:rPr>
    </w:lvl>
    <w:lvl w:ilvl="2">
      <w:start w:val="1"/>
      <w:numFmt w:val="lowerRoman"/>
      <w:lvlText w:val="%3."/>
      <w:lvlJc w:val="right"/>
      <w:pPr>
        <w:tabs>
          <w:tab w:val="num" w:pos="0"/>
        </w:tabs>
        <w:ind w:left="2520" w:hanging="180"/>
      </w:pPr>
    </w:lvl>
    <w:lvl w:ilvl="3">
      <w:start w:val="1"/>
      <w:numFmt w:val="lowerLetter"/>
      <w:lvlText w:val="%4)"/>
      <w:lvlJc w:val="left"/>
      <w:pPr>
        <w:tabs>
          <w:tab w:val="num" w:pos="0"/>
        </w:tabs>
        <w:ind w:left="3840" w:hanging="9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3" w15:restartNumberingAfterBreak="0">
    <w:nsid w:val="0000000F"/>
    <w:multiLevelType w:val="multilevel"/>
    <w:tmpl w:val="E7F6851C"/>
    <w:name w:val="WW8Num15"/>
    <w:lvl w:ilvl="0">
      <w:start w:val="5"/>
      <w:numFmt w:val="decimal"/>
      <w:lvlText w:val="%1"/>
      <w:lvlJc w:val="left"/>
      <w:pPr>
        <w:tabs>
          <w:tab w:val="num" w:pos="0"/>
        </w:tabs>
        <w:ind w:left="360" w:hanging="360"/>
      </w:pPr>
      <w:rPr>
        <w:rFonts w:cs="Calibri"/>
      </w:rPr>
    </w:lvl>
    <w:lvl w:ilvl="1">
      <w:start w:val="2"/>
      <w:numFmt w:val="decimal"/>
      <w:lvlText w:val="%1.%2"/>
      <w:lvlJc w:val="left"/>
      <w:pPr>
        <w:tabs>
          <w:tab w:val="num" w:pos="0"/>
        </w:tabs>
        <w:ind w:left="360" w:hanging="360"/>
      </w:pPr>
      <w:rPr>
        <w:b/>
        <w:sz w:val="22"/>
        <w:szCs w:val="22"/>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4" w15:restartNumberingAfterBreak="0">
    <w:nsid w:val="00000010"/>
    <w:multiLevelType w:val="multilevel"/>
    <w:tmpl w:val="00000010"/>
    <w:name w:val="WW8Num16"/>
    <w:lvl w:ilvl="0">
      <w:start w:val="1"/>
      <w:numFmt w:val="bullet"/>
      <w:lvlText w:val=""/>
      <w:lvlJc w:val="left"/>
      <w:pPr>
        <w:tabs>
          <w:tab w:val="num" w:pos="0"/>
        </w:tabs>
        <w:ind w:left="1440" w:hanging="360"/>
      </w:pPr>
      <w:rPr>
        <w:rFonts w:ascii="Symbol" w:hAnsi="Symbol" w:cs="Symbol"/>
        <w:b/>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cs="Wingdings"/>
      </w:rPr>
    </w:lvl>
    <w:lvl w:ilvl="3">
      <w:start w:val="1"/>
      <w:numFmt w:val="bullet"/>
      <w:lvlText w:val=""/>
      <w:lvlJc w:val="left"/>
      <w:pPr>
        <w:tabs>
          <w:tab w:val="num" w:pos="0"/>
        </w:tabs>
        <w:ind w:left="3600" w:hanging="360"/>
      </w:pPr>
      <w:rPr>
        <w:rFonts w:ascii="Symbol" w:hAnsi="Symbol" w:cs="Symbol"/>
        <w:b/>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cs="Wingdings"/>
      </w:rPr>
    </w:lvl>
    <w:lvl w:ilvl="6">
      <w:start w:val="1"/>
      <w:numFmt w:val="bullet"/>
      <w:lvlText w:val=""/>
      <w:lvlJc w:val="left"/>
      <w:pPr>
        <w:tabs>
          <w:tab w:val="num" w:pos="0"/>
        </w:tabs>
        <w:ind w:left="5760" w:hanging="360"/>
      </w:pPr>
      <w:rPr>
        <w:rFonts w:ascii="Symbol" w:hAnsi="Symbol" w:cs="Symbol"/>
        <w:b/>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cs="Wingdings"/>
      </w:rPr>
    </w:lvl>
  </w:abstractNum>
  <w:abstractNum w:abstractNumId="15" w15:restartNumberingAfterBreak="0">
    <w:nsid w:val="00000011"/>
    <w:multiLevelType w:val="multilevel"/>
    <w:tmpl w:val="87F09BFA"/>
    <w:name w:val="WW8Num17"/>
    <w:lvl w:ilvl="0">
      <w:start w:val="1"/>
      <w:numFmt w:val="low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rPr>
        <w:rFonts w:ascii="Courier New" w:hAnsi="Courier New" w:cs="Courier New"/>
      </w:rPr>
    </w:lvl>
    <w:lvl w:ilvl="2">
      <w:start w:val="1"/>
      <w:numFmt w:val="lowerRoman"/>
      <w:lvlText w:val="%3."/>
      <w:lvlJc w:val="right"/>
      <w:pPr>
        <w:tabs>
          <w:tab w:val="num" w:pos="0"/>
        </w:tabs>
        <w:ind w:left="2160" w:hanging="180"/>
      </w:pPr>
      <w:rPr>
        <w:rFonts w:ascii="Wingdings" w:hAnsi="Wingdings" w:cs="Wingdings"/>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00000012"/>
    <w:multiLevelType w:val="multilevel"/>
    <w:tmpl w:val="00000012"/>
    <w:name w:val="WW8Num18"/>
    <w:lvl w:ilvl="0">
      <w:start w:val="1"/>
      <w:numFmt w:val="bullet"/>
      <w:lvlText w:val=""/>
      <w:lvlJc w:val="left"/>
      <w:pPr>
        <w:tabs>
          <w:tab w:val="num" w:pos="0"/>
        </w:tabs>
        <w:ind w:left="1440" w:hanging="360"/>
      </w:pPr>
      <w:rPr>
        <w:rFonts w:ascii="Symbol" w:hAnsi="Symbol" w:cs="Calibri"/>
      </w:rPr>
    </w:lvl>
    <w:lvl w:ilvl="1">
      <w:start w:val="1"/>
      <w:numFmt w:val="bullet"/>
      <w:lvlText w:val="o"/>
      <w:lvlJc w:val="left"/>
      <w:pPr>
        <w:tabs>
          <w:tab w:val="num" w:pos="0"/>
        </w:tabs>
        <w:ind w:left="2160" w:hanging="360"/>
      </w:pPr>
      <w:rPr>
        <w:rFonts w:ascii="Courier New" w:hAnsi="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cs="Calibri"/>
      </w:rPr>
    </w:lvl>
    <w:lvl w:ilvl="4">
      <w:start w:val="1"/>
      <w:numFmt w:val="bullet"/>
      <w:lvlText w:val="o"/>
      <w:lvlJc w:val="left"/>
      <w:pPr>
        <w:tabs>
          <w:tab w:val="num" w:pos="0"/>
        </w:tabs>
        <w:ind w:left="4320" w:hanging="360"/>
      </w:pPr>
      <w:rPr>
        <w:rFonts w:ascii="Courier New" w:hAnsi="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cs="Calibri"/>
      </w:rPr>
    </w:lvl>
    <w:lvl w:ilvl="7">
      <w:start w:val="1"/>
      <w:numFmt w:val="bullet"/>
      <w:lvlText w:val="o"/>
      <w:lvlJc w:val="left"/>
      <w:pPr>
        <w:tabs>
          <w:tab w:val="num" w:pos="0"/>
        </w:tabs>
        <w:ind w:left="6480" w:hanging="360"/>
      </w:pPr>
      <w:rPr>
        <w:rFonts w:ascii="Courier New" w:hAnsi="Courier New"/>
      </w:rPr>
    </w:lvl>
    <w:lvl w:ilvl="8">
      <w:start w:val="1"/>
      <w:numFmt w:val="bullet"/>
      <w:lvlText w:val=""/>
      <w:lvlJc w:val="left"/>
      <w:pPr>
        <w:tabs>
          <w:tab w:val="num" w:pos="0"/>
        </w:tabs>
        <w:ind w:left="7200" w:hanging="360"/>
      </w:pPr>
      <w:rPr>
        <w:rFonts w:ascii="Wingdings" w:hAnsi="Wingdings"/>
      </w:rPr>
    </w:lvl>
  </w:abstractNum>
  <w:abstractNum w:abstractNumId="17" w15:restartNumberingAfterBreak="0">
    <w:nsid w:val="00000013"/>
    <w:multiLevelType w:val="multilevel"/>
    <w:tmpl w:val="00000013"/>
    <w:name w:val="WW8Num19"/>
    <w:lvl w:ilvl="0">
      <w:start w:val="1"/>
      <w:numFmt w:val="decimal"/>
      <w:lvlText w:val="%1."/>
      <w:lvlJc w:val="left"/>
      <w:pPr>
        <w:tabs>
          <w:tab w:val="num" w:pos="0"/>
        </w:tabs>
        <w:ind w:left="360" w:firstLine="0"/>
      </w:pPr>
      <w:rPr>
        <w:rFonts w:ascii="Symbol" w:hAnsi="Symbol" w:cs="Symbol"/>
      </w:rPr>
    </w:lvl>
    <w:lvl w:ilvl="1">
      <w:start w:val="1"/>
      <w:numFmt w:val="lowerLetter"/>
      <w:lvlText w:val="%2."/>
      <w:lvlJc w:val="left"/>
      <w:pPr>
        <w:tabs>
          <w:tab w:val="num" w:pos="0"/>
        </w:tabs>
        <w:ind w:left="2160" w:hanging="360"/>
      </w:pPr>
      <w:rPr>
        <w:rFonts w:ascii="Courier New" w:hAnsi="Courier New" w:cs="Courier New"/>
      </w:rPr>
    </w:lvl>
    <w:lvl w:ilvl="2">
      <w:start w:val="1"/>
      <w:numFmt w:val="lowerRoman"/>
      <w:lvlText w:val="%3."/>
      <w:lvlJc w:val="right"/>
      <w:pPr>
        <w:tabs>
          <w:tab w:val="num" w:pos="0"/>
        </w:tabs>
        <w:ind w:left="1800" w:firstLine="1620"/>
      </w:pPr>
      <w:rPr>
        <w:rFonts w:ascii="Wingdings" w:hAnsi="Wingdings" w:cs="Wingdings"/>
      </w:rPr>
    </w:lvl>
    <w:lvl w:ilvl="3">
      <w:start w:val="1"/>
      <w:numFmt w:val="decimal"/>
      <w:lvlText w:val="%4."/>
      <w:lvlJc w:val="left"/>
      <w:pPr>
        <w:tabs>
          <w:tab w:val="num" w:pos="0"/>
        </w:tabs>
        <w:ind w:left="2520" w:firstLine="2160"/>
      </w:pPr>
    </w:lvl>
    <w:lvl w:ilvl="4">
      <w:start w:val="1"/>
      <w:numFmt w:val="lowerLetter"/>
      <w:lvlText w:val="%5."/>
      <w:lvlJc w:val="left"/>
      <w:pPr>
        <w:tabs>
          <w:tab w:val="num" w:pos="0"/>
        </w:tabs>
        <w:ind w:left="3240" w:firstLine="2880"/>
      </w:pPr>
    </w:lvl>
    <w:lvl w:ilvl="5">
      <w:start w:val="1"/>
      <w:numFmt w:val="lowerRoman"/>
      <w:lvlText w:val="%6."/>
      <w:lvlJc w:val="right"/>
      <w:pPr>
        <w:tabs>
          <w:tab w:val="num" w:pos="0"/>
        </w:tabs>
        <w:ind w:left="3960" w:firstLine="3780"/>
      </w:pPr>
    </w:lvl>
    <w:lvl w:ilvl="6">
      <w:start w:val="1"/>
      <w:numFmt w:val="decimal"/>
      <w:lvlText w:val="%7."/>
      <w:lvlJc w:val="left"/>
      <w:pPr>
        <w:tabs>
          <w:tab w:val="num" w:pos="0"/>
        </w:tabs>
        <w:ind w:left="4680" w:firstLine="4320"/>
      </w:pPr>
    </w:lvl>
    <w:lvl w:ilvl="7">
      <w:start w:val="1"/>
      <w:numFmt w:val="lowerLetter"/>
      <w:lvlText w:val="%8."/>
      <w:lvlJc w:val="left"/>
      <w:pPr>
        <w:tabs>
          <w:tab w:val="num" w:pos="0"/>
        </w:tabs>
        <w:ind w:left="5400" w:firstLine="5040"/>
      </w:pPr>
    </w:lvl>
    <w:lvl w:ilvl="8">
      <w:start w:val="1"/>
      <w:numFmt w:val="lowerRoman"/>
      <w:lvlText w:val="%9."/>
      <w:lvlJc w:val="right"/>
      <w:pPr>
        <w:tabs>
          <w:tab w:val="num" w:pos="0"/>
        </w:tabs>
        <w:ind w:left="6120" w:firstLine="5940"/>
      </w:pPr>
    </w:lvl>
  </w:abstractNum>
  <w:abstractNum w:abstractNumId="18" w15:restartNumberingAfterBreak="0">
    <w:nsid w:val="00000014"/>
    <w:multiLevelType w:val="multilevel"/>
    <w:tmpl w:val="00000014"/>
    <w:name w:val="WW8Num20"/>
    <w:lvl w:ilvl="0">
      <w:start w:val="1"/>
      <w:numFmt w:val="bullet"/>
      <w:lvlText w:val=""/>
      <w:lvlJc w:val="left"/>
      <w:pPr>
        <w:tabs>
          <w:tab w:val="num" w:pos="0"/>
        </w:tabs>
        <w:ind w:left="1440" w:hanging="360"/>
      </w:pPr>
      <w:rPr>
        <w:rFonts w:ascii="Symbol" w:hAnsi="Symbol" w:cs="Symbol"/>
        <w:b/>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cs="Wingdings"/>
      </w:rPr>
    </w:lvl>
    <w:lvl w:ilvl="3">
      <w:start w:val="1"/>
      <w:numFmt w:val="bullet"/>
      <w:lvlText w:val=""/>
      <w:lvlJc w:val="left"/>
      <w:pPr>
        <w:tabs>
          <w:tab w:val="num" w:pos="0"/>
        </w:tabs>
        <w:ind w:left="3600" w:hanging="360"/>
      </w:pPr>
      <w:rPr>
        <w:rFonts w:ascii="Symbol" w:hAnsi="Symbol" w:cs="Symbol"/>
        <w:b/>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cs="Wingdings"/>
      </w:rPr>
    </w:lvl>
    <w:lvl w:ilvl="6">
      <w:start w:val="1"/>
      <w:numFmt w:val="bullet"/>
      <w:lvlText w:val=""/>
      <w:lvlJc w:val="left"/>
      <w:pPr>
        <w:tabs>
          <w:tab w:val="num" w:pos="0"/>
        </w:tabs>
        <w:ind w:left="5760" w:hanging="360"/>
      </w:pPr>
      <w:rPr>
        <w:rFonts w:ascii="Symbol" w:hAnsi="Symbol" w:cs="Symbol"/>
        <w:b/>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cs="Wingdings"/>
      </w:rPr>
    </w:lvl>
  </w:abstractNum>
  <w:abstractNum w:abstractNumId="19" w15:restartNumberingAfterBreak="0">
    <w:nsid w:val="00000015"/>
    <w:multiLevelType w:val="singleLevel"/>
    <w:tmpl w:val="00000015"/>
    <w:name w:val="WW8Num21"/>
    <w:lvl w:ilvl="0">
      <w:numFmt w:val="decimal"/>
      <w:lvlText w:val="%1."/>
      <w:lvlJc w:val="left"/>
      <w:pPr>
        <w:tabs>
          <w:tab w:val="num" w:pos="0"/>
        </w:tabs>
        <w:ind w:left="1440" w:hanging="360"/>
      </w:pPr>
      <w:rPr>
        <w:rFonts w:cs="Calibri"/>
      </w:rPr>
    </w:lvl>
  </w:abstractNum>
  <w:abstractNum w:abstractNumId="20" w15:restartNumberingAfterBreak="0">
    <w:nsid w:val="00000017"/>
    <w:multiLevelType w:val="multilevel"/>
    <w:tmpl w:val="00000017"/>
    <w:name w:val="WW8Num23"/>
    <w:lvl w:ilvl="0">
      <w:start w:val="1"/>
      <w:numFmt w:val="bullet"/>
      <w:lvlText w:val=""/>
      <w:lvlJc w:val="left"/>
      <w:pPr>
        <w:tabs>
          <w:tab w:val="num" w:pos="0"/>
        </w:tabs>
        <w:ind w:left="720" w:hanging="360"/>
      </w:pPr>
      <w:rPr>
        <w:rFonts w:ascii="Symbol" w:hAnsi="Symbol"/>
        <w:b/>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b/>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b/>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00000018"/>
    <w:multiLevelType w:val="multilevel"/>
    <w:tmpl w:val="00000018"/>
    <w:name w:val="WW8Num24"/>
    <w:lvl w:ilvl="0">
      <w:start w:val="1"/>
      <w:numFmt w:val="bullet"/>
      <w:lvlText w:val=""/>
      <w:lvlJc w:val="left"/>
      <w:pPr>
        <w:tabs>
          <w:tab w:val="num" w:pos="0"/>
        </w:tabs>
        <w:ind w:left="720" w:firstLine="360"/>
      </w:pPr>
      <w:rPr>
        <w:rFonts w:ascii="Wingdings" w:hAnsi="Wingdings" w:cs="Symbol"/>
        <w:b/>
      </w:rPr>
    </w:lvl>
    <w:lvl w:ilvl="1">
      <w:start w:val="1"/>
      <w:numFmt w:val="bullet"/>
      <w:lvlText w:val=""/>
      <w:lvlJc w:val="left"/>
      <w:pPr>
        <w:tabs>
          <w:tab w:val="num" w:pos="0"/>
        </w:tabs>
        <w:ind w:left="1440" w:firstLine="1080"/>
      </w:pPr>
      <w:rPr>
        <w:rFonts w:ascii="Wingdings 2" w:hAnsi="Wingdings 2" w:cs="Courier New"/>
      </w:rPr>
    </w:lvl>
    <w:lvl w:ilvl="2">
      <w:start w:val="1"/>
      <w:numFmt w:val="bullet"/>
      <w:lvlText w:val="■"/>
      <w:lvlJc w:val="left"/>
      <w:pPr>
        <w:tabs>
          <w:tab w:val="num" w:pos="0"/>
        </w:tabs>
        <w:ind w:left="2160" w:firstLine="1800"/>
      </w:pPr>
      <w:rPr>
        <w:rFonts w:ascii="OpenSymbol" w:hAnsi="OpenSymbol" w:cs="Wingdings"/>
      </w:rPr>
    </w:lvl>
    <w:lvl w:ilvl="3">
      <w:start w:val="1"/>
      <w:numFmt w:val="bullet"/>
      <w:lvlText w:val=""/>
      <w:lvlJc w:val="left"/>
      <w:pPr>
        <w:tabs>
          <w:tab w:val="num" w:pos="0"/>
        </w:tabs>
        <w:ind w:left="2880" w:firstLine="2520"/>
      </w:pPr>
      <w:rPr>
        <w:rFonts w:ascii="Wingdings" w:hAnsi="Wingdings" w:cs="Symbol"/>
        <w:b/>
      </w:rPr>
    </w:lvl>
    <w:lvl w:ilvl="4">
      <w:start w:val="1"/>
      <w:numFmt w:val="bullet"/>
      <w:lvlText w:val=""/>
      <w:lvlJc w:val="left"/>
      <w:pPr>
        <w:tabs>
          <w:tab w:val="num" w:pos="0"/>
        </w:tabs>
        <w:ind w:left="3600" w:firstLine="3240"/>
      </w:pPr>
      <w:rPr>
        <w:rFonts w:ascii="Wingdings 2" w:hAnsi="Wingdings 2" w:cs="Courier New"/>
      </w:rPr>
    </w:lvl>
    <w:lvl w:ilvl="5">
      <w:start w:val="1"/>
      <w:numFmt w:val="bullet"/>
      <w:lvlText w:val="■"/>
      <w:lvlJc w:val="left"/>
      <w:pPr>
        <w:tabs>
          <w:tab w:val="num" w:pos="0"/>
        </w:tabs>
        <w:ind w:left="4320" w:firstLine="3960"/>
      </w:pPr>
      <w:rPr>
        <w:rFonts w:ascii="OpenSymbol" w:hAnsi="OpenSymbol" w:cs="Wingdings"/>
      </w:rPr>
    </w:lvl>
    <w:lvl w:ilvl="6">
      <w:start w:val="1"/>
      <w:numFmt w:val="bullet"/>
      <w:lvlText w:val=""/>
      <w:lvlJc w:val="left"/>
      <w:pPr>
        <w:tabs>
          <w:tab w:val="num" w:pos="0"/>
        </w:tabs>
        <w:ind w:left="5040" w:firstLine="4680"/>
      </w:pPr>
      <w:rPr>
        <w:rFonts w:ascii="Wingdings" w:hAnsi="Wingdings" w:cs="Symbol"/>
        <w:b/>
      </w:rPr>
    </w:lvl>
    <w:lvl w:ilvl="7">
      <w:start w:val="1"/>
      <w:numFmt w:val="bullet"/>
      <w:lvlText w:val=""/>
      <w:lvlJc w:val="left"/>
      <w:pPr>
        <w:tabs>
          <w:tab w:val="num" w:pos="0"/>
        </w:tabs>
        <w:ind w:left="5760" w:firstLine="5400"/>
      </w:pPr>
      <w:rPr>
        <w:rFonts w:ascii="Wingdings 2" w:hAnsi="Wingdings 2" w:cs="Courier New"/>
      </w:rPr>
    </w:lvl>
    <w:lvl w:ilvl="8">
      <w:start w:val="1"/>
      <w:numFmt w:val="bullet"/>
      <w:lvlText w:val="■"/>
      <w:lvlJc w:val="left"/>
      <w:pPr>
        <w:tabs>
          <w:tab w:val="num" w:pos="0"/>
        </w:tabs>
        <w:ind w:left="6480" w:firstLine="6120"/>
      </w:pPr>
      <w:rPr>
        <w:rFonts w:ascii="OpenSymbol" w:hAnsi="OpenSymbol" w:cs="Wingdings"/>
      </w:rPr>
    </w:lvl>
  </w:abstractNum>
  <w:abstractNum w:abstractNumId="22" w15:restartNumberingAfterBreak="0">
    <w:nsid w:val="00000019"/>
    <w:multiLevelType w:val="multilevel"/>
    <w:tmpl w:val="C3622444"/>
    <w:name w:val="WW8Num25"/>
    <w:lvl w:ilvl="0">
      <w:start w:val="1"/>
      <w:numFmt w:val="decimal"/>
      <w:lvlText w:val="%1."/>
      <w:lvlJc w:val="left"/>
      <w:pPr>
        <w:tabs>
          <w:tab w:val="num" w:pos="720"/>
        </w:tabs>
        <w:ind w:left="720" w:hanging="720"/>
      </w:pPr>
      <w:rPr>
        <w:rFonts w:ascii="Symbol" w:hAnsi="Symbol" w:cs="Symbol"/>
        <w:b/>
      </w:rPr>
    </w:lvl>
    <w:lvl w:ilvl="1">
      <w:start w:val="1"/>
      <w:numFmt w:val="decimal"/>
      <w:lvlText w:val="%2."/>
      <w:lvlJc w:val="left"/>
      <w:pPr>
        <w:tabs>
          <w:tab w:val="num" w:pos="1440"/>
        </w:tabs>
        <w:ind w:left="1440" w:hanging="720"/>
      </w:pPr>
      <w:rPr>
        <w:rFonts w:ascii="Calibri" w:eastAsia="SimSun" w:hAnsi="Calibri" w:cs="Calibri"/>
      </w:rPr>
    </w:lvl>
    <w:lvl w:ilvl="2">
      <w:start w:val="1"/>
      <w:numFmt w:val="decimal"/>
      <w:lvlText w:val="%3."/>
      <w:lvlJc w:val="left"/>
      <w:pPr>
        <w:tabs>
          <w:tab w:val="num" w:pos="2160"/>
        </w:tabs>
        <w:ind w:left="2160" w:hanging="720"/>
      </w:pPr>
      <w:rPr>
        <w:rFonts w:ascii="Wingdings" w:hAnsi="Wingdings" w:cs="Wingdings"/>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0000001B"/>
    <w:multiLevelType w:val="multilevel"/>
    <w:tmpl w:val="58A63392"/>
    <w:name w:val="WW8Num27"/>
    <w:lvl w:ilvl="0">
      <w:start w:val="2"/>
      <w:numFmt w:val="decimal"/>
      <w:lvlText w:val="%1"/>
      <w:lvlJc w:val="left"/>
      <w:pPr>
        <w:tabs>
          <w:tab w:val="num" w:pos="0"/>
        </w:tabs>
        <w:ind w:left="360" w:hanging="360"/>
      </w:pPr>
    </w:lvl>
    <w:lvl w:ilvl="1">
      <w:start w:val="4"/>
      <w:numFmt w:val="decimal"/>
      <w:lvlText w:val="%1.%2"/>
      <w:lvlJc w:val="left"/>
      <w:pPr>
        <w:tabs>
          <w:tab w:val="num" w:pos="0"/>
        </w:tabs>
        <w:ind w:left="360" w:hanging="360"/>
      </w:pPr>
      <w:rPr>
        <w:rFonts w:ascii="Calibri" w:hAnsi="Calibri" w:cs="Calibri"/>
        <w:b/>
        <w:sz w:val="22"/>
        <w:szCs w:val="22"/>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4" w15:restartNumberingAfterBreak="0">
    <w:nsid w:val="0000001C"/>
    <w:multiLevelType w:val="singleLevel"/>
    <w:tmpl w:val="0000001C"/>
    <w:name w:val="WW8Num28"/>
    <w:lvl w:ilvl="0">
      <w:start w:val="1"/>
      <w:numFmt w:val="bullet"/>
      <w:lvlText w:val=""/>
      <w:lvlJc w:val="left"/>
      <w:pPr>
        <w:tabs>
          <w:tab w:val="num" w:pos="0"/>
        </w:tabs>
        <w:ind w:left="720" w:hanging="360"/>
      </w:pPr>
      <w:rPr>
        <w:rFonts w:ascii="Symbol" w:hAnsi="Symbol" w:cs="Calibri"/>
        <w:b/>
      </w:rPr>
    </w:lvl>
  </w:abstractNum>
  <w:abstractNum w:abstractNumId="25" w15:restartNumberingAfterBreak="0">
    <w:nsid w:val="0000001D"/>
    <w:multiLevelType w:val="multilevel"/>
    <w:tmpl w:val="F5A09736"/>
    <w:lvl w:ilvl="0">
      <w:start w:val="1"/>
      <w:numFmt w:val="bullet"/>
      <w:lvlText w:val=""/>
      <w:lvlJc w:val="left"/>
      <w:pPr>
        <w:tabs>
          <w:tab w:val="num" w:pos="0"/>
        </w:tabs>
        <w:ind w:left="720" w:hanging="360"/>
      </w:pPr>
      <w:rPr>
        <w:rFonts w:ascii="Wingdings" w:hAnsi="Wingdings"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0000001E"/>
    <w:multiLevelType w:val="multilevel"/>
    <w:tmpl w:val="0000001E"/>
    <w:name w:val="WW8Num30"/>
    <w:lvl w:ilvl="0">
      <w:start w:val="1"/>
      <w:numFmt w:val="bullet"/>
      <w:lvlText w:val=""/>
      <w:lvlJc w:val="left"/>
      <w:pPr>
        <w:tabs>
          <w:tab w:val="num" w:pos="0"/>
        </w:tabs>
        <w:ind w:left="720" w:hanging="360"/>
      </w:pPr>
      <w:rPr>
        <w:rFonts w:ascii="Symbol" w:hAnsi="Symbol" w:cs="Calibri"/>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Calibri"/>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Calibri"/>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7" w15:restartNumberingAfterBreak="0">
    <w:nsid w:val="0000001F"/>
    <w:multiLevelType w:val="multilevel"/>
    <w:tmpl w:val="0000001F"/>
    <w:name w:val="WW8Num31"/>
    <w:lvl w:ilvl="0">
      <w:start w:val="1"/>
      <w:numFmt w:val="bullet"/>
      <w:lvlText w:val=""/>
      <w:lvlJc w:val="left"/>
      <w:pPr>
        <w:tabs>
          <w:tab w:val="num" w:pos="0"/>
        </w:tabs>
        <w:ind w:left="1440" w:hanging="360"/>
      </w:pPr>
      <w:rPr>
        <w:rFonts w:ascii="Symbol" w:hAnsi="Symbol" w:cs="Symbol"/>
        <w:sz w:val="24"/>
        <w:szCs w:val="24"/>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cs="Wingdings"/>
      </w:rPr>
    </w:lvl>
    <w:lvl w:ilvl="3">
      <w:start w:val="1"/>
      <w:numFmt w:val="bullet"/>
      <w:lvlText w:val=""/>
      <w:lvlJc w:val="left"/>
      <w:pPr>
        <w:tabs>
          <w:tab w:val="num" w:pos="0"/>
        </w:tabs>
        <w:ind w:left="3600" w:hanging="360"/>
      </w:pPr>
      <w:rPr>
        <w:rFonts w:ascii="Symbol" w:hAnsi="Symbol" w:cs="Symbol"/>
        <w:sz w:val="24"/>
        <w:szCs w:val="24"/>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cs="Wingdings"/>
      </w:rPr>
    </w:lvl>
    <w:lvl w:ilvl="6">
      <w:start w:val="1"/>
      <w:numFmt w:val="bullet"/>
      <w:lvlText w:val=""/>
      <w:lvlJc w:val="left"/>
      <w:pPr>
        <w:tabs>
          <w:tab w:val="num" w:pos="0"/>
        </w:tabs>
        <w:ind w:left="5760" w:hanging="360"/>
      </w:pPr>
      <w:rPr>
        <w:rFonts w:ascii="Symbol" w:hAnsi="Symbol" w:cs="Symbol"/>
        <w:sz w:val="24"/>
        <w:szCs w:val="24"/>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cs="Wingdings"/>
      </w:rPr>
    </w:lvl>
  </w:abstractNum>
  <w:abstractNum w:abstractNumId="28" w15:restartNumberingAfterBreak="0">
    <w:nsid w:val="00000020"/>
    <w:multiLevelType w:val="multilevel"/>
    <w:tmpl w:val="F5A09736"/>
    <w:lvl w:ilvl="0">
      <w:start w:val="1"/>
      <w:numFmt w:val="bullet"/>
      <w:lvlText w:val=""/>
      <w:lvlJc w:val="left"/>
      <w:pPr>
        <w:tabs>
          <w:tab w:val="num" w:pos="0"/>
        </w:tabs>
        <w:ind w:left="720" w:hanging="360"/>
      </w:pPr>
      <w:rPr>
        <w:rFonts w:ascii="Wingdings" w:hAnsi="Wingdings" w:hint="default"/>
        <w:b/>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00000021"/>
    <w:multiLevelType w:val="multilevel"/>
    <w:tmpl w:val="F5A09736"/>
    <w:lvl w:ilvl="0">
      <w:start w:val="1"/>
      <w:numFmt w:val="bullet"/>
      <w:lvlText w:val=""/>
      <w:lvlJc w:val="left"/>
      <w:pPr>
        <w:tabs>
          <w:tab w:val="num" w:pos="0"/>
        </w:tabs>
        <w:ind w:left="720" w:hanging="360"/>
      </w:pPr>
      <w:rPr>
        <w:rFonts w:ascii="Wingdings" w:hAnsi="Wingdings" w:hint="default"/>
        <w:b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00000022"/>
    <w:multiLevelType w:val="multilevel"/>
    <w:tmpl w:val="F5A09736"/>
    <w:lvl w:ilvl="0">
      <w:start w:val="1"/>
      <w:numFmt w:val="bullet"/>
      <w:lvlText w:val=""/>
      <w:lvlJc w:val="left"/>
      <w:pPr>
        <w:tabs>
          <w:tab w:val="num" w:pos="0"/>
        </w:tabs>
        <w:ind w:left="720" w:hanging="360"/>
      </w:pPr>
      <w:rPr>
        <w:rFonts w:ascii="Wingdings" w:hAnsi="Wingdings" w:hint="default"/>
        <w:b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00000023"/>
    <w:multiLevelType w:val="multilevel"/>
    <w:tmpl w:val="619C2CD2"/>
    <w:name w:val="WW8Num36"/>
    <w:lvl w:ilvl="0">
      <w:start w:val="1"/>
      <w:numFmt w:val="lowerLetter"/>
      <w:lvlText w:val="%1)"/>
      <w:lvlJc w:val="left"/>
      <w:pPr>
        <w:tabs>
          <w:tab w:val="num" w:pos="0"/>
        </w:tabs>
        <w:ind w:left="720" w:hanging="360"/>
      </w:pPr>
      <w:rPr>
        <w:rFonts w:eastAsia="Georgia"/>
        <w:b/>
        <w:szCs w:val="22"/>
      </w:rPr>
    </w:lvl>
    <w:lvl w:ilvl="1">
      <w:start w:val="1"/>
      <w:numFmt w:val="lowerLetter"/>
      <w:lvlText w:val="%2."/>
      <w:lvlJc w:val="left"/>
      <w:pPr>
        <w:tabs>
          <w:tab w:val="num" w:pos="0"/>
        </w:tabs>
        <w:ind w:left="1440" w:hanging="360"/>
      </w:pPr>
      <w:rPr>
        <w:rFonts w:ascii="Courier New" w:hAnsi="Courier New" w:cs="Courier New"/>
      </w:rPr>
    </w:lvl>
    <w:lvl w:ilvl="2">
      <w:start w:val="1"/>
      <w:numFmt w:val="lowerRoman"/>
      <w:lvlText w:val="%3."/>
      <w:lvlJc w:val="right"/>
      <w:pPr>
        <w:tabs>
          <w:tab w:val="num" w:pos="0"/>
        </w:tabs>
        <w:ind w:left="2160" w:hanging="180"/>
      </w:pPr>
      <w:rPr>
        <w:rFonts w:ascii="Wingdings" w:hAnsi="Wingdings" w:cs="Wingdings"/>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00000024"/>
    <w:multiLevelType w:val="multilevel"/>
    <w:tmpl w:val="00000024"/>
    <w:name w:val="WW8Num37"/>
    <w:lvl w:ilvl="0">
      <w:start w:val="3"/>
      <w:numFmt w:val="decimal"/>
      <w:lvlText w:val="%1."/>
      <w:lvlJc w:val="left"/>
      <w:pPr>
        <w:tabs>
          <w:tab w:val="num" w:pos="0"/>
        </w:tabs>
        <w:ind w:left="1440" w:hanging="360"/>
      </w:pPr>
      <w:rPr>
        <w:rFonts w:cs="Calibri"/>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3" w15:restartNumberingAfterBreak="0">
    <w:nsid w:val="00000025"/>
    <w:multiLevelType w:val="multilevel"/>
    <w:tmpl w:val="00000025"/>
    <w:name w:val="WW8Num38"/>
    <w:lvl w:ilvl="0">
      <w:start w:val="1"/>
      <w:numFmt w:val="bullet"/>
      <w:lvlText w:val=""/>
      <w:lvlJc w:val="left"/>
      <w:pPr>
        <w:tabs>
          <w:tab w:val="num" w:pos="0"/>
        </w:tabs>
        <w:ind w:left="1080" w:hanging="360"/>
      </w:pPr>
      <w:rPr>
        <w:rFonts w:ascii="Symbol" w:hAnsi="Symbol"/>
      </w:rPr>
    </w:lvl>
    <w:lvl w:ilvl="1">
      <w:start w:val="1"/>
      <w:numFmt w:val="bullet"/>
      <w:lvlText w:val="o"/>
      <w:lvlJc w:val="left"/>
      <w:pPr>
        <w:tabs>
          <w:tab w:val="num" w:pos="0"/>
        </w:tabs>
        <w:ind w:left="1800" w:hanging="360"/>
      </w:pPr>
      <w:rPr>
        <w:rFonts w:ascii="Courier New" w:hAnsi="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rPr>
    </w:lvl>
    <w:lvl w:ilvl="8">
      <w:start w:val="1"/>
      <w:numFmt w:val="bullet"/>
      <w:lvlText w:val=""/>
      <w:lvlJc w:val="left"/>
      <w:pPr>
        <w:tabs>
          <w:tab w:val="num" w:pos="0"/>
        </w:tabs>
        <w:ind w:left="6840" w:hanging="360"/>
      </w:pPr>
      <w:rPr>
        <w:rFonts w:ascii="Wingdings" w:hAnsi="Wingdings"/>
      </w:rPr>
    </w:lvl>
  </w:abstractNum>
  <w:abstractNum w:abstractNumId="34" w15:restartNumberingAfterBreak="0">
    <w:nsid w:val="00000026"/>
    <w:multiLevelType w:val="multilevel"/>
    <w:tmpl w:val="F5A09736"/>
    <w:lvl w:ilvl="0">
      <w:start w:val="1"/>
      <w:numFmt w:val="bullet"/>
      <w:lvlText w:val=""/>
      <w:lvlJc w:val="left"/>
      <w:pPr>
        <w:tabs>
          <w:tab w:val="num" w:pos="0"/>
        </w:tabs>
        <w:ind w:left="720" w:hanging="360"/>
      </w:pPr>
      <w:rPr>
        <w:rFonts w:ascii="Wingdings" w:hAnsi="Wingdings"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00000027"/>
    <w:multiLevelType w:val="multilevel"/>
    <w:tmpl w:val="00000027"/>
    <w:name w:val="WW8Num4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6" w15:restartNumberingAfterBreak="0">
    <w:nsid w:val="00000028"/>
    <w:multiLevelType w:val="multilevel"/>
    <w:tmpl w:val="00000028"/>
    <w:name w:val="WW8Num41"/>
    <w:lvl w:ilvl="0">
      <w:start w:val="1"/>
      <w:numFmt w:val="bullet"/>
      <w:lvlText w:val=""/>
      <w:lvlJc w:val="left"/>
      <w:pPr>
        <w:tabs>
          <w:tab w:val="num" w:pos="0"/>
        </w:tabs>
        <w:ind w:left="720" w:hanging="360"/>
      </w:pPr>
      <w:rPr>
        <w:rFonts w:ascii="Symbol" w:hAnsi="Symbol" w:cs="Calibri"/>
        <w:b/>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Calibri"/>
        <w:b/>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Calibri"/>
        <w:b/>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00000029"/>
    <w:multiLevelType w:val="multilevel"/>
    <w:tmpl w:val="00000029"/>
    <w:name w:val="WW8Num42"/>
    <w:lvl w:ilvl="0">
      <w:start w:val="1"/>
      <w:numFmt w:val="bullet"/>
      <w:lvlText w:val=""/>
      <w:lvlJc w:val="left"/>
      <w:pPr>
        <w:tabs>
          <w:tab w:val="num" w:pos="0"/>
        </w:tabs>
        <w:ind w:left="720" w:hanging="360"/>
      </w:pPr>
      <w:rPr>
        <w:rFonts w:ascii="Wingdings" w:hAnsi="Wingdings" w:cs="Calibri"/>
        <w:sz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cs="Calibri"/>
        <w:sz w:val="22"/>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cs="Calibri"/>
        <w:sz w:val="22"/>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cs="Calibri"/>
        <w:sz w:val="22"/>
      </w:rPr>
    </w:lvl>
  </w:abstractNum>
  <w:abstractNum w:abstractNumId="38" w15:restartNumberingAfterBreak="0">
    <w:nsid w:val="0000002A"/>
    <w:multiLevelType w:val="multilevel"/>
    <w:tmpl w:val="CD26A968"/>
    <w:name w:val="WW8Num43"/>
    <w:lvl w:ilvl="0">
      <w:start w:val="1"/>
      <w:numFmt w:val="decimal"/>
      <w:lvlText w:val="%1."/>
      <w:lvlJc w:val="left"/>
      <w:pPr>
        <w:tabs>
          <w:tab w:val="num" w:pos="0"/>
        </w:tabs>
        <w:ind w:left="1080" w:hanging="360"/>
      </w:pPr>
      <w:rPr>
        <w:rFonts w:ascii="Calibri" w:hAnsi="Calibri" w:cs="Calibri" w:hint="default"/>
        <w:b/>
      </w:rPr>
    </w:lvl>
    <w:lvl w:ilvl="1">
      <w:start w:val="2"/>
      <w:numFmt w:val="decimal"/>
      <w:lvlText w:val="%1.%2"/>
      <w:lvlJc w:val="left"/>
      <w:pPr>
        <w:tabs>
          <w:tab w:val="num" w:pos="0"/>
        </w:tabs>
        <w:ind w:left="1080" w:hanging="360"/>
      </w:pPr>
      <w:rPr>
        <w:rFonts w:ascii="Courier New" w:hAnsi="Courier New" w:cs="Courier New"/>
      </w:rPr>
    </w:lvl>
    <w:lvl w:ilvl="2">
      <w:start w:val="1"/>
      <w:numFmt w:val="decimal"/>
      <w:lvlText w:val="%1.%2.%3"/>
      <w:lvlJc w:val="left"/>
      <w:pPr>
        <w:tabs>
          <w:tab w:val="num" w:pos="0"/>
        </w:tabs>
        <w:ind w:left="1440" w:hanging="720"/>
      </w:pPr>
      <w:rPr>
        <w:rFonts w:ascii="Wingdings" w:hAnsi="Wingdings" w:cs="Wingdings"/>
      </w:r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520" w:hanging="1800"/>
      </w:pPr>
    </w:lvl>
  </w:abstractNum>
  <w:abstractNum w:abstractNumId="39" w15:restartNumberingAfterBreak="0">
    <w:nsid w:val="0000002B"/>
    <w:multiLevelType w:val="singleLevel"/>
    <w:tmpl w:val="0000002B"/>
    <w:name w:val="WW8Num44"/>
    <w:lvl w:ilvl="0">
      <w:start w:val="1"/>
      <w:numFmt w:val="bullet"/>
      <w:lvlText w:val=""/>
      <w:lvlJc w:val="left"/>
      <w:pPr>
        <w:tabs>
          <w:tab w:val="num" w:pos="0"/>
        </w:tabs>
        <w:ind w:left="1440" w:hanging="360"/>
      </w:pPr>
      <w:rPr>
        <w:rFonts w:ascii="Symbol" w:hAnsi="Symbol" w:cs="Calibri"/>
      </w:rPr>
    </w:lvl>
  </w:abstractNum>
  <w:abstractNum w:abstractNumId="40" w15:restartNumberingAfterBreak="0">
    <w:nsid w:val="0000002C"/>
    <w:multiLevelType w:val="multilevel"/>
    <w:tmpl w:val="0000002C"/>
    <w:name w:val="WW8Num45"/>
    <w:lvl w:ilvl="0">
      <w:start w:val="4"/>
      <w:numFmt w:val="decimal"/>
      <w:lvlText w:val="%1."/>
      <w:lvlJc w:val="left"/>
      <w:pPr>
        <w:tabs>
          <w:tab w:val="num" w:pos="0"/>
        </w:tabs>
        <w:ind w:left="1440" w:hanging="360"/>
      </w:pPr>
      <w:rPr>
        <w:rFonts w:ascii="Symbol" w:hAnsi="Symbol" w:cs="Symbol"/>
        <w:sz w:val="20"/>
      </w:rPr>
    </w:lvl>
    <w:lvl w:ilvl="1">
      <w:start w:val="1"/>
      <w:numFmt w:val="lowerLetter"/>
      <w:lvlText w:val="%2."/>
      <w:lvlJc w:val="left"/>
      <w:pPr>
        <w:tabs>
          <w:tab w:val="num" w:pos="0"/>
        </w:tabs>
        <w:ind w:left="2160" w:hanging="360"/>
      </w:pPr>
      <w:rPr>
        <w:rFonts w:ascii="Courier New" w:hAnsi="Courier New" w:cs="Courier New"/>
        <w:sz w:val="20"/>
      </w:rPr>
    </w:lvl>
    <w:lvl w:ilvl="2">
      <w:start w:val="1"/>
      <w:numFmt w:val="lowerRoman"/>
      <w:lvlText w:val="%3."/>
      <w:lvlJc w:val="right"/>
      <w:pPr>
        <w:tabs>
          <w:tab w:val="num" w:pos="0"/>
        </w:tabs>
        <w:ind w:left="2880" w:hanging="180"/>
      </w:pPr>
      <w:rPr>
        <w:rFonts w:ascii="Wingdings" w:hAnsi="Wingdings" w:cs="Wingdings"/>
        <w:sz w:val="20"/>
      </w:r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41" w15:restartNumberingAfterBreak="0">
    <w:nsid w:val="0000002D"/>
    <w:multiLevelType w:val="multilevel"/>
    <w:tmpl w:val="0000002D"/>
    <w:name w:val="WW8Num46"/>
    <w:lvl w:ilvl="0">
      <w:start w:val="1"/>
      <w:numFmt w:val="bullet"/>
      <w:lvlText w:val=""/>
      <w:lvlJc w:val="left"/>
      <w:pPr>
        <w:tabs>
          <w:tab w:val="num" w:pos="0"/>
        </w:tabs>
        <w:ind w:left="720" w:hanging="360"/>
      </w:pPr>
      <w:rPr>
        <w:rFonts w:ascii="Symbol" w:hAnsi="Symbol" w:cs="Symbol"/>
        <w:b/>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b/>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b/>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2" w15:restartNumberingAfterBreak="0">
    <w:nsid w:val="0000002E"/>
    <w:multiLevelType w:val="multilevel"/>
    <w:tmpl w:val="0000002E"/>
    <w:name w:val="WW8Num47"/>
    <w:lvl w:ilvl="0">
      <w:start w:val="1"/>
      <w:numFmt w:val="bullet"/>
      <w:lvlText w:val=""/>
      <w:lvlJc w:val="left"/>
      <w:pPr>
        <w:tabs>
          <w:tab w:val="num" w:pos="0"/>
        </w:tabs>
        <w:ind w:left="1080" w:hanging="360"/>
      </w:pPr>
      <w:rPr>
        <w:rFonts w:ascii="Symbol" w:hAnsi="Symbol" w:cs="Symbol"/>
        <w:b/>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b/>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b/>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43" w15:restartNumberingAfterBreak="0">
    <w:nsid w:val="0000002F"/>
    <w:multiLevelType w:val="multilevel"/>
    <w:tmpl w:val="0000002F"/>
    <w:name w:val="WW8Num48"/>
    <w:lvl w:ilvl="0">
      <w:start w:val="1"/>
      <w:numFmt w:val="bullet"/>
      <w:lvlText w:val=""/>
      <w:lvlJc w:val="left"/>
      <w:pPr>
        <w:tabs>
          <w:tab w:val="num" w:pos="0"/>
        </w:tabs>
        <w:ind w:left="720" w:hanging="360"/>
      </w:pPr>
      <w:rPr>
        <w:rFonts w:ascii="Symbol" w:hAnsi="Symbol" w:cs="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Wingdings"/>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Wingdings"/>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4" w15:restartNumberingAfterBreak="0">
    <w:nsid w:val="00000030"/>
    <w:multiLevelType w:val="multilevel"/>
    <w:tmpl w:val="00000030"/>
    <w:name w:val="WW8Num49"/>
    <w:lvl w:ilvl="0">
      <w:start w:val="1"/>
      <w:numFmt w:val="bullet"/>
      <w:lvlText w:val=""/>
      <w:lvlJc w:val="left"/>
      <w:pPr>
        <w:tabs>
          <w:tab w:val="num" w:pos="0"/>
        </w:tabs>
        <w:ind w:left="720" w:hanging="360"/>
      </w:pPr>
      <w:rPr>
        <w:rFonts w:ascii="Wingdings" w:hAnsi="Wingdings" w:cs="Calibri"/>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cs="Calibri"/>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cs="Calibri"/>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cs="Calibri"/>
      </w:rPr>
    </w:lvl>
  </w:abstractNum>
  <w:abstractNum w:abstractNumId="45" w15:restartNumberingAfterBreak="0">
    <w:nsid w:val="00000031"/>
    <w:multiLevelType w:val="multilevel"/>
    <w:tmpl w:val="E8269AF0"/>
    <w:name w:val="WW8Num50"/>
    <w:lvl w:ilvl="0">
      <w:start w:val="1"/>
      <w:numFmt w:val="lowerLetter"/>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ascii="Courier New" w:hAnsi="Courier New" w:cs="Courier New"/>
      </w:rPr>
    </w:lvl>
    <w:lvl w:ilvl="2">
      <w:start w:val="1"/>
      <w:numFmt w:val="lowerRoman"/>
      <w:lvlText w:val="%3."/>
      <w:lvlJc w:val="right"/>
      <w:pPr>
        <w:tabs>
          <w:tab w:val="num" w:pos="0"/>
        </w:tabs>
        <w:ind w:left="2160" w:hanging="180"/>
      </w:pPr>
      <w:rPr>
        <w:rFonts w:ascii="Wingdings" w:hAnsi="Wingdings" w:cs="Wingdings"/>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00000032"/>
    <w:multiLevelType w:val="multilevel"/>
    <w:tmpl w:val="00000032"/>
    <w:name w:val="WW8Num51"/>
    <w:lvl w:ilvl="0">
      <w:start w:val="1"/>
      <w:numFmt w:val="lowerLetter"/>
      <w:lvlText w:val="%1)"/>
      <w:lvlJc w:val="left"/>
      <w:pPr>
        <w:tabs>
          <w:tab w:val="num" w:pos="0"/>
        </w:tabs>
        <w:ind w:left="720" w:hanging="360"/>
      </w:pPr>
      <w:rPr>
        <w:rFonts w:ascii="Calibri" w:hAnsi="Calibri" w:cs="Calibri"/>
        <w:b/>
        <w:vanish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00000033"/>
    <w:multiLevelType w:val="singleLevel"/>
    <w:tmpl w:val="00000033"/>
    <w:name w:val="WW8Num52"/>
    <w:lvl w:ilvl="0">
      <w:start w:val="1"/>
      <w:numFmt w:val="bullet"/>
      <w:lvlText w:val=""/>
      <w:lvlJc w:val="left"/>
      <w:pPr>
        <w:tabs>
          <w:tab w:val="num" w:pos="0"/>
        </w:tabs>
        <w:ind w:left="1440" w:hanging="360"/>
      </w:pPr>
      <w:rPr>
        <w:rFonts w:ascii="Symbol" w:hAnsi="Symbol" w:cs="Symbol"/>
        <w:b/>
      </w:rPr>
    </w:lvl>
  </w:abstractNum>
  <w:abstractNum w:abstractNumId="48" w15:restartNumberingAfterBreak="0">
    <w:nsid w:val="00000034"/>
    <w:multiLevelType w:val="multilevel"/>
    <w:tmpl w:val="00000034"/>
    <w:name w:val="WW8Num53"/>
    <w:lvl w:ilvl="0">
      <w:start w:val="1"/>
      <w:numFmt w:val="bullet"/>
      <w:lvlText w:val=""/>
      <w:lvlJc w:val="left"/>
      <w:pPr>
        <w:tabs>
          <w:tab w:val="num" w:pos="0"/>
        </w:tabs>
        <w:ind w:left="720" w:hanging="360"/>
      </w:pPr>
      <w:rPr>
        <w:rFonts w:ascii="Symbol" w:hAnsi="Symbol" w:cs="Symbol"/>
        <w:b/>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b/>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b/>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9" w15:restartNumberingAfterBreak="0">
    <w:nsid w:val="00000035"/>
    <w:multiLevelType w:val="multilevel"/>
    <w:tmpl w:val="00000035"/>
    <w:name w:val="WW8Num54"/>
    <w:lvl w:ilvl="0">
      <w:start w:val="20"/>
      <w:numFmt w:val="bullet"/>
      <w:lvlText w:val=""/>
      <w:lvlJc w:val="left"/>
      <w:pPr>
        <w:tabs>
          <w:tab w:val="num" w:pos="0"/>
        </w:tabs>
        <w:ind w:left="720" w:hanging="360"/>
      </w:pPr>
      <w:rPr>
        <w:rFonts w:ascii="Wingdings" w:hAnsi="Wingdings" w:cs="Symbol"/>
        <w:b/>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Symbol"/>
        <w:b/>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Symbol"/>
        <w:b/>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Symbol"/>
        <w:b/>
      </w:rPr>
    </w:lvl>
  </w:abstractNum>
  <w:abstractNum w:abstractNumId="50" w15:restartNumberingAfterBreak="0">
    <w:nsid w:val="00000036"/>
    <w:multiLevelType w:val="multilevel"/>
    <w:tmpl w:val="2C82F93C"/>
    <w:name w:val="WW8Num55"/>
    <w:lvl w:ilvl="0">
      <w:start w:val="1"/>
      <w:numFmt w:val="decimal"/>
      <w:lvlText w:val="%1"/>
      <w:lvlJc w:val="left"/>
      <w:pPr>
        <w:tabs>
          <w:tab w:val="num" w:pos="0"/>
        </w:tabs>
        <w:ind w:left="360" w:hanging="360"/>
      </w:pPr>
      <w:rPr>
        <w:rFonts w:cs="Calibri"/>
      </w:rPr>
    </w:lvl>
    <w:lvl w:ilvl="1">
      <w:start w:val="2"/>
      <w:numFmt w:val="decimal"/>
      <w:lvlText w:val="%1.%2"/>
      <w:lvlJc w:val="left"/>
      <w:pPr>
        <w:tabs>
          <w:tab w:val="num" w:pos="0"/>
        </w:tabs>
        <w:ind w:left="360" w:hanging="360"/>
      </w:pPr>
      <w:rPr>
        <w:rFonts w:cs="Calibri"/>
        <w:b/>
        <w:sz w:val="22"/>
        <w:szCs w:val="22"/>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51" w15:restartNumberingAfterBreak="0">
    <w:nsid w:val="00000038"/>
    <w:multiLevelType w:val="multilevel"/>
    <w:tmpl w:val="00000038"/>
    <w:name w:val="WW8Num57"/>
    <w:lvl w:ilvl="0">
      <w:start w:val="1"/>
      <w:numFmt w:val="bullet"/>
      <w:lvlText w:val=""/>
      <w:lvlJc w:val="left"/>
      <w:pPr>
        <w:tabs>
          <w:tab w:val="num" w:pos="0"/>
        </w:tabs>
        <w:ind w:left="720" w:hanging="360"/>
      </w:pPr>
      <w:rPr>
        <w:rFonts w:ascii="Symbol" w:hAnsi="Symbol" w:cs="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Wingdings"/>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Wingdings"/>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2" w15:restartNumberingAfterBreak="0">
    <w:nsid w:val="00000039"/>
    <w:multiLevelType w:val="multilevel"/>
    <w:tmpl w:val="00000039"/>
    <w:name w:val="WW8Num58"/>
    <w:lvl w:ilvl="0">
      <w:start w:val="1"/>
      <w:numFmt w:val="bullet"/>
      <w:lvlText w:val=""/>
      <w:lvlJc w:val="left"/>
      <w:pPr>
        <w:tabs>
          <w:tab w:val="num" w:pos="0"/>
        </w:tabs>
        <w:ind w:left="720" w:hanging="360"/>
      </w:pPr>
      <w:rPr>
        <w:rFonts w:ascii="Symbol" w:hAnsi="Symbol" w:cs="Calibri"/>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Calibri"/>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Calibri"/>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53" w15:restartNumberingAfterBreak="0">
    <w:nsid w:val="0000003A"/>
    <w:multiLevelType w:val="multilevel"/>
    <w:tmpl w:val="F5A09736"/>
    <w:lvl w:ilvl="0">
      <w:start w:val="1"/>
      <w:numFmt w:val="bullet"/>
      <w:lvlText w:val=""/>
      <w:lvlJc w:val="left"/>
      <w:pPr>
        <w:tabs>
          <w:tab w:val="num" w:pos="0"/>
        </w:tabs>
        <w:ind w:left="720" w:hanging="360"/>
      </w:pPr>
      <w:rPr>
        <w:rFonts w:ascii="Wingdings" w:hAnsi="Wingdings"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0000003B"/>
    <w:multiLevelType w:val="multilevel"/>
    <w:tmpl w:val="F5A09736"/>
    <w:lvl w:ilvl="0">
      <w:start w:val="1"/>
      <w:numFmt w:val="bullet"/>
      <w:lvlText w:val=""/>
      <w:lvlJc w:val="left"/>
      <w:pPr>
        <w:tabs>
          <w:tab w:val="num" w:pos="0"/>
        </w:tabs>
        <w:ind w:left="720" w:hanging="360"/>
      </w:pPr>
      <w:rPr>
        <w:rFonts w:ascii="Wingdings" w:hAnsi="Wingdings"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15:restartNumberingAfterBreak="0">
    <w:nsid w:val="0000003D"/>
    <w:multiLevelType w:val="multilevel"/>
    <w:tmpl w:val="0000003D"/>
    <w:name w:val="WW8Num62"/>
    <w:lvl w:ilvl="0">
      <w:start w:val="1"/>
      <w:numFmt w:val="bullet"/>
      <w:lvlText w:val=""/>
      <w:lvlJc w:val="left"/>
      <w:pPr>
        <w:tabs>
          <w:tab w:val="num" w:pos="0"/>
        </w:tabs>
        <w:ind w:left="720" w:hanging="360"/>
      </w:pPr>
      <w:rPr>
        <w:rFonts w:ascii="Wingdings" w:hAnsi="Wingdings" w:cs="Symbol"/>
        <w:b/>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Symbol"/>
        <w:b/>
      </w:rPr>
    </w:lvl>
    <w:lvl w:ilvl="3">
      <w:start w:val="1"/>
      <w:numFmt w:val="bullet"/>
      <w:lvlText w:val=""/>
      <w:lvlJc w:val="left"/>
      <w:pPr>
        <w:tabs>
          <w:tab w:val="num" w:pos="0"/>
        </w:tabs>
        <w:ind w:left="2880" w:hanging="360"/>
      </w:pPr>
      <w:rPr>
        <w:rFonts w:ascii="Symbol" w:hAnsi="Symbol" w:cs="Symbol"/>
        <w:b/>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Symbol"/>
        <w:b/>
      </w:rPr>
    </w:lvl>
    <w:lvl w:ilvl="6">
      <w:start w:val="1"/>
      <w:numFmt w:val="bullet"/>
      <w:lvlText w:val=""/>
      <w:lvlJc w:val="left"/>
      <w:pPr>
        <w:tabs>
          <w:tab w:val="num" w:pos="0"/>
        </w:tabs>
        <w:ind w:left="5040" w:hanging="360"/>
      </w:pPr>
      <w:rPr>
        <w:rFonts w:ascii="Symbol" w:hAnsi="Symbol" w:cs="Symbol"/>
        <w:b/>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Symbol"/>
        <w:b/>
      </w:rPr>
    </w:lvl>
  </w:abstractNum>
  <w:abstractNum w:abstractNumId="56" w15:restartNumberingAfterBreak="0">
    <w:nsid w:val="0000003E"/>
    <w:multiLevelType w:val="multilevel"/>
    <w:tmpl w:val="55109712"/>
    <w:name w:val="WW8Num63"/>
    <w:lvl w:ilvl="0">
      <w:start w:val="1"/>
      <w:numFmt w:val="bullet"/>
      <w:lvlText w:val=""/>
      <w:lvlJc w:val="left"/>
      <w:pPr>
        <w:tabs>
          <w:tab w:val="num" w:pos="0"/>
        </w:tabs>
        <w:ind w:left="720" w:hanging="360"/>
      </w:pPr>
      <w:rPr>
        <w:rFonts w:ascii="Symbol" w:hAnsi="Symbol" w:cs="Wingdings"/>
        <w:color w:val="auto"/>
        <w:sz w:val="18"/>
        <w:szCs w:val="1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Wingdings"/>
        <w:sz w:val="18"/>
        <w:szCs w:val="18"/>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Wingdings"/>
        <w:sz w:val="18"/>
        <w:szCs w:val="18"/>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7" w15:restartNumberingAfterBreak="0">
    <w:nsid w:val="062312A1"/>
    <w:multiLevelType w:val="hybridMultilevel"/>
    <w:tmpl w:val="AE9AFEFA"/>
    <w:lvl w:ilvl="0" w:tplc="549EA092">
      <w:start w:val="1"/>
      <w:numFmt w:val="lowerLetter"/>
      <w:lvlText w:val="%1)"/>
      <w:lvlJc w:val="left"/>
      <w:pPr>
        <w:ind w:left="720" w:hanging="360"/>
      </w:pPr>
      <w:rPr>
        <w:rFonts w:eastAsia="SimSun" w:hint="default"/>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8" w15:restartNumberingAfterBreak="0">
    <w:nsid w:val="0C4F6BE7"/>
    <w:multiLevelType w:val="hybridMultilevel"/>
    <w:tmpl w:val="1E04E74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9" w15:restartNumberingAfterBreak="0">
    <w:nsid w:val="19172A49"/>
    <w:multiLevelType w:val="hybridMultilevel"/>
    <w:tmpl w:val="EDF4416E"/>
    <w:lvl w:ilvl="0" w:tplc="47A4D56A">
      <w:start w:val="1"/>
      <w:numFmt w:val="lowerRoman"/>
      <w:lvlText w:val="%1.)"/>
      <w:lvlJc w:val="left"/>
      <w:pPr>
        <w:ind w:left="765" w:hanging="72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60" w15:restartNumberingAfterBreak="0">
    <w:nsid w:val="1CC019B2"/>
    <w:multiLevelType w:val="hybridMultilevel"/>
    <w:tmpl w:val="F9F0FA98"/>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1" w15:restartNumberingAfterBreak="0">
    <w:nsid w:val="2BE93C69"/>
    <w:multiLevelType w:val="hybridMultilevel"/>
    <w:tmpl w:val="915AC4BE"/>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2" w15:restartNumberingAfterBreak="0">
    <w:nsid w:val="3736430C"/>
    <w:multiLevelType w:val="hybridMultilevel"/>
    <w:tmpl w:val="BF641B22"/>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3" w15:restartNumberingAfterBreak="0">
    <w:nsid w:val="411A5225"/>
    <w:multiLevelType w:val="hybridMultilevel"/>
    <w:tmpl w:val="4894B768"/>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4" w15:restartNumberingAfterBreak="0">
    <w:nsid w:val="47263391"/>
    <w:multiLevelType w:val="hybridMultilevel"/>
    <w:tmpl w:val="DAD4B560"/>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5" w15:restartNumberingAfterBreak="0">
    <w:nsid w:val="4D5C07B2"/>
    <w:multiLevelType w:val="hybridMultilevel"/>
    <w:tmpl w:val="B5C26690"/>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6" w15:restartNumberingAfterBreak="0">
    <w:nsid w:val="50952C83"/>
    <w:multiLevelType w:val="hybridMultilevel"/>
    <w:tmpl w:val="5A1C710E"/>
    <w:lvl w:ilvl="0" w:tplc="61A438EE">
      <w:start w:val="1"/>
      <w:numFmt w:val="lowerLetter"/>
      <w:lvlText w:val="%1)"/>
      <w:lvlJc w:val="left"/>
      <w:pPr>
        <w:ind w:left="720" w:hanging="360"/>
      </w:pPr>
      <w:rPr>
        <w:rFonts w:ascii="Calibri" w:eastAsia="Georgia" w:hAnsi="Calibri" w:cs="Calibri"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7" w15:restartNumberingAfterBreak="0">
    <w:nsid w:val="653905FF"/>
    <w:multiLevelType w:val="hybridMultilevel"/>
    <w:tmpl w:val="500C7524"/>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8" w15:restartNumberingAfterBreak="0">
    <w:nsid w:val="710C37FE"/>
    <w:multiLevelType w:val="hybridMultilevel"/>
    <w:tmpl w:val="8A322F2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9" w15:restartNumberingAfterBreak="0">
    <w:nsid w:val="7CCA32D9"/>
    <w:multiLevelType w:val="hybridMultilevel"/>
    <w:tmpl w:val="D08AF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6"/>
  </w:num>
  <w:num w:numId="5">
    <w:abstractNumId w:val="9"/>
  </w:num>
  <w:num w:numId="6">
    <w:abstractNumId w:val="13"/>
  </w:num>
  <w:num w:numId="7">
    <w:abstractNumId w:val="21"/>
  </w:num>
  <w:num w:numId="8">
    <w:abstractNumId w:val="22"/>
  </w:num>
  <w:num w:numId="9">
    <w:abstractNumId w:val="23"/>
  </w:num>
  <w:num w:numId="10">
    <w:abstractNumId w:val="25"/>
  </w:num>
  <w:num w:numId="11">
    <w:abstractNumId w:val="28"/>
  </w:num>
  <w:num w:numId="12">
    <w:abstractNumId w:val="29"/>
  </w:num>
  <w:num w:numId="13">
    <w:abstractNumId w:val="30"/>
  </w:num>
  <w:num w:numId="14">
    <w:abstractNumId w:val="34"/>
  </w:num>
  <w:num w:numId="15">
    <w:abstractNumId w:val="45"/>
  </w:num>
  <w:num w:numId="16">
    <w:abstractNumId w:val="46"/>
  </w:num>
  <w:num w:numId="17">
    <w:abstractNumId w:val="49"/>
  </w:num>
  <w:num w:numId="18">
    <w:abstractNumId w:val="50"/>
  </w:num>
  <w:num w:numId="19">
    <w:abstractNumId w:val="53"/>
  </w:num>
  <w:num w:numId="20">
    <w:abstractNumId w:val="54"/>
  </w:num>
  <w:num w:numId="21">
    <w:abstractNumId w:val="55"/>
  </w:num>
  <w:num w:numId="22">
    <w:abstractNumId w:val="56"/>
  </w:num>
  <w:num w:numId="23">
    <w:abstractNumId w:val="66"/>
  </w:num>
  <w:num w:numId="24">
    <w:abstractNumId w:val="69"/>
  </w:num>
  <w:num w:numId="25">
    <w:abstractNumId w:val="62"/>
  </w:num>
  <w:num w:numId="26">
    <w:abstractNumId w:val="64"/>
  </w:num>
  <w:num w:numId="27">
    <w:abstractNumId w:val="67"/>
  </w:num>
  <w:num w:numId="28">
    <w:abstractNumId w:val="60"/>
  </w:num>
  <w:num w:numId="29">
    <w:abstractNumId w:val="63"/>
  </w:num>
  <w:num w:numId="30">
    <w:abstractNumId w:val="65"/>
  </w:num>
  <w:num w:numId="31">
    <w:abstractNumId w:val="61"/>
  </w:num>
  <w:num w:numId="32">
    <w:abstractNumId w:val="68"/>
  </w:num>
  <w:num w:numId="33">
    <w:abstractNumId w:val="58"/>
  </w:num>
  <w:num w:numId="34">
    <w:abstractNumId w:val="57"/>
  </w:num>
  <w:num w:numId="35">
    <w:abstractNumId w:val="5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CF0"/>
    <w:rsid w:val="00077714"/>
    <w:rsid w:val="000B5EBA"/>
    <w:rsid w:val="0018325E"/>
    <w:rsid w:val="00262046"/>
    <w:rsid w:val="002C72D1"/>
    <w:rsid w:val="003024E5"/>
    <w:rsid w:val="00341E7D"/>
    <w:rsid w:val="004A7C4B"/>
    <w:rsid w:val="00507119"/>
    <w:rsid w:val="005F647D"/>
    <w:rsid w:val="00632F41"/>
    <w:rsid w:val="00700CF0"/>
    <w:rsid w:val="007048F4"/>
    <w:rsid w:val="007A53C6"/>
    <w:rsid w:val="008B6242"/>
    <w:rsid w:val="009372C5"/>
    <w:rsid w:val="00A515A4"/>
    <w:rsid w:val="00B42EFF"/>
    <w:rsid w:val="00DC399E"/>
    <w:rsid w:val="00F15F4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F879AA-DD0A-4991-B553-C7F2B2DBB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0CF0"/>
    <w:pPr>
      <w:widowControl w:val="0"/>
      <w:suppressAutoHyphens/>
      <w:spacing w:before="120" w:after="120" w:line="360" w:lineRule="auto"/>
      <w:jc w:val="both"/>
    </w:pPr>
    <w:rPr>
      <w:rFonts w:ascii="Georgia" w:eastAsia="SimSun" w:hAnsi="Georgia" w:cs="Arial"/>
      <w:color w:val="00000A"/>
      <w:lang w:eastAsia="ja-JP"/>
    </w:rPr>
  </w:style>
  <w:style w:type="paragraph" w:styleId="Ttulo1">
    <w:name w:val="heading 1"/>
    <w:basedOn w:val="Normal"/>
    <w:next w:val="Normal"/>
    <w:link w:val="Ttulo1Char"/>
    <w:qFormat/>
    <w:rsid w:val="00700CF0"/>
    <w:pPr>
      <w:keepNext/>
      <w:keepLines/>
      <w:tabs>
        <w:tab w:val="num" w:pos="0"/>
      </w:tabs>
      <w:spacing w:before="480" w:after="0"/>
      <w:ind w:left="432" w:hanging="432"/>
      <w:outlineLvl w:val="0"/>
    </w:pPr>
    <w:rPr>
      <w:rFonts w:ascii="Arial" w:eastAsia="MS Gothic" w:hAnsi="Arial" w:cs="Times New Roman"/>
      <w:b/>
      <w:bCs/>
      <w:color w:val="auto"/>
      <w:sz w:val="36"/>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00CF0"/>
    <w:rPr>
      <w:rFonts w:ascii="Arial" w:eastAsia="MS Gothic" w:hAnsi="Arial" w:cs="Times New Roman"/>
      <w:b/>
      <w:bCs/>
      <w:sz w:val="36"/>
      <w:szCs w:val="32"/>
      <w:lang w:eastAsia="ja-JP"/>
    </w:rPr>
  </w:style>
  <w:style w:type="character" w:customStyle="1" w:styleId="WW8Num1z0">
    <w:name w:val="WW8Num1z0"/>
    <w:rsid w:val="00700CF0"/>
  </w:style>
  <w:style w:type="character" w:customStyle="1" w:styleId="WW8Num1z1">
    <w:name w:val="WW8Num1z1"/>
    <w:rsid w:val="00700CF0"/>
  </w:style>
  <w:style w:type="character" w:customStyle="1" w:styleId="WW8Num1z2">
    <w:name w:val="WW8Num1z2"/>
    <w:rsid w:val="00700CF0"/>
  </w:style>
  <w:style w:type="character" w:customStyle="1" w:styleId="WW8Num1z3">
    <w:name w:val="WW8Num1z3"/>
    <w:rsid w:val="00700CF0"/>
  </w:style>
  <w:style w:type="character" w:customStyle="1" w:styleId="WW8Num1z4">
    <w:name w:val="WW8Num1z4"/>
    <w:rsid w:val="00700CF0"/>
  </w:style>
  <w:style w:type="character" w:customStyle="1" w:styleId="WW8Num1z5">
    <w:name w:val="WW8Num1z5"/>
    <w:rsid w:val="00700CF0"/>
  </w:style>
  <w:style w:type="character" w:customStyle="1" w:styleId="WW8Num1z6">
    <w:name w:val="WW8Num1z6"/>
    <w:rsid w:val="00700CF0"/>
  </w:style>
  <w:style w:type="character" w:customStyle="1" w:styleId="WW8Num1z7">
    <w:name w:val="WW8Num1z7"/>
    <w:rsid w:val="00700CF0"/>
  </w:style>
  <w:style w:type="character" w:customStyle="1" w:styleId="WW8Num1z8">
    <w:name w:val="WW8Num1z8"/>
    <w:rsid w:val="00700CF0"/>
  </w:style>
  <w:style w:type="character" w:customStyle="1" w:styleId="WW8Num2z0">
    <w:name w:val="WW8Num2z0"/>
    <w:rsid w:val="00700CF0"/>
    <w:rPr>
      <w:rFonts w:ascii="Symbol" w:hAnsi="Symbol" w:cs="Symbol"/>
      <w:b/>
    </w:rPr>
  </w:style>
  <w:style w:type="character" w:customStyle="1" w:styleId="WW8Num2z1">
    <w:name w:val="WW8Num2z1"/>
    <w:rsid w:val="00700CF0"/>
    <w:rPr>
      <w:rFonts w:ascii="Courier New" w:hAnsi="Courier New" w:cs="Courier New"/>
    </w:rPr>
  </w:style>
  <w:style w:type="character" w:customStyle="1" w:styleId="WW8Num2z2">
    <w:name w:val="WW8Num2z2"/>
    <w:rsid w:val="00700CF0"/>
    <w:rPr>
      <w:rFonts w:ascii="Wingdings" w:hAnsi="Wingdings" w:cs="Wingdings"/>
    </w:rPr>
  </w:style>
  <w:style w:type="character" w:customStyle="1" w:styleId="WW8Num2z3">
    <w:name w:val="WW8Num2z3"/>
    <w:rsid w:val="00700CF0"/>
  </w:style>
  <w:style w:type="character" w:customStyle="1" w:styleId="WW8Num2z4">
    <w:name w:val="WW8Num2z4"/>
    <w:rsid w:val="00700CF0"/>
  </w:style>
  <w:style w:type="character" w:customStyle="1" w:styleId="WW8Num2z5">
    <w:name w:val="WW8Num2z5"/>
    <w:rsid w:val="00700CF0"/>
  </w:style>
  <w:style w:type="character" w:customStyle="1" w:styleId="WW8Num2z6">
    <w:name w:val="WW8Num2z6"/>
    <w:rsid w:val="00700CF0"/>
  </w:style>
  <w:style w:type="character" w:customStyle="1" w:styleId="WW8Num2z7">
    <w:name w:val="WW8Num2z7"/>
    <w:rsid w:val="00700CF0"/>
  </w:style>
  <w:style w:type="character" w:customStyle="1" w:styleId="WW8Num2z8">
    <w:name w:val="WW8Num2z8"/>
    <w:rsid w:val="00700CF0"/>
  </w:style>
  <w:style w:type="character" w:customStyle="1" w:styleId="WW8Num3z0">
    <w:name w:val="WW8Num3z0"/>
    <w:rsid w:val="00700CF0"/>
    <w:rPr>
      <w:rFonts w:cs="Calibri"/>
    </w:rPr>
  </w:style>
  <w:style w:type="character" w:customStyle="1" w:styleId="WW8Num3z1">
    <w:name w:val="WW8Num3z1"/>
    <w:rsid w:val="00700CF0"/>
  </w:style>
  <w:style w:type="character" w:customStyle="1" w:styleId="WW8Num3z2">
    <w:name w:val="WW8Num3z2"/>
    <w:rsid w:val="00700CF0"/>
  </w:style>
  <w:style w:type="character" w:customStyle="1" w:styleId="WW8Num4z0">
    <w:name w:val="WW8Num4z0"/>
    <w:rsid w:val="00700CF0"/>
    <w:rPr>
      <w:rFonts w:ascii="Symbol" w:hAnsi="Symbol" w:cs="Symbol"/>
      <w:b/>
    </w:rPr>
  </w:style>
  <w:style w:type="character" w:customStyle="1" w:styleId="WW8Num4z1">
    <w:name w:val="WW8Num4z1"/>
    <w:rsid w:val="00700CF0"/>
    <w:rPr>
      <w:rFonts w:ascii="Courier New" w:hAnsi="Courier New" w:cs="Courier New"/>
    </w:rPr>
  </w:style>
  <w:style w:type="character" w:customStyle="1" w:styleId="WW8Num4z2">
    <w:name w:val="WW8Num4z2"/>
    <w:rsid w:val="00700CF0"/>
    <w:rPr>
      <w:rFonts w:ascii="Wingdings" w:hAnsi="Wingdings" w:cs="Wingdings"/>
    </w:rPr>
  </w:style>
  <w:style w:type="character" w:customStyle="1" w:styleId="WW8Num5z0">
    <w:name w:val="WW8Num5z0"/>
    <w:rsid w:val="00700CF0"/>
    <w:rPr>
      <w:rFonts w:cs="Calibri"/>
    </w:rPr>
  </w:style>
  <w:style w:type="character" w:customStyle="1" w:styleId="WW8Num5z1">
    <w:name w:val="WW8Num5z1"/>
    <w:rsid w:val="00700CF0"/>
  </w:style>
  <w:style w:type="character" w:customStyle="1" w:styleId="WW8Num5z2">
    <w:name w:val="WW8Num5z2"/>
    <w:rsid w:val="00700CF0"/>
  </w:style>
  <w:style w:type="character" w:customStyle="1" w:styleId="WW8Num5z3">
    <w:name w:val="WW8Num5z3"/>
    <w:rsid w:val="00700CF0"/>
  </w:style>
  <w:style w:type="character" w:customStyle="1" w:styleId="WW8Num5z4">
    <w:name w:val="WW8Num5z4"/>
    <w:rsid w:val="00700CF0"/>
  </w:style>
  <w:style w:type="character" w:customStyle="1" w:styleId="WW8Num5z5">
    <w:name w:val="WW8Num5z5"/>
    <w:rsid w:val="00700CF0"/>
  </w:style>
  <w:style w:type="character" w:customStyle="1" w:styleId="WW8Num5z6">
    <w:name w:val="WW8Num5z6"/>
    <w:rsid w:val="00700CF0"/>
  </w:style>
  <w:style w:type="character" w:customStyle="1" w:styleId="WW8Num5z7">
    <w:name w:val="WW8Num5z7"/>
    <w:rsid w:val="00700CF0"/>
  </w:style>
  <w:style w:type="character" w:customStyle="1" w:styleId="WW8Num5z8">
    <w:name w:val="WW8Num5z8"/>
    <w:rsid w:val="00700CF0"/>
  </w:style>
  <w:style w:type="character" w:customStyle="1" w:styleId="WW8Num6z0">
    <w:name w:val="WW8Num6z0"/>
    <w:rsid w:val="00700CF0"/>
    <w:rPr>
      <w:rFonts w:ascii="Calibri" w:hAnsi="Calibri" w:cs="Calibri"/>
      <w:b/>
    </w:rPr>
  </w:style>
  <w:style w:type="character" w:customStyle="1" w:styleId="WW8Num6z1">
    <w:name w:val="WW8Num6z1"/>
    <w:rsid w:val="00700CF0"/>
  </w:style>
  <w:style w:type="character" w:customStyle="1" w:styleId="WW8Num6z2">
    <w:name w:val="WW8Num6z2"/>
    <w:rsid w:val="00700CF0"/>
  </w:style>
  <w:style w:type="character" w:customStyle="1" w:styleId="WW8Num6z3">
    <w:name w:val="WW8Num6z3"/>
    <w:rsid w:val="00700CF0"/>
  </w:style>
  <w:style w:type="character" w:customStyle="1" w:styleId="WW8Num6z4">
    <w:name w:val="WW8Num6z4"/>
    <w:rsid w:val="00700CF0"/>
  </w:style>
  <w:style w:type="character" w:customStyle="1" w:styleId="WW8Num6z5">
    <w:name w:val="WW8Num6z5"/>
    <w:rsid w:val="00700CF0"/>
  </w:style>
  <w:style w:type="character" w:customStyle="1" w:styleId="WW8Num6z6">
    <w:name w:val="WW8Num6z6"/>
    <w:rsid w:val="00700CF0"/>
  </w:style>
  <w:style w:type="character" w:customStyle="1" w:styleId="WW8Num6z7">
    <w:name w:val="WW8Num6z7"/>
    <w:rsid w:val="00700CF0"/>
  </w:style>
  <w:style w:type="character" w:customStyle="1" w:styleId="WW8Num6z8">
    <w:name w:val="WW8Num6z8"/>
    <w:rsid w:val="00700CF0"/>
  </w:style>
  <w:style w:type="character" w:customStyle="1" w:styleId="WW8Num7z0">
    <w:name w:val="WW8Num7z0"/>
    <w:rsid w:val="00700CF0"/>
    <w:rPr>
      <w:rFonts w:ascii="Symbol" w:eastAsia="Georgia" w:hAnsi="Symbol" w:cs="Symbol"/>
      <w:b/>
      <w:sz w:val="18"/>
      <w:szCs w:val="18"/>
    </w:rPr>
  </w:style>
  <w:style w:type="character" w:customStyle="1" w:styleId="WW8Num7z1">
    <w:name w:val="WW8Num7z1"/>
    <w:rsid w:val="00700CF0"/>
    <w:rPr>
      <w:rFonts w:ascii="Courier New" w:hAnsi="Courier New" w:cs="Courier New"/>
    </w:rPr>
  </w:style>
  <w:style w:type="character" w:customStyle="1" w:styleId="WW8Num7z2">
    <w:name w:val="WW8Num7z2"/>
    <w:rsid w:val="00700CF0"/>
    <w:rPr>
      <w:rFonts w:ascii="Wingdings" w:hAnsi="Wingdings" w:cs="Wingdings"/>
    </w:rPr>
  </w:style>
  <w:style w:type="character" w:customStyle="1" w:styleId="WW8Num8z0">
    <w:name w:val="WW8Num8z0"/>
    <w:rsid w:val="00700CF0"/>
    <w:rPr>
      <w:rFonts w:cs="Calibri"/>
    </w:rPr>
  </w:style>
  <w:style w:type="character" w:customStyle="1" w:styleId="WW8Num8z1">
    <w:name w:val="WW8Num8z1"/>
    <w:rsid w:val="00700CF0"/>
  </w:style>
  <w:style w:type="character" w:customStyle="1" w:styleId="WW8Num8z2">
    <w:name w:val="WW8Num8z2"/>
    <w:rsid w:val="00700CF0"/>
  </w:style>
  <w:style w:type="character" w:customStyle="1" w:styleId="WW8Num8z3">
    <w:name w:val="WW8Num8z3"/>
    <w:rsid w:val="00700CF0"/>
  </w:style>
  <w:style w:type="character" w:customStyle="1" w:styleId="WW8Num8z4">
    <w:name w:val="WW8Num8z4"/>
    <w:rsid w:val="00700CF0"/>
  </w:style>
  <w:style w:type="character" w:customStyle="1" w:styleId="WW8Num8z5">
    <w:name w:val="WW8Num8z5"/>
    <w:rsid w:val="00700CF0"/>
  </w:style>
  <w:style w:type="character" w:customStyle="1" w:styleId="WW8Num8z6">
    <w:name w:val="WW8Num8z6"/>
    <w:rsid w:val="00700CF0"/>
  </w:style>
  <w:style w:type="character" w:customStyle="1" w:styleId="WW8Num8z7">
    <w:name w:val="WW8Num8z7"/>
    <w:rsid w:val="00700CF0"/>
  </w:style>
  <w:style w:type="character" w:customStyle="1" w:styleId="WW8Num8z8">
    <w:name w:val="WW8Num8z8"/>
    <w:rsid w:val="00700CF0"/>
  </w:style>
  <w:style w:type="character" w:customStyle="1" w:styleId="WW8Num9z0">
    <w:name w:val="WW8Num9z0"/>
    <w:rsid w:val="00700CF0"/>
    <w:rPr>
      <w:rFonts w:cs="Calibri"/>
      <w:lang w:eastAsia="en-US"/>
    </w:rPr>
  </w:style>
  <w:style w:type="character" w:customStyle="1" w:styleId="WW8Num9z1">
    <w:name w:val="WW8Num9z1"/>
    <w:rsid w:val="00700CF0"/>
  </w:style>
  <w:style w:type="character" w:customStyle="1" w:styleId="WW8Num9z2">
    <w:name w:val="WW8Num9z2"/>
    <w:rsid w:val="00700CF0"/>
  </w:style>
  <w:style w:type="character" w:customStyle="1" w:styleId="WW8Num9z3">
    <w:name w:val="WW8Num9z3"/>
    <w:rsid w:val="00700CF0"/>
  </w:style>
  <w:style w:type="character" w:customStyle="1" w:styleId="WW8Num9z4">
    <w:name w:val="WW8Num9z4"/>
    <w:rsid w:val="00700CF0"/>
  </w:style>
  <w:style w:type="character" w:customStyle="1" w:styleId="WW8Num9z5">
    <w:name w:val="WW8Num9z5"/>
    <w:rsid w:val="00700CF0"/>
  </w:style>
  <w:style w:type="character" w:customStyle="1" w:styleId="WW8Num9z6">
    <w:name w:val="WW8Num9z6"/>
    <w:rsid w:val="00700CF0"/>
  </w:style>
  <w:style w:type="character" w:customStyle="1" w:styleId="WW8Num9z7">
    <w:name w:val="WW8Num9z7"/>
    <w:rsid w:val="00700CF0"/>
  </w:style>
  <w:style w:type="character" w:customStyle="1" w:styleId="WW8Num9z8">
    <w:name w:val="WW8Num9z8"/>
    <w:rsid w:val="00700CF0"/>
  </w:style>
  <w:style w:type="character" w:customStyle="1" w:styleId="WW8Num10z0">
    <w:name w:val="WW8Num10z0"/>
    <w:rsid w:val="00700CF0"/>
    <w:rPr>
      <w:rFonts w:ascii="Wingdings" w:hAnsi="Wingdings" w:cs="Wingdings"/>
      <w:lang w:eastAsia="en-US"/>
    </w:rPr>
  </w:style>
  <w:style w:type="character" w:customStyle="1" w:styleId="WW8Num11z0">
    <w:name w:val="WW8Num11z0"/>
    <w:rsid w:val="00700CF0"/>
    <w:rPr>
      <w:rFonts w:ascii="Calibri" w:eastAsia="Georgia" w:hAnsi="Calibri" w:cs="Calibri"/>
      <w:sz w:val="20"/>
      <w:szCs w:val="20"/>
    </w:rPr>
  </w:style>
  <w:style w:type="character" w:customStyle="1" w:styleId="WW8Num11z1">
    <w:name w:val="WW8Num11z1"/>
    <w:rsid w:val="00700CF0"/>
  </w:style>
  <w:style w:type="character" w:customStyle="1" w:styleId="WW8Num11z2">
    <w:name w:val="WW8Num11z2"/>
    <w:rsid w:val="00700CF0"/>
  </w:style>
  <w:style w:type="character" w:customStyle="1" w:styleId="WW8Num11z3">
    <w:name w:val="WW8Num11z3"/>
    <w:rsid w:val="00700CF0"/>
  </w:style>
  <w:style w:type="character" w:customStyle="1" w:styleId="WW8Num11z4">
    <w:name w:val="WW8Num11z4"/>
    <w:rsid w:val="00700CF0"/>
  </w:style>
  <w:style w:type="character" w:customStyle="1" w:styleId="WW8Num11z5">
    <w:name w:val="WW8Num11z5"/>
    <w:rsid w:val="00700CF0"/>
  </w:style>
  <w:style w:type="character" w:customStyle="1" w:styleId="WW8Num11z6">
    <w:name w:val="WW8Num11z6"/>
    <w:rsid w:val="00700CF0"/>
  </w:style>
  <w:style w:type="character" w:customStyle="1" w:styleId="WW8Num11z7">
    <w:name w:val="WW8Num11z7"/>
    <w:rsid w:val="00700CF0"/>
  </w:style>
  <w:style w:type="character" w:customStyle="1" w:styleId="WW8Num11z8">
    <w:name w:val="WW8Num11z8"/>
    <w:rsid w:val="00700CF0"/>
  </w:style>
  <w:style w:type="character" w:customStyle="1" w:styleId="WW8Num12z0">
    <w:name w:val="WW8Num12z0"/>
    <w:rsid w:val="00700CF0"/>
    <w:rPr>
      <w:rFonts w:ascii="Wingdings" w:hAnsi="Wingdings" w:cs="Wingdings"/>
    </w:rPr>
  </w:style>
  <w:style w:type="character" w:customStyle="1" w:styleId="WW8Num12z1">
    <w:name w:val="WW8Num12z1"/>
    <w:rsid w:val="00700CF0"/>
    <w:rPr>
      <w:rFonts w:ascii="Courier New" w:hAnsi="Courier New" w:cs="Courier New"/>
    </w:rPr>
  </w:style>
  <w:style w:type="character" w:customStyle="1" w:styleId="WW8Num12z3">
    <w:name w:val="WW8Num12z3"/>
    <w:rsid w:val="00700CF0"/>
    <w:rPr>
      <w:rFonts w:ascii="Symbol" w:hAnsi="Symbol" w:cs="Symbol"/>
      <w:b/>
    </w:rPr>
  </w:style>
  <w:style w:type="character" w:customStyle="1" w:styleId="WW8Num13z0">
    <w:name w:val="WW8Num13z0"/>
    <w:rsid w:val="00700CF0"/>
    <w:rPr>
      <w:rFonts w:ascii="Calibri" w:hAnsi="Calibri" w:cs="Calibri"/>
      <w:b/>
    </w:rPr>
  </w:style>
  <w:style w:type="character" w:customStyle="1" w:styleId="WW8Num13z1">
    <w:name w:val="WW8Num13z1"/>
    <w:rsid w:val="00700CF0"/>
  </w:style>
  <w:style w:type="character" w:customStyle="1" w:styleId="WW8Num13z2">
    <w:name w:val="WW8Num13z2"/>
    <w:rsid w:val="00700CF0"/>
  </w:style>
  <w:style w:type="character" w:customStyle="1" w:styleId="WW8Num13z3">
    <w:name w:val="WW8Num13z3"/>
    <w:rsid w:val="00700CF0"/>
  </w:style>
  <w:style w:type="character" w:customStyle="1" w:styleId="WW8Num13z4">
    <w:name w:val="WW8Num13z4"/>
    <w:rsid w:val="00700CF0"/>
  </w:style>
  <w:style w:type="character" w:customStyle="1" w:styleId="WW8Num13z5">
    <w:name w:val="WW8Num13z5"/>
    <w:rsid w:val="00700CF0"/>
  </w:style>
  <w:style w:type="character" w:customStyle="1" w:styleId="WW8Num13z6">
    <w:name w:val="WW8Num13z6"/>
    <w:rsid w:val="00700CF0"/>
  </w:style>
  <w:style w:type="character" w:customStyle="1" w:styleId="WW8Num13z7">
    <w:name w:val="WW8Num13z7"/>
    <w:rsid w:val="00700CF0"/>
  </w:style>
  <w:style w:type="character" w:customStyle="1" w:styleId="WW8Num13z8">
    <w:name w:val="WW8Num13z8"/>
    <w:rsid w:val="00700CF0"/>
  </w:style>
  <w:style w:type="character" w:customStyle="1" w:styleId="WW8Num14z0">
    <w:name w:val="WW8Num14z0"/>
    <w:rsid w:val="00700CF0"/>
  </w:style>
  <w:style w:type="character" w:customStyle="1" w:styleId="WW8Num14z1">
    <w:name w:val="WW8Num14z1"/>
    <w:rsid w:val="00700CF0"/>
    <w:rPr>
      <w:rFonts w:ascii="Calibri" w:hAnsi="Calibri" w:cs="Calibri"/>
    </w:rPr>
  </w:style>
  <w:style w:type="character" w:customStyle="1" w:styleId="WW8Num14z2">
    <w:name w:val="WW8Num14z2"/>
    <w:rsid w:val="00700CF0"/>
  </w:style>
  <w:style w:type="character" w:customStyle="1" w:styleId="WW8Num14z3">
    <w:name w:val="WW8Num14z3"/>
    <w:rsid w:val="00700CF0"/>
  </w:style>
  <w:style w:type="character" w:customStyle="1" w:styleId="WW8Num14z4">
    <w:name w:val="WW8Num14z4"/>
    <w:rsid w:val="00700CF0"/>
  </w:style>
  <w:style w:type="character" w:customStyle="1" w:styleId="WW8Num14z5">
    <w:name w:val="WW8Num14z5"/>
    <w:rsid w:val="00700CF0"/>
  </w:style>
  <w:style w:type="character" w:customStyle="1" w:styleId="WW8Num14z6">
    <w:name w:val="WW8Num14z6"/>
    <w:rsid w:val="00700CF0"/>
  </w:style>
  <w:style w:type="character" w:customStyle="1" w:styleId="WW8Num14z7">
    <w:name w:val="WW8Num14z7"/>
    <w:rsid w:val="00700CF0"/>
  </w:style>
  <w:style w:type="character" w:customStyle="1" w:styleId="WW8Num14z8">
    <w:name w:val="WW8Num14z8"/>
    <w:rsid w:val="00700CF0"/>
  </w:style>
  <w:style w:type="character" w:customStyle="1" w:styleId="WW8Num15z0">
    <w:name w:val="WW8Num15z0"/>
    <w:rsid w:val="00700CF0"/>
    <w:rPr>
      <w:rFonts w:cs="Calibri"/>
    </w:rPr>
  </w:style>
  <w:style w:type="character" w:customStyle="1" w:styleId="WW8Num15z1">
    <w:name w:val="WW8Num15z1"/>
    <w:rsid w:val="00700CF0"/>
  </w:style>
  <w:style w:type="character" w:customStyle="1" w:styleId="WW8Num15z2">
    <w:name w:val="WW8Num15z2"/>
    <w:rsid w:val="00700CF0"/>
  </w:style>
  <w:style w:type="character" w:customStyle="1" w:styleId="WW8Num15z3">
    <w:name w:val="WW8Num15z3"/>
    <w:rsid w:val="00700CF0"/>
  </w:style>
  <w:style w:type="character" w:customStyle="1" w:styleId="WW8Num15z4">
    <w:name w:val="WW8Num15z4"/>
    <w:rsid w:val="00700CF0"/>
  </w:style>
  <w:style w:type="character" w:customStyle="1" w:styleId="WW8Num15z5">
    <w:name w:val="WW8Num15z5"/>
    <w:rsid w:val="00700CF0"/>
  </w:style>
  <w:style w:type="character" w:customStyle="1" w:styleId="WW8Num15z6">
    <w:name w:val="WW8Num15z6"/>
    <w:rsid w:val="00700CF0"/>
  </w:style>
  <w:style w:type="character" w:customStyle="1" w:styleId="WW8Num15z7">
    <w:name w:val="WW8Num15z7"/>
    <w:rsid w:val="00700CF0"/>
  </w:style>
  <w:style w:type="character" w:customStyle="1" w:styleId="WW8Num15z8">
    <w:name w:val="WW8Num15z8"/>
    <w:rsid w:val="00700CF0"/>
  </w:style>
  <w:style w:type="character" w:customStyle="1" w:styleId="WW8Num16z0">
    <w:name w:val="WW8Num16z0"/>
    <w:rsid w:val="00700CF0"/>
    <w:rPr>
      <w:rFonts w:ascii="Symbol" w:hAnsi="Symbol" w:cs="Symbol"/>
      <w:b/>
    </w:rPr>
  </w:style>
  <w:style w:type="character" w:customStyle="1" w:styleId="WW8Num16z1">
    <w:name w:val="WW8Num16z1"/>
    <w:rsid w:val="00700CF0"/>
    <w:rPr>
      <w:rFonts w:ascii="Courier New" w:hAnsi="Courier New" w:cs="Courier New"/>
    </w:rPr>
  </w:style>
  <w:style w:type="character" w:customStyle="1" w:styleId="WW8Num16z2">
    <w:name w:val="WW8Num16z2"/>
    <w:rsid w:val="00700CF0"/>
    <w:rPr>
      <w:rFonts w:ascii="Wingdings" w:hAnsi="Wingdings" w:cs="Wingdings"/>
    </w:rPr>
  </w:style>
  <w:style w:type="character" w:customStyle="1" w:styleId="WW8Num17z0">
    <w:name w:val="WW8Num17z0"/>
    <w:rsid w:val="00700CF0"/>
    <w:rPr>
      <w:rFonts w:ascii="Symbol" w:hAnsi="Symbol" w:cs="Symbol"/>
      <w:b/>
    </w:rPr>
  </w:style>
  <w:style w:type="character" w:customStyle="1" w:styleId="WW8Num17z1">
    <w:name w:val="WW8Num17z1"/>
    <w:rsid w:val="00700CF0"/>
    <w:rPr>
      <w:rFonts w:ascii="Courier New" w:hAnsi="Courier New" w:cs="Courier New"/>
    </w:rPr>
  </w:style>
  <w:style w:type="character" w:customStyle="1" w:styleId="WW8Num17z2">
    <w:name w:val="WW8Num17z2"/>
    <w:rsid w:val="00700CF0"/>
    <w:rPr>
      <w:rFonts w:ascii="Wingdings" w:hAnsi="Wingdings" w:cs="Wingdings"/>
    </w:rPr>
  </w:style>
  <w:style w:type="character" w:customStyle="1" w:styleId="WW8Num17z3">
    <w:name w:val="WW8Num17z3"/>
    <w:rsid w:val="00700CF0"/>
  </w:style>
  <w:style w:type="character" w:customStyle="1" w:styleId="WW8Num17z4">
    <w:name w:val="WW8Num17z4"/>
    <w:rsid w:val="00700CF0"/>
  </w:style>
  <w:style w:type="character" w:customStyle="1" w:styleId="WW8Num17z5">
    <w:name w:val="WW8Num17z5"/>
    <w:rsid w:val="00700CF0"/>
  </w:style>
  <w:style w:type="character" w:customStyle="1" w:styleId="WW8Num17z6">
    <w:name w:val="WW8Num17z6"/>
    <w:rsid w:val="00700CF0"/>
  </w:style>
  <w:style w:type="character" w:customStyle="1" w:styleId="WW8Num17z7">
    <w:name w:val="WW8Num17z7"/>
    <w:rsid w:val="00700CF0"/>
  </w:style>
  <w:style w:type="character" w:customStyle="1" w:styleId="WW8Num17z8">
    <w:name w:val="WW8Num17z8"/>
    <w:rsid w:val="00700CF0"/>
  </w:style>
  <w:style w:type="character" w:customStyle="1" w:styleId="WW8Num18z0">
    <w:name w:val="WW8Num18z0"/>
    <w:rsid w:val="00700CF0"/>
    <w:rPr>
      <w:rFonts w:cs="Calibri"/>
    </w:rPr>
  </w:style>
  <w:style w:type="character" w:customStyle="1" w:styleId="WW8Num18z1">
    <w:name w:val="WW8Num18z1"/>
    <w:rsid w:val="00700CF0"/>
  </w:style>
  <w:style w:type="character" w:customStyle="1" w:styleId="WW8Num18z2">
    <w:name w:val="WW8Num18z2"/>
    <w:rsid w:val="00700CF0"/>
  </w:style>
  <w:style w:type="character" w:customStyle="1" w:styleId="WW8Num19z0">
    <w:name w:val="WW8Num19z0"/>
    <w:rsid w:val="00700CF0"/>
    <w:rPr>
      <w:rFonts w:ascii="Symbol" w:hAnsi="Symbol" w:cs="Symbol"/>
    </w:rPr>
  </w:style>
  <w:style w:type="character" w:customStyle="1" w:styleId="WW8Num19z1">
    <w:name w:val="WW8Num19z1"/>
    <w:rsid w:val="00700CF0"/>
    <w:rPr>
      <w:rFonts w:ascii="Courier New" w:hAnsi="Courier New" w:cs="Courier New"/>
    </w:rPr>
  </w:style>
  <w:style w:type="character" w:customStyle="1" w:styleId="WW8Num19z2">
    <w:name w:val="WW8Num19z2"/>
    <w:rsid w:val="00700CF0"/>
    <w:rPr>
      <w:rFonts w:ascii="Wingdings" w:hAnsi="Wingdings" w:cs="Wingdings"/>
    </w:rPr>
  </w:style>
  <w:style w:type="character" w:customStyle="1" w:styleId="WW8Num19z3">
    <w:name w:val="WW8Num19z3"/>
    <w:rsid w:val="00700CF0"/>
  </w:style>
  <w:style w:type="character" w:customStyle="1" w:styleId="WW8Num19z4">
    <w:name w:val="WW8Num19z4"/>
    <w:rsid w:val="00700CF0"/>
  </w:style>
  <w:style w:type="character" w:customStyle="1" w:styleId="WW8Num19z5">
    <w:name w:val="WW8Num19z5"/>
    <w:rsid w:val="00700CF0"/>
  </w:style>
  <w:style w:type="character" w:customStyle="1" w:styleId="WW8Num19z6">
    <w:name w:val="WW8Num19z6"/>
    <w:rsid w:val="00700CF0"/>
  </w:style>
  <w:style w:type="character" w:customStyle="1" w:styleId="WW8Num19z7">
    <w:name w:val="WW8Num19z7"/>
    <w:rsid w:val="00700CF0"/>
  </w:style>
  <w:style w:type="character" w:customStyle="1" w:styleId="WW8Num19z8">
    <w:name w:val="WW8Num19z8"/>
    <w:rsid w:val="00700CF0"/>
  </w:style>
  <w:style w:type="character" w:customStyle="1" w:styleId="WW8Num20z0">
    <w:name w:val="WW8Num20z0"/>
    <w:rsid w:val="00700CF0"/>
    <w:rPr>
      <w:rFonts w:ascii="Symbol" w:hAnsi="Symbol" w:cs="Symbol"/>
      <w:b/>
    </w:rPr>
  </w:style>
  <w:style w:type="character" w:customStyle="1" w:styleId="WW8Num20z1">
    <w:name w:val="WW8Num20z1"/>
    <w:rsid w:val="00700CF0"/>
    <w:rPr>
      <w:rFonts w:ascii="Courier New" w:hAnsi="Courier New" w:cs="Courier New"/>
    </w:rPr>
  </w:style>
  <w:style w:type="character" w:customStyle="1" w:styleId="WW8Num20z2">
    <w:name w:val="WW8Num20z2"/>
    <w:rsid w:val="00700CF0"/>
    <w:rPr>
      <w:rFonts w:ascii="Wingdings" w:hAnsi="Wingdings" w:cs="Wingdings"/>
    </w:rPr>
  </w:style>
  <w:style w:type="character" w:customStyle="1" w:styleId="WW8Num21z0">
    <w:name w:val="WW8Num21z0"/>
    <w:rsid w:val="00700CF0"/>
    <w:rPr>
      <w:rFonts w:cs="Calibri"/>
    </w:rPr>
  </w:style>
  <w:style w:type="character" w:customStyle="1" w:styleId="WW8Num22z0">
    <w:name w:val="WW8Num22z0"/>
    <w:rsid w:val="00700CF0"/>
    <w:rPr>
      <w:rFonts w:ascii="Symbol" w:hAnsi="Symbol" w:cs="Symbol"/>
      <w:b/>
    </w:rPr>
  </w:style>
  <w:style w:type="character" w:customStyle="1" w:styleId="WW8Num22z1">
    <w:name w:val="WW8Num22z1"/>
    <w:rsid w:val="00700CF0"/>
    <w:rPr>
      <w:rFonts w:ascii="Courier New" w:hAnsi="Courier New" w:cs="Courier New"/>
    </w:rPr>
  </w:style>
  <w:style w:type="character" w:customStyle="1" w:styleId="WW8Num22z2">
    <w:name w:val="WW8Num22z2"/>
    <w:rsid w:val="00700CF0"/>
    <w:rPr>
      <w:rFonts w:ascii="Wingdings" w:hAnsi="Wingdings" w:cs="Wingdings"/>
    </w:rPr>
  </w:style>
  <w:style w:type="character" w:customStyle="1" w:styleId="WW8Num23z0">
    <w:name w:val="WW8Num23z0"/>
    <w:rsid w:val="00700CF0"/>
    <w:rPr>
      <w:b/>
    </w:rPr>
  </w:style>
  <w:style w:type="character" w:customStyle="1" w:styleId="WW8Num23z1">
    <w:name w:val="WW8Num23z1"/>
    <w:rsid w:val="00700CF0"/>
  </w:style>
  <w:style w:type="character" w:customStyle="1" w:styleId="WW8Num23z2">
    <w:name w:val="WW8Num23z2"/>
    <w:rsid w:val="00700CF0"/>
  </w:style>
  <w:style w:type="character" w:customStyle="1" w:styleId="WW8Num24z0">
    <w:name w:val="WW8Num24z0"/>
    <w:rsid w:val="00700CF0"/>
    <w:rPr>
      <w:rFonts w:ascii="Symbol" w:hAnsi="Symbol" w:cs="Symbol"/>
      <w:b/>
    </w:rPr>
  </w:style>
  <w:style w:type="character" w:customStyle="1" w:styleId="WW8Num24z1">
    <w:name w:val="WW8Num24z1"/>
    <w:rsid w:val="00700CF0"/>
    <w:rPr>
      <w:rFonts w:ascii="Courier New" w:hAnsi="Courier New" w:cs="Courier New"/>
    </w:rPr>
  </w:style>
  <w:style w:type="character" w:customStyle="1" w:styleId="WW8Num24z2">
    <w:name w:val="WW8Num24z2"/>
    <w:rsid w:val="00700CF0"/>
    <w:rPr>
      <w:rFonts w:ascii="Wingdings" w:hAnsi="Wingdings" w:cs="Wingdings"/>
    </w:rPr>
  </w:style>
  <w:style w:type="character" w:customStyle="1" w:styleId="WW8Num25z0">
    <w:name w:val="WW8Num25z0"/>
    <w:rsid w:val="00700CF0"/>
    <w:rPr>
      <w:rFonts w:ascii="Symbol" w:hAnsi="Symbol" w:cs="Symbol"/>
      <w:b/>
    </w:rPr>
  </w:style>
  <w:style w:type="character" w:customStyle="1" w:styleId="WW8Num25z1">
    <w:name w:val="WW8Num25z1"/>
    <w:rsid w:val="00700CF0"/>
    <w:rPr>
      <w:rFonts w:ascii="Courier New" w:hAnsi="Courier New" w:cs="Courier New"/>
    </w:rPr>
  </w:style>
  <w:style w:type="character" w:customStyle="1" w:styleId="WW8Num25z2">
    <w:name w:val="WW8Num25z2"/>
    <w:rsid w:val="00700CF0"/>
    <w:rPr>
      <w:rFonts w:ascii="Wingdings" w:hAnsi="Wingdings" w:cs="Wingdings"/>
    </w:rPr>
  </w:style>
  <w:style w:type="character" w:customStyle="1" w:styleId="WW8Num25z3">
    <w:name w:val="WW8Num25z3"/>
    <w:rsid w:val="00700CF0"/>
  </w:style>
  <w:style w:type="character" w:customStyle="1" w:styleId="WW8Num25z4">
    <w:name w:val="WW8Num25z4"/>
    <w:rsid w:val="00700CF0"/>
  </w:style>
  <w:style w:type="character" w:customStyle="1" w:styleId="WW8Num25z5">
    <w:name w:val="WW8Num25z5"/>
    <w:rsid w:val="00700CF0"/>
  </w:style>
  <w:style w:type="character" w:customStyle="1" w:styleId="WW8Num25z6">
    <w:name w:val="WW8Num25z6"/>
    <w:rsid w:val="00700CF0"/>
  </w:style>
  <w:style w:type="character" w:customStyle="1" w:styleId="WW8Num25z7">
    <w:name w:val="WW8Num25z7"/>
    <w:rsid w:val="00700CF0"/>
  </w:style>
  <w:style w:type="character" w:customStyle="1" w:styleId="WW8Num25z8">
    <w:name w:val="WW8Num25z8"/>
    <w:rsid w:val="00700CF0"/>
  </w:style>
  <w:style w:type="character" w:customStyle="1" w:styleId="WW8Num26z0">
    <w:name w:val="WW8Num26z0"/>
    <w:rsid w:val="00700CF0"/>
    <w:rPr>
      <w:rFonts w:ascii="Wingdings" w:eastAsia="Georgia" w:hAnsi="Wingdings" w:cs="Wingdings"/>
      <w:sz w:val="18"/>
      <w:szCs w:val="18"/>
      <w:u w:val="none"/>
    </w:rPr>
  </w:style>
  <w:style w:type="character" w:customStyle="1" w:styleId="WW8Num26z1">
    <w:name w:val="WW8Num26z1"/>
    <w:rsid w:val="00700CF0"/>
    <w:rPr>
      <w:rFonts w:ascii="Wingdings 2" w:hAnsi="Wingdings 2" w:cs="Wingdings 2"/>
      <w:u w:val="none"/>
    </w:rPr>
  </w:style>
  <w:style w:type="character" w:customStyle="1" w:styleId="WW8Num26z2">
    <w:name w:val="WW8Num26z2"/>
    <w:rsid w:val="00700CF0"/>
    <w:rPr>
      <w:rFonts w:ascii="OpenSymbol" w:hAnsi="OpenSymbol" w:cs="OpenSymbol"/>
      <w:u w:val="none"/>
    </w:rPr>
  </w:style>
  <w:style w:type="character" w:customStyle="1" w:styleId="WW8Num26z3">
    <w:name w:val="WW8Num26z3"/>
    <w:rsid w:val="00700CF0"/>
  </w:style>
  <w:style w:type="character" w:customStyle="1" w:styleId="WW8Num26z4">
    <w:name w:val="WW8Num26z4"/>
    <w:rsid w:val="00700CF0"/>
  </w:style>
  <w:style w:type="character" w:customStyle="1" w:styleId="WW8Num26z5">
    <w:name w:val="WW8Num26z5"/>
    <w:rsid w:val="00700CF0"/>
  </w:style>
  <w:style w:type="character" w:customStyle="1" w:styleId="WW8Num26z6">
    <w:name w:val="WW8Num26z6"/>
    <w:rsid w:val="00700CF0"/>
  </w:style>
  <w:style w:type="character" w:customStyle="1" w:styleId="WW8Num26z7">
    <w:name w:val="WW8Num26z7"/>
    <w:rsid w:val="00700CF0"/>
  </w:style>
  <w:style w:type="character" w:customStyle="1" w:styleId="WW8Num26z8">
    <w:name w:val="WW8Num26z8"/>
    <w:rsid w:val="00700CF0"/>
  </w:style>
  <w:style w:type="character" w:customStyle="1" w:styleId="WW8Num27z0">
    <w:name w:val="WW8Num27z0"/>
    <w:rsid w:val="00700CF0"/>
  </w:style>
  <w:style w:type="character" w:customStyle="1" w:styleId="WW8Num27z1">
    <w:name w:val="WW8Num27z1"/>
    <w:rsid w:val="00700CF0"/>
    <w:rPr>
      <w:rFonts w:ascii="Calibri" w:hAnsi="Calibri" w:cs="Calibri"/>
    </w:rPr>
  </w:style>
  <w:style w:type="character" w:customStyle="1" w:styleId="WW8Num27z2">
    <w:name w:val="WW8Num27z2"/>
    <w:rsid w:val="00700CF0"/>
  </w:style>
  <w:style w:type="character" w:customStyle="1" w:styleId="WW8Num27z3">
    <w:name w:val="WW8Num27z3"/>
    <w:rsid w:val="00700CF0"/>
  </w:style>
  <w:style w:type="character" w:customStyle="1" w:styleId="WW8Num27z4">
    <w:name w:val="WW8Num27z4"/>
    <w:rsid w:val="00700CF0"/>
  </w:style>
  <w:style w:type="character" w:customStyle="1" w:styleId="WW8Num27z5">
    <w:name w:val="WW8Num27z5"/>
    <w:rsid w:val="00700CF0"/>
  </w:style>
  <w:style w:type="character" w:customStyle="1" w:styleId="WW8Num27z6">
    <w:name w:val="WW8Num27z6"/>
    <w:rsid w:val="00700CF0"/>
  </w:style>
  <w:style w:type="character" w:customStyle="1" w:styleId="WW8Num27z7">
    <w:name w:val="WW8Num27z7"/>
    <w:rsid w:val="00700CF0"/>
  </w:style>
  <w:style w:type="character" w:customStyle="1" w:styleId="WW8Num27z8">
    <w:name w:val="WW8Num27z8"/>
    <w:rsid w:val="00700CF0"/>
  </w:style>
  <w:style w:type="character" w:customStyle="1" w:styleId="WW8Num28z0">
    <w:name w:val="WW8Num28z0"/>
    <w:rsid w:val="00700CF0"/>
    <w:rPr>
      <w:rFonts w:cs="Calibri"/>
      <w:b/>
    </w:rPr>
  </w:style>
  <w:style w:type="character" w:customStyle="1" w:styleId="WW8Num29z0">
    <w:name w:val="WW8Num29z0"/>
    <w:rsid w:val="00700CF0"/>
    <w:rPr>
      <w:rFonts w:ascii="Calibri" w:eastAsia="Georgia" w:hAnsi="Calibri" w:cs="Calibri"/>
    </w:rPr>
  </w:style>
  <w:style w:type="character" w:customStyle="1" w:styleId="WW8Num29z1">
    <w:name w:val="WW8Num29z1"/>
    <w:rsid w:val="00700CF0"/>
  </w:style>
  <w:style w:type="character" w:customStyle="1" w:styleId="WW8Num29z2">
    <w:name w:val="WW8Num29z2"/>
    <w:rsid w:val="00700CF0"/>
  </w:style>
  <w:style w:type="character" w:customStyle="1" w:styleId="WW8Num29z3">
    <w:name w:val="WW8Num29z3"/>
    <w:rsid w:val="00700CF0"/>
  </w:style>
  <w:style w:type="character" w:customStyle="1" w:styleId="WW8Num29z4">
    <w:name w:val="WW8Num29z4"/>
    <w:rsid w:val="00700CF0"/>
  </w:style>
  <w:style w:type="character" w:customStyle="1" w:styleId="WW8Num29z5">
    <w:name w:val="WW8Num29z5"/>
    <w:rsid w:val="00700CF0"/>
  </w:style>
  <w:style w:type="character" w:customStyle="1" w:styleId="WW8Num29z6">
    <w:name w:val="WW8Num29z6"/>
    <w:rsid w:val="00700CF0"/>
  </w:style>
  <w:style w:type="character" w:customStyle="1" w:styleId="WW8Num29z7">
    <w:name w:val="WW8Num29z7"/>
    <w:rsid w:val="00700CF0"/>
  </w:style>
  <w:style w:type="character" w:customStyle="1" w:styleId="WW8Num29z8">
    <w:name w:val="WW8Num29z8"/>
    <w:rsid w:val="00700CF0"/>
  </w:style>
  <w:style w:type="character" w:customStyle="1" w:styleId="WW8Num30z0">
    <w:name w:val="WW8Num30z0"/>
    <w:rsid w:val="00700CF0"/>
    <w:rPr>
      <w:rFonts w:cs="Calibri"/>
    </w:rPr>
  </w:style>
  <w:style w:type="character" w:customStyle="1" w:styleId="WW8Num30z1">
    <w:name w:val="WW8Num30z1"/>
    <w:rsid w:val="00700CF0"/>
  </w:style>
  <w:style w:type="character" w:customStyle="1" w:styleId="WW8Num30z2">
    <w:name w:val="WW8Num30z2"/>
    <w:rsid w:val="00700CF0"/>
  </w:style>
  <w:style w:type="character" w:customStyle="1" w:styleId="WW8Num31z0">
    <w:name w:val="WW8Num31z0"/>
    <w:rsid w:val="00700CF0"/>
    <w:rPr>
      <w:rFonts w:ascii="Symbol" w:hAnsi="Symbol" w:cs="Symbol"/>
      <w:sz w:val="24"/>
      <w:szCs w:val="24"/>
    </w:rPr>
  </w:style>
  <w:style w:type="character" w:customStyle="1" w:styleId="WW8Num31z1">
    <w:name w:val="WW8Num31z1"/>
    <w:rsid w:val="00700CF0"/>
    <w:rPr>
      <w:rFonts w:ascii="Courier New" w:hAnsi="Courier New" w:cs="Courier New"/>
    </w:rPr>
  </w:style>
  <w:style w:type="character" w:customStyle="1" w:styleId="WW8Num31z2">
    <w:name w:val="WW8Num31z2"/>
    <w:rsid w:val="00700CF0"/>
    <w:rPr>
      <w:rFonts w:ascii="Wingdings" w:hAnsi="Wingdings" w:cs="Wingdings"/>
    </w:rPr>
  </w:style>
  <w:style w:type="character" w:customStyle="1" w:styleId="WW8Num32z0">
    <w:name w:val="WW8Num32z0"/>
    <w:rsid w:val="00700CF0"/>
    <w:rPr>
      <w:rFonts w:ascii="Calibri" w:eastAsia="Georgia" w:hAnsi="Calibri" w:cs="Calibri"/>
    </w:rPr>
  </w:style>
  <w:style w:type="character" w:customStyle="1" w:styleId="WW8Num32z1">
    <w:name w:val="WW8Num32z1"/>
    <w:rsid w:val="00700CF0"/>
  </w:style>
  <w:style w:type="character" w:customStyle="1" w:styleId="WW8Num32z2">
    <w:name w:val="WW8Num32z2"/>
    <w:rsid w:val="00700CF0"/>
  </w:style>
  <w:style w:type="character" w:customStyle="1" w:styleId="WW8Num33z0">
    <w:name w:val="WW8Num33z0"/>
    <w:rsid w:val="00700CF0"/>
    <w:rPr>
      <w:rFonts w:ascii="Symbol" w:hAnsi="Symbol" w:cs="Symbol"/>
      <w:b/>
    </w:rPr>
  </w:style>
  <w:style w:type="character" w:customStyle="1" w:styleId="WW8Num33z1">
    <w:name w:val="WW8Num33z1"/>
    <w:rsid w:val="00700CF0"/>
    <w:rPr>
      <w:rFonts w:ascii="Courier New" w:hAnsi="Courier New" w:cs="Courier New"/>
    </w:rPr>
  </w:style>
  <w:style w:type="character" w:customStyle="1" w:styleId="WW8Num33z2">
    <w:name w:val="WW8Num33z2"/>
    <w:rsid w:val="00700CF0"/>
    <w:rPr>
      <w:rFonts w:ascii="Wingdings" w:hAnsi="Wingdings" w:cs="Wingdings"/>
    </w:rPr>
  </w:style>
  <w:style w:type="character" w:customStyle="1" w:styleId="WW8Num33z3">
    <w:name w:val="WW8Num33z3"/>
    <w:rsid w:val="00700CF0"/>
  </w:style>
  <w:style w:type="character" w:customStyle="1" w:styleId="WW8Num33z4">
    <w:name w:val="WW8Num33z4"/>
    <w:rsid w:val="00700CF0"/>
  </w:style>
  <w:style w:type="character" w:customStyle="1" w:styleId="WW8Num33z5">
    <w:name w:val="WW8Num33z5"/>
    <w:rsid w:val="00700CF0"/>
  </w:style>
  <w:style w:type="character" w:customStyle="1" w:styleId="WW8Num33z6">
    <w:name w:val="WW8Num33z6"/>
    <w:rsid w:val="00700CF0"/>
  </w:style>
  <w:style w:type="character" w:customStyle="1" w:styleId="WW8Num33z7">
    <w:name w:val="WW8Num33z7"/>
    <w:rsid w:val="00700CF0"/>
  </w:style>
  <w:style w:type="character" w:customStyle="1" w:styleId="WW8Num33z8">
    <w:name w:val="WW8Num33z8"/>
    <w:rsid w:val="00700CF0"/>
  </w:style>
  <w:style w:type="character" w:customStyle="1" w:styleId="WW8Num34z0">
    <w:name w:val="WW8Num34z0"/>
    <w:rsid w:val="00700CF0"/>
    <w:rPr>
      <w:rFonts w:ascii="Symbol" w:hAnsi="Symbol" w:cs="Symbol"/>
      <w:b/>
    </w:rPr>
  </w:style>
  <w:style w:type="character" w:customStyle="1" w:styleId="WW8Num34z1">
    <w:name w:val="WW8Num34z1"/>
    <w:rsid w:val="00700CF0"/>
    <w:rPr>
      <w:rFonts w:ascii="Courier New" w:hAnsi="Courier New" w:cs="Courier New"/>
    </w:rPr>
  </w:style>
  <w:style w:type="character" w:customStyle="1" w:styleId="WW8Num34z2">
    <w:name w:val="WW8Num34z2"/>
    <w:rsid w:val="00700CF0"/>
    <w:rPr>
      <w:rFonts w:ascii="Wingdings" w:hAnsi="Wingdings" w:cs="Wingdings"/>
    </w:rPr>
  </w:style>
  <w:style w:type="character" w:customStyle="1" w:styleId="WW8Num34z3">
    <w:name w:val="WW8Num34z3"/>
    <w:rsid w:val="00700CF0"/>
  </w:style>
  <w:style w:type="character" w:customStyle="1" w:styleId="WW8Num34z4">
    <w:name w:val="WW8Num34z4"/>
    <w:rsid w:val="00700CF0"/>
  </w:style>
  <w:style w:type="character" w:customStyle="1" w:styleId="WW8Num34z5">
    <w:name w:val="WW8Num34z5"/>
    <w:rsid w:val="00700CF0"/>
  </w:style>
  <w:style w:type="character" w:customStyle="1" w:styleId="WW8Num34z6">
    <w:name w:val="WW8Num34z6"/>
    <w:rsid w:val="00700CF0"/>
  </w:style>
  <w:style w:type="character" w:customStyle="1" w:styleId="WW8Num34z7">
    <w:name w:val="WW8Num34z7"/>
    <w:rsid w:val="00700CF0"/>
  </w:style>
  <w:style w:type="character" w:customStyle="1" w:styleId="WW8Num34z8">
    <w:name w:val="WW8Num34z8"/>
    <w:rsid w:val="00700CF0"/>
  </w:style>
  <w:style w:type="character" w:customStyle="1" w:styleId="WW8Num35z0">
    <w:name w:val="WW8Num35z0"/>
    <w:rsid w:val="00700CF0"/>
    <w:rPr>
      <w:b/>
    </w:rPr>
  </w:style>
  <w:style w:type="character" w:customStyle="1" w:styleId="WW8Num35z1">
    <w:name w:val="WW8Num35z1"/>
    <w:rsid w:val="00700CF0"/>
  </w:style>
  <w:style w:type="character" w:customStyle="1" w:styleId="WW8Num35z2">
    <w:name w:val="WW8Num35z2"/>
    <w:rsid w:val="00700CF0"/>
  </w:style>
  <w:style w:type="character" w:customStyle="1" w:styleId="WW8Num35z3">
    <w:name w:val="WW8Num35z3"/>
    <w:rsid w:val="00700CF0"/>
  </w:style>
  <w:style w:type="character" w:customStyle="1" w:styleId="WW8Num35z4">
    <w:name w:val="WW8Num35z4"/>
    <w:rsid w:val="00700CF0"/>
  </w:style>
  <w:style w:type="character" w:customStyle="1" w:styleId="WW8Num35z5">
    <w:name w:val="WW8Num35z5"/>
    <w:rsid w:val="00700CF0"/>
  </w:style>
  <w:style w:type="character" w:customStyle="1" w:styleId="WW8Num35z6">
    <w:name w:val="WW8Num35z6"/>
    <w:rsid w:val="00700CF0"/>
  </w:style>
  <w:style w:type="character" w:customStyle="1" w:styleId="WW8Num35z7">
    <w:name w:val="WW8Num35z7"/>
    <w:rsid w:val="00700CF0"/>
  </w:style>
  <w:style w:type="character" w:customStyle="1" w:styleId="WW8Num35z8">
    <w:name w:val="WW8Num35z8"/>
    <w:rsid w:val="00700CF0"/>
  </w:style>
  <w:style w:type="character" w:customStyle="1" w:styleId="WW8Num36z0">
    <w:name w:val="WW8Num36z0"/>
    <w:rsid w:val="00700CF0"/>
    <w:rPr>
      <w:rFonts w:ascii="Symbol" w:eastAsia="Georgia" w:hAnsi="Symbol" w:cs="Symbol"/>
      <w:b/>
      <w:szCs w:val="22"/>
    </w:rPr>
  </w:style>
  <w:style w:type="character" w:customStyle="1" w:styleId="WW8Num36z1">
    <w:name w:val="WW8Num36z1"/>
    <w:rsid w:val="00700CF0"/>
    <w:rPr>
      <w:rFonts w:ascii="Courier New" w:hAnsi="Courier New" w:cs="Courier New"/>
    </w:rPr>
  </w:style>
  <w:style w:type="character" w:customStyle="1" w:styleId="WW8Num36z2">
    <w:name w:val="WW8Num36z2"/>
    <w:rsid w:val="00700CF0"/>
    <w:rPr>
      <w:rFonts w:ascii="Wingdings" w:hAnsi="Wingdings" w:cs="Wingdings"/>
    </w:rPr>
  </w:style>
  <w:style w:type="character" w:customStyle="1" w:styleId="WW8Num36z3">
    <w:name w:val="WW8Num36z3"/>
    <w:rsid w:val="00700CF0"/>
  </w:style>
  <w:style w:type="character" w:customStyle="1" w:styleId="WW8Num36z4">
    <w:name w:val="WW8Num36z4"/>
    <w:rsid w:val="00700CF0"/>
  </w:style>
  <w:style w:type="character" w:customStyle="1" w:styleId="WW8Num36z5">
    <w:name w:val="WW8Num36z5"/>
    <w:rsid w:val="00700CF0"/>
  </w:style>
  <w:style w:type="character" w:customStyle="1" w:styleId="WW8Num36z6">
    <w:name w:val="WW8Num36z6"/>
    <w:rsid w:val="00700CF0"/>
  </w:style>
  <w:style w:type="character" w:customStyle="1" w:styleId="WW8Num36z7">
    <w:name w:val="WW8Num36z7"/>
    <w:rsid w:val="00700CF0"/>
  </w:style>
  <w:style w:type="character" w:customStyle="1" w:styleId="WW8Num36z8">
    <w:name w:val="WW8Num36z8"/>
    <w:rsid w:val="00700CF0"/>
  </w:style>
  <w:style w:type="character" w:customStyle="1" w:styleId="WW8Num37z0">
    <w:name w:val="WW8Num37z0"/>
    <w:rsid w:val="00700CF0"/>
    <w:rPr>
      <w:rFonts w:cs="Calibri"/>
    </w:rPr>
  </w:style>
  <w:style w:type="character" w:customStyle="1" w:styleId="WW8Num37z1">
    <w:name w:val="WW8Num37z1"/>
    <w:rsid w:val="00700CF0"/>
  </w:style>
  <w:style w:type="character" w:customStyle="1" w:styleId="WW8Num37z2">
    <w:name w:val="WW8Num37z2"/>
    <w:rsid w:val="00700CF0"/>
  </w:style>
  <w:style w:type="character" w:customStyle="1" w:styleId="WW8Num37z3">
    <w:name w:val="WW8Num37z3"/>
    <w:rsid w:val="00700CF0"/>
  </w:style>
  <w:style w:type="character" w:customStyle="1" w:styleId="WW8Num37z4">
    <w:name w:val="WW8Num37z4"/>
    <w:rsid w:val="00700CF0"/>
  </w:style>
  <w:style w:type="character" w:customStyle="1" w:styleId="WW8Num37z5">
    <w:name w:val="WW8Num37z5"/>
    <w:rsid w:val="00700CF0"/>
  </w:style>
  <w:style w:type="character" w:customStyle="1" w:styleId="WW8Num37z6">
    <w:name w:val="WW8Num37z6"/>
    <w:rsid w:val="00700CF0"/>
  </w:style>
  <w:style w:type="character" w:customStyle="1" w:styleId="WW8Num37z7">
    <w:name w:val="WW8Num37z7"/>
    <w:rsid w:val="00700CF0"/>
  </w:style>
  <w:style w:type="character" w:customStyle="1" w:styleId="WW8Num37z8">
    <w:name w:val="WW8Num37z8"/>
    <w:rsid w:val="00700CF0"/>
  </w:style>
  <w:style w:type="character" w:customStyle="1" w:styleId="WW8Num38z0">
    <w:name w:val="WW8Num38z0"/>
    <w:rsid w:val="00700CF0"/>
  </w:style>
  <w:style w:type="character" w:customStyle="1" w:styleId="WW8Num38z1">
    <w:name w:val="WW8Num38z1"/>
    <w:rsid w:val="00700CF0"/>
  </w:style>
  <w:style w:type="character" w:customStyle="1" w:styleId="WW8Num38z2">
    <w:name w:val="WW8Num38z2"/>
    <w:rsid w:val="00700CF0"/>
  </w:style>
  <w:style w:type="character" w:customStyle="1" w:styleId="WW8Num39z0">
    <w:name w:val="WW8Num39z0"/>
    <w:rsid w:val="00700CF0"/>
  </w:style>
  <w:style w:type="character" w:customStyle="1" w:styleId="WW8Num39z1">
    <w:name w:val="WW8Num39z1"/>
    <w:rsid w:val="00700CF0"/>
  </w:style>
  <w:style w:type="character" w:customStyle="1" w:styleId="WW8Num39z2">
    <w:name w:val="WW8Num39z2"/>
    <w:rsid w:val="00700CF0"/>
  </w:style>
  <w:style w:type="character" w:customStyle="1" w:styleId="WW8Num39z3">
    <w:name w:val="WW8Num39z3"/>
    <w:rsid w:val="00700CF0"/>
  </w:style>
  <w:style w:type="character" w:customStyle="1" w:styleId="WW8Num39z4">
    <w:name w:val="WW8Num39z4"/>
    <w:rsid w:val="00700CF0"/>
  </w:style>
  <w:style w:type="character" w:customStyle="1" w:styleId="WW8Num39z5">
    <w:name w:val="WW8Num39z5"/>
    <w:rsid w:val="00700CF0"/>
  </w:style>
  <w:style w:type="character" w:customStyle="1" w:styleId="WW8Num39z6">
    <w:name w:val="WW8Num39z6"/>
    <w:rsid w:val="00700CF0"/>
  </w:style>
  <w:style w:type="character" w:customStyle="1" w:styleId="WW8Num39z7">
    <w:name w:val="WW8Num39z7"/>
    <w:rsid w:val="00700CF0"/>
  </w:style>
  <w:style w:type="character" w:customStyle="1" w:styleId="WW8Num39z8">
    <w:name w:val="WW8Num39z8"/>
    <w:rsid w:val="00700CF0"/>
  </w:style>
  <w:style w:type="character" w:customStyle="1" w:styleId="WW8Num40z0">
    <w:name w:val="WW8Num40z0"/>
    <w:rsid w:val="00700CF0"/>
  </w:style>
  <w:style w:type="character" w:customStyle="1" w:styleId="WW8Num40z1">
    <w:name w:val="WW8Num40z1"/>
    <w:rsid w:val="00700CF0"/>
  </w:style>
  <w:style w:type="character" w:customStyle="1" w:styleId="WW8Num40z2">
    <w:name w:val="WW8Num40z2"/>
    <w:rsid w:val="00700CF0"/>
  </w:style>
  <w:style w:type="character" w:customStyle="1" w:styleId="WW8Num41z0">
    <w:name w:val="WW8Num41z0"/>
    <w:rsid w:val="00700CF0"/>
    <w:rPr>
      <w:rFonts w:ascii="Calibri" w:hAnsi="Calibri" w:cs="Calibri"/>
      <w:b/>
    </w:rPr>
  </w:style>
  <w:style w:type="character" w:customStyle="1" w:styleId="WW8Num41z1">
    <w:name w:val="WW8Num41z1"/>
    <w:rsid w:val="00700CF0"/>
  </w:style>
  <w:style w:type="character" w:customStyle="1" w:styleId="WW8Num41z2">
    <w:name w:val="WW8Num41z2"/>
    <w:rsid w:val="00700CF0"/>
  </w:style>
  <w:style w:type="character" w:customStyle="1" w:styleId="WW8Num42z0">
    <w:name w:val="WW8Num42z0"/>
    <w:rsid w:val="00700CF0"/>
    <w:rPr>
      <w:rFonts w:cs="Calibri"/>
      <w:sz w:val="22"/>
    </w:rPr>
  </w:style>
  <w:style w:type="character" w:customStyle="1" w:styleId="WW8Num42z1">
    <w:name w:val="WW8Num42z1"/>
    <w:rsid w:val="00700CF0"/>
  </w:style>
  <w:style w:type="character" w:customStyle="1" w:styleId="WW8Num42z3">
    <w:name w:val="WW8Num42z3"/>
    <w:rsid w:val="00700CF0"/>
  </w:style>
  <w:style w:type="character" w:customStyle="1" w:styleId="WW8Num43z0">
    <w:name w:val="WW8Num43z0"/>
    <w:rsid w:val="00700CF0"/>
    <w:rPr>
      <w:rFonts w:ascii="Symbol" w:hAnsi="Symbol" w:cs="Symbol"/>
      <w:b/>
    </w:rPr>
  </w:style>
  <w:style w:type="character" w:customStyle="1" w:styleId="WW8Num43z1">
    <w:name w:val="WW8Num43z1"/>
    <w:rsid w:val="00700CF0"/>
    <w:rPr>
      <w:rFonts w:ascii="Courier New" w:hAnsi="Courier New" w:cs="Courier New"/>
    </w:rPr>
  </w:style>
  <w:style w:type="character" w:customStyle="1" w:styleId="WW8Num43z2">
    <w:name w:val="WW8Num43z2"/>
    <w:rsid w:val="00700CF0"/>
    <w:rPr>
      <w:rFonts w:ascii="Wingdings" w:hAnsi="Wingdings" w:cs="Wingdings"/>
    </w:rPr>
  </w:style>
  <w:style w:type="character" w:customStyle="1" w:styleId="WW8Num43z3">
    <w:name w:val="WW8Num43z3"/>
    <w:rsid w:val="00700CF0"/>
  </w:style>
  <w:style w:type="character" w:customStyle="1" w:styleId="WW8Num43z4">
    <w:name w:val="WW8Num43z4"/>
    <w:rsid w:val="00700CF0"/>
  </w:style>
  <w:style w:type="character" w:customStyle="1" w:styleId="WW8Num43z5">
    <w:name w:val="WW8Num43z5"/>
    <w:rsid w:val="00700CF0"/>
  </w:style>
  <w:style w:type="character" w:customStyle="1" w:styleId="WW8Num43z6">
    <w:name w:val="WW8Num43z6"/>
    <w:rsid w:val="00700CF0"/>
  </w:style>
  <w:style w:type="character" w:customStyle="1" w:styleId="WW8Num43z7">
    <w:name w:val="WW8Num43z7"/>
    <w:rsid w:val="00700CF0"/>
  </w:style>
  <w:style w:type="character" w:customStyle="1" w:styleId="WW8Num43z8">
    <w:name w:val="WW8Num43z8"/>
    <w:rsid w:val="00700CF0"/>
  </w:style>
  <w:style w:type="character" w:customStyle="1" w:styleId="WW8Num44z0">
    <w:name w:val="WW8Num44z0"/>
    <w:rsid w:val="00700CF0"/>
    <w:rPr>
      <w:rFonts w:cs="Calibri"/>
    </w:rPr>
  </w:style>
  <w:style w:type="character" w:customStyle="1" w:styleId="WW8Num45z0">
    <w:name w:val="WW8Num45z0"/>
    <w:rsid w:val="00700CF0"/>
    <w:rPr>
      <w:rFonts w:ascii="Symbol" w:hAnsi="Symbol" w:cs="Symbol"/>
      <w:sz w:val="20"/>
    </w:rPr>
  </w:style>
  <w:style w:type="character" w:customStyle="1" w:styleId="WW8Num45z1">
    <w:name w:val="WW8Num45z1"/>
    <w:rsid w:val="00700CF0"/>
    <w:rPr>
      <w:rFonts w:ascii="Courier New" w:hAnsi="Courier New" w:cs="Courier New"/>
      <w:sz w:val="20"/>
    </w:rPr>
  </w:style>
  <w:style w:type="character" w:customStyle="1" w:styleId="WW8Num45z2">
    <w:name w:val="WW8Num45z2"/>
    <w:rsid w:val="00700CF0"/>
    <w:rPr>
      <w:rFonts w:ascii="Wingdings" w:hAnsi="Wingdings" w:cs="Wingdings"/>
      <w:sz w:val="20"/>
    </w:rPr>
  </w:style>
  <w:style w:type="character" w:customStyle="1" w:styleId="WW8Num45z3">
    <w:name w:val="WW8Num45z3"/>
    <w:rsid w:val="00700CF0"/>
  </w:style>
  <w:style w:type="character" w:customStyle="1" w:styleId="WW8Num45z4">
    <w:name w:val="WW8Num45z4"/>
    <w:rsid w:val="00700CF0"/>
  </w:style>
  <w:style w:type="character" w:customStyle="1" w:styleId="WW8Num45z5">
    <w:name w:val="WW8Num45z5"/>
    <w:rsid w:val="00700CF0"/>
  </w:style>
  <w:style w:type="character" w:customStyle="1" w:styleId="WW8Num45z6">
    <w:name w:val="WW8Num45z6"/>
    <w:rsid w:val="00700CF0"/>
  </w:style>
  <w:style w:type="character" w:customStyle="1" w:styleId="WW8Num45z7">
    <w:name w:val="WW8Num45z7"/>
    <w:rsid w:val="00700CF0"/>
  </w:style>
  <w:style w:type="character" w:customStyle="1" w:styleId="WW8Num45z8">
    <w:name w:val="WW8Num45z8"/>
    <w:rsid w:val="00700CF0"/>
  </w:style>
  <w:style w:type="character" w:customStyle="1" w:styleId="WW8Num46z0">
    <w:name w:val="WW8Num46z0"/>
    <w:rsid w:val="00700CF0"/>
    <w:rPr>
      <w:rFonts w:ascii="Symbol" w:hAnsi="Symbol" w:cs="Symbol"/>
      <w:b/>
    </w:rPr>
  </w:style>
  <w:style w:type="character" w:customStyle="1" w:styleId="WW8Num46z1">
    <w:name w:val="WW8Num46z1"/>
    <w:rsid w:val="00700CF0"/>
    <w:rPr>
      <w:rFonts w:ascii="Courier New" w:hAnsi="Courier New" w:cs="Courier New"/>
    </w:rPr>
  </w:style>
  <w:style w:type="character" w:customStyle="1" w:styleId="WW8Num46z2">
    <w:name w:val="WW8Num46z2"/>
    <w:rsid w:val="00700CF0"/>
    <w:rPr>
      <w:rFonts w:ascii="Wingdings" w:hAnsi="Wingdings" w:cs="Wingdings"/>
    </w:rPr>
  </w:style>
  <w:style w:type="character" w:customStyle="1" w:styleId="WW8Num47z0">
    <w:name w:val="WW8Num47z0"/>
    <w:rsid w:val="00700CF0"/>
    <w:rPr>
      <w:rFonts w:ascii="Symbol" w:hAnsi="Symbol" w:cs="Symbol"/>
      <w:b/>
    </w:rPr>
  </w:style>
  <w:style w:type="character" w:customStyle="1" w:styleId="WW8Num47z1">
    <w:name w:val="WW8Num47z1"/>
    <w:rsid w:val="00700CF0"/>
    <w:rPr>
      <w:rFonts w:ascii="Courier New" w:hAnsi="Courier New" w:cs="Courier New"/>
    </w:rPr>
  </w:style>
  <w:style w:type="character" w:customStyle="1" w:styleId="WW8Num47z2">
    <w:name w:val="WW8Num47z2"/>
    <w:rsid w:val="00700CF0"/>
    <w:rPr>
      <w:rFonts w:ascii="Wingdings" w:hAnsi="Wingdings" w:cs="Wingdings"/>
    </w:rPr>
  </w:style>
  <w:style w:type="character" w:customStyle="1" w:styleId="WW8Num48z0">
    <w:name w:val="WW8Num48z0"/>
    <w:rsid w:val="00700CF0"/>
    <w:rPr>
      <w:rFonts w:ascii="Wingdings" w:hAnsi="Wingdings" w:cs="Wingdings"/>
    </w:rPr>
  </w:style>
  <w:style w:type="character" w:customStyle="1" w:styleId="WW8Num48z1">
    <w:name w:val="WW8Num48z1"/>
    <w:rsid w:val="00700CF0"/>
    <w:rPr>
      <w:rFonts w:ascii="Courier New" w:hAnsi="Courier New" w:cs="Courier New"/>
    </w:rPr>
  </w:style>
  <w:style w:type="character" w:customStyle="1" w:styleId="WW8Num48z2">
    <w:name w:val="WW8Num48z2"/>
    <w:rsid w:val="00700CF0"/>
    <w:rPr>
      <w:rFonts w:ascii="Wingdings" w:hAnsi="Wingdings" w:cs="Wingdings"/>
    </w:rPr>
  </w:style>
  <w:style w:type="character" w:customStyle="1" w:styleId="WW8Num49z0">
    <w:name w:val="WW8Num49z0"/>
    <w:rsid w:val="00700CF0"/>
    <w:rPr>
      <w:rFonts w:ascii="Calibri" w:hAnsi="Calibri" w:cs="Calibri"/>
    </w:rPr>
  </w:style>
  <w:style w:type="character" w:customStyle="1" w:styleId="WW8Num49z1">
    <w:name w:val="WW8Num49z1"/>
    <w:rsid w:val="00700CF0"/>
  </w:style>
  <w:style w:type="character" w:customStyle="1" w:styleId="WW8Num49z3">
    <w:name w:val="WW8Num49z3"/>
    <w:rsid w:val="00700CF0"/>
  </w:style>
  <w:style w:type="character" w:customStyle="1" w:styleId="WW8Num50z0">
    <w:name w:val="WW8Num50z0"/>
    <w:rsid w:val="00700CF0"/>
    <w:rPr>
      <w:rFonts w:ascii="Symbol" w:hAnsi="Symbol" w:cs="Symbol"/>
    </w:rPr>
  </w:style>
  <w:style w:type="character" w:customStyle="1" w:styleId="WW8Num50z1">
    <w:name w:val="WW8Num50z1"/>
    <w:rsid w:val="00700CF0"/>
    <w:rPr>
      <w:rFonts w:ascii="Courier New" w:hAnsi="Courier New" w:cs="Courier New"/>
    </w:rPr>
  </w:style>
  <w:style w:type="character" w:customStyle="1" w:styleId="WW8Num50z2">
    <w:name w:val="WW8Num50z2"/>
    <w:rsid w:val="00700CF0"/>
    <w:rPr>
      <w:rFonts w:ascii="Wingdings" w:hAnsi="Wingdings" w:cs="Wingdings"/>
    </w:rPr>
  </w:style>
  <w:style w:type="character" w:customStyle="1" w:styleId="WW8Num50z3">
    <w:name w:val="WW8Num50z3"/>
    <w:rsid w:val="00700CF0"/>
  </w:style>
  <w:style w:type="character" w:customStyle="1" w:styleId="WW8Num50z4">
    <w:name w:val="WW8Num50z4"/>
    <w:rsid w:val="00700CF0"/>
  </w:style>
  <w:style w:type="character" w:customStyle="1" w:styleId="WW8Num50z5">
    <w:name w:val="WW8Num50z5"/>
    <w:rsid w:val="00700CF0"/>
  </w:style>
  <w:style w:type="character" w:customStyle="1" w:styleId="WW8Num50z6">
    <w:name w:val="WW8Num50z6"/>
    <w:rsid w:val="00700CF0"/>
  </w:style>
  <w:style w:type="character" w:customStyle="1" w:styleId="WW8Num50z7">
    <w:name w:val="WW8Num50z7"/>
    <w:rsid w:val="00700CF0"/>
  </w:style>
  <w:style w:type="character" w:customStyle="1" w:styleId="WW8Num50z8">
    <w:name w:val="WW8Num50z8"/>
    <w:rsid w:val="00700CF0"/>
  </w:style>
  <w:style w:type="character" w:customStyle="1" w:styleId="WW8Num51z0">
    <w:name w:val="WW8Num51z0"/>
    <w:rsid w:val="00700CF0"/>
    <w:rPr>
      <w:rFonts w:ascii="Calibri" w:hAnsi="Calibri" w:cs="Calibri"/>
      <w:b/>
      <w:vanish w:val="0"/>
    </w:rPr>
  </w:style>
  <w:style w:type="character" w:customStyle="1" w:styleId="WW8Num51z1">
    <w:name w:val="WW8Num51z1"/>
    <w:rsid w:val="00700CF0"/>
  </w:style>
  <w:style w:type="character" w:customStyle="1" w:styleId="WW8Num51z2">
    <w:name w:val="WW8Num51z2"/>
    <w:rsid w:val="00700CF0"/>
  </w:style>
  <w:style w:type="character" w:customStyle="1" w:styleId="WW8Num51z3">
    <w:name w:val="WW8Num51z3"/>
    <w:rsid w:val="00700CF0"/>
  </w:style>
  <w:style w:type="character" w:customStyle="1" w:styleId="WW8Num51z4">
    <w:name w:val="WW8Num51z4"/>
    <w:rsid w:val="00700CF0"/>
  </w:style>
  <w:style w:type="character" w:customStyle="1" w:styleId="WW8Num51z5">
    <w:name w:val="WW8Num51z5"/>
    <w:rsid w:val="00700CF0"/>
  </w:style>
  <w:style w:type="character" w:customStyle="1" w:styleId="WW8Num51z6">
    <w:name w:val="WW8Num51z6"/>
    <w:rsid w:val="00700CF0"/>
  </w:style>
  <w:style w:type="character" w:customStyle="1" w:styleId="WW8Num51z7">
    <w:name w:val="WW8Num51z7"/>
    <w:rsid w:val="00700CF0"/>
  </w:style>
  <w:style w:type="character" w:customStyle="1" w:styleId="WW8Num51z8">
    <w:name w:val="WW8Num51z8"/>
    <w:rsid w:val="00700CF0"/>
  </w:style>
  <w:style w:type="character" w:customStyle="1" w:styleId="WW8Num52z0">
    <w:name w:val="WW8Num52z0"/>
    <w:rsid w:val="00700CF0"/>
    <w:rPr>
      <w:rFonts w:ascii="Symbol" w:hAnsi="Symbol" w:cs="Symbol"/>
      <w:b/>
    </w:rPr>
  </w:style>
  <w:style w:type="character" w:customStyle="1" w:styleId="WW8Num53z0">
    <w:name w:val="WW8Num53z0"/>
    <w:rsid w:val="00700CF0"/>
    <w:rPr>
      <w:rFonts w:ascii="Symbol" w:hAnsi="Symbol" w:cs="Symbol"/>
      <w:b/>
    </w:rPr>
  </w:style>
  <w:style w:type="character" w:customStyle="1" w:styleId="WW8Num53z1">
    <w:name w:val="WW8Num53z1"/>
    <w:rsid w:val="00700CF0"/>
    <w:rPr>
      <w:rFonts w:ascii="Courier New" w:hAnsi="Courier New" w:cs="Courier New"/>
    </w:rPr>
  </w:style>
  <w:style w:type="character" w:customStyle="1" w:styleId="WW8Num53z2">
    <w:name w:val="WW8Num53z2"/>
    <w:rsid w:val="00700CF0"/>
    <w:rPr>
      <w:rFonts w:ascii="Wingdings" w:hAnsi="Wingdings" w:cs="Wingdings"/>
    </w:rPr>
  </w:style>
  <w:style w:type="character" w:customStyle="1" w:styleId="WW8Num54z0">
    <w:name w:val="WW8Num54z0"/>
    <w:rsid w:val="00700CF0"/>
    <w:rPr>
      <w:rFonts w:ascii="Symbol" w:hAnsi="Symbol" w:cs="Symbol"/>
      <w:b/>
    </w:rPr>
  </w:style>
  <w:style w:type="character" w:customStyle="1" w:styleId="WW8Num54z1">
    <w:name w:val="WW8Num54z1"/>
    <w:rsid w:val="00700CF0"/>
    <w:rPr>
      <w:rFonts w:ascii="Courier New" w:hAnsi="Courier New" w:cs="Courier New"/>
    </w:rPr>
  </w:style>
  <w:style w:type="character" w:customStyle="1" w:styleId="WW8Num54z3">
    <w:name w:val="WW8Num54z3"/>
    <w:rsid w:val="00700CF0"/>
  </w:style>
  <w:style w:type="character" w:customStyle="1" w:styleId="WW8Num55z0">
    <w:name w:val="WW8Num55z0"/>
    <w:rsid w:val="00700CF0"/>
    <w:rPr>
      <w:rFonts w:cs="Calibri"/>
    </w:rPr>
  </w:style>
  <w:style w:type="character" w:customStyle="1" w:styleId="WW8Num55z1">
    <w:name w:val="WW8Num55z1"/>
    <w:rsid w:val="00700CF0"/>
    <w:rPr>
      <w:rFonts w:cs="Calibri"/>
    </w:rPr>
  </w:style>
  <w:style w:type="character" w:customStyle="1" w:styleId="WW8Num55z2">
    <w:name w:val="WW8Num55z2"/>
    <w:rsid w:val="00700CF0"/>
  </w:style>
  <w:style w:type="character" w:customStyle="1" w:styleId="WW8Num55z3">
    <w:name w:val="WW8Num55z3"/>
    <w:rsid w:val="00700CF0"/>
  </w:style>
  <w:style w:type="character" w:customStyle="1" w:styleId="WW8Num55z4">
    <w:name w:val="WW8Num55z4"/>
    <w:rsid w:val="00700CF0"/>
  </w:style>
  <w:style w:type="character" w:customStyle="1" w:styleId="WW8Num55z5">
    <w:name w:val="WW8Num55z5"/>
    <w:rsid w:val="00700CF0"/>
  </w:style>
  <w:style w:type="character" w:customStyle="1" w:styleId="WW8Num55z6">
    <w:name w:val="WW8Num55z6"/>
    <w:rsid w:val="00700CF0"/>
  </w:style>
  <w:style w:type="character" w:customStyle="1" w:styleId="WW8Num55z7">
    <w:name w:val="WW8Num55z7"/>
    <w:rsid w:val="00700CF0"/>
  </w:style>
  <w:style w:type="character" w:customStyle="1" w:styleId="WW8Num55z8">
    <w:name w:val="WW8Num55z8"/>
    <w:rsid w:val="00700CF0"/>
  </w:style>
  <w:style w:type="character" w:customStyle="1" w:styleId="WW8Num56z0">
    <w:name w:val="WW8Num56z0"/>
    <w:rsid w:val="00700CF0"/>
    <w:rPr>
      <w:rFonts w:ascii="Symbol" w:hAnsi="Symbol" w:cs="Symbol"/>
      <w:sz w:val="20"/>
    </w:rPr>
  </w:style>
  <w:style w:type="character" w:customStyle="1" w:styleId="WW8Num56z1">
    <w:name w:val="WW8Num56z1"/>
    <w:rsid w:val="00700CF0"/>
    <w:rPr>
      <w:rFonts w:ascii="Courier New" w:hAnsi="Courier New" w:cs="Courier New"/>
      <w:sz w:val="20"/>
    </w:rPr>
  </w:style>
  <w:style w:type="character" w:customStyle="1" w:styleId="WW8Num56z2">
    <w:name w:val="WW8Num56z2"/>
    <w:rsid w:val="00700CF0"/>
    <w:rPr>
      <w:rFonts w:ascii="Wingdings" w:hAnsi="Wingdings" w:cs="Wingdings"/>
      <w:sz w:val="20"/>
    </w:rPr>
  </w:style>
  <w:style w:type="character" w:customStyle="1" w:styleId="WW8Num56z3">
    <w:name w:val="WW8Num56z3"/>
    <w:rsid w:val="00700CF0"/>
  </w:style>
  <w:style w:type="character" w:customStyle="1" w:styleId="WW8Num56z4">
    <w:name w:val="WW8Num56z4"/>
    <w:rsid w:val="00700CF0"/>
  </w:style>
  <w:style w:type="character" w:customStyle="1" w:styleId="WW8Num56z5">
    <w:name w:val="WW8Num56z5"/>
    <w:rsid w:val="00700CF0"/>
  </w:style>
  <w:style w:type="character" w:customStyle="1" w:styleId="WW8Num56z6">
    <w:name w:val="WW8Num56z6"/>
    <w:rsid w:val="00700CF0"/>
  </w:style>
  <w:style w:type="character" w:customStyle="1" w:styleId="WW8Num56z7">
    <w:name w:val="WW8Num56z7"/>
    <w:rsid w:val="00700CF0"/>
  </w:style>
  <w:style w:type="character" w:customStyle="1" w:styleId="WW8Num56z8">
    <w:name w:val="WW8Num56z8"/>
    <w:rsid w:val="00700CF0"/>
  </w:style>
  <w:style w:type="character" w:customStyle="1" w:styleId="WW8Num57z0">
    <w:name w:val="WW8Num57z0"/>
    <w:rsid w:val="00700CF0"/>
    <w:rPr>
      <w:rFonts w:ascii="Wingdings" w:hAnsi="Wingdings" w:cs="Wingdings"/>
    </w:rPr>
  </w:style>
  <w:style w:type="character" w:customStyle="1" w:styleId="WW8Num57z1">
    <w:name w:val="WW8Num57z1"/>
    <w:rsid w:val="00700CF0"/>
    <w:rPr>
      <w:rFonts w:ascii="Courier New" w:hAnsi="Courier New" w:cs="Courier New"/>
    </w:rPr>
  </w:style>
  <w:style w:type="character" w:customStyle="1" w:styleId="WW8Num57z2">
    <w:name w:val="WW8Num57z2"/>
    <w:rsid w:val="00700CF0"/>
    <w:rPr>
      <w:rFonts w:ascii="Wingdings" w:hAnsi="Wingdings" w:cs="Wingdings"/>
    </w:rPr>
  </w:style>
  <w:style w:type="character" w:customStyle="1" w:styleId="WW8Num58z0">
    <w:name w:val="WW8Num58z0"/>
    <w:rsid w:val="00700CF0"/>
    <w:rPr>
      <w:rFonts w:ascii="Calibri" w:eastAsia="Georgia" w:hAnsi="Calibri" w:cs="Calibri"/>
    </w:rPr>
  </w:style>
  <w:style w:type="character" w:customStyle="1" w:styleId="WW8Num58z1">
    <w:name w:val="WW8Num58z1"/>
    <w:rsid w:val="00700CF0"/>
  </w:style>
  <w:style w:type="character" w:customStyle="1" w:styleId="WW8Num58z2">
    <w:name w:val="WW8Num58z2"/>
    <w:rsid w:val="00700CF0"/>
  </w:style>
  <w:style w:type="character" w:customStyle="1" w:styleId="WW8Num59z0">
    <w:name w:val="WW8Num59z0"/>
    <w:rsid w:val="00700CF0"/>
    <w:rPr>
      <w:rFonts w:cs="Calibri"/>
    </w:rPr>
  </w:style>
  <w:style w:type="character" w:customStyle="1" w:styleId="WW8Num59z1">
    <w:name w:val="WW8Num59z1"/>
    <w:rsid w:val="00700CF0"/>
  </w:style>
  <w:style w:type="character" w:customStyle="1" w:styleId="WW8Num59z2">
    <w:name w:val="WW8Num59z2"/>
    <w:rsid w:val="00700CF0"/>
  </w:style>
  <w:style w:type="character" w:customStyle="1" w:styleId="WW8Num59z3">
    <w:name w:val="WW8Num59z3"/>
    <w:rsid w:val="00700CF0"/>
  </w:style>
  <w:style w:type="character" w:customStyle="1" w:styleId="WW8Num59z4">
    <w:name w:val="WW8Num59z4"/>
    <w:rsid w:val="00700CF0"/>
  </w:style>
  <w:style w:type="character" w:customStyle="1" w:styleId="WW8Num59z5">
    <w:name w:val="WW8Num59z5"/>
    <w:rsid w:val="00700CF0"/>
  </w:style>
  <w:style w:type="character" w:customStyle="1" w:styleId="WW8Num59z6">
    <w:name w:val="WW8Num59z6"/>
    <w:rsid w:val="00700CF0"/>
  </w:style>
  <w:style w:type="character" w:customStyle="1" w:styleId="WW8Num59z7">
    <w:name w:val="WW8Num59z7"/>
    <w:rsid w:val="00700CF0"/>
  </w:style>
  <w:style w:type="character" w:customStyle="1" w:styleId="WW8Num59z8">
    <w:name w:val="WW8Num59z8"/>
    <w:rsid w:val="00700CF0"/>
  </w:style>
  <w:style w:type="character" w:customStyle="1" w:styleId="WW8Num60z0">
    <w:name w:val="WW8Num60z0"/>
    <w:rsid w:val="00700CF0"/>
    <w:rPr>
      <w:rFonts w:cs="Calibri"/>
    </w:rPr>
  </w:style>
  <w:style w:type="character" w:customStyle="1" w:styleId="WW8Num60z1">
    <w:name w:val="WW8Num60z1"/>
    <w:rsid w:val="00700CF0"/>
  </w:style>
  <w:style w:type="character" w:customStyle="1" w:styleId="WW8Num60z2">
    <w:name w:val="WW8Num60z2"/>
    <w:rsid w:val="00700CF0"/>
  </w:style>
  <w:style w:type="character" w:customStyle="1" w:styleId="WW8Num60z3">
    <w:name w:val="WW8Num60z3"/>
    <w:rsid w:val="00700CF0"/>
  </w:style>
  <w:style w:type="character" w:customStyle="1" w:styleId="WW8Num60z4">
    <w:name w:val="WW8Num60z4"/>
    <w:rsid w:val="00700CF0"/>
  </w:style>
  <w:style w:type="character" w:customStyle="1" w:styleId="WW8Num60z5">
    <w:name w:val="WW8Num60z5"/>
    <w:rsid w:val="00700CF0"/>
  </w:style>
  <w:style w:type="character" w:customStyle="1" w:styleId="WW8Num60z6">
    <w:name w:val="WW8Num60z6"/>
    <w:rsid w:val="00700CF0"/>
  </w:style>
  <w:style w:type="character" w:customStyle="1" w:styleId="WW8Num60z7">
    <w:name w:val="WW8Num60z7"/>
    <w:rsid w:val="00700CF0"/>
  </w:style>
  <w:style w:type="character" w:customStyle="1" w:styleId="WW8Num60z8">
    <w:name w:val="WW8Num60z8"/>
    <w:rsid w:val="00700CF0"/>
  </w:style>
  <w:style w:type="character" w:customStyle="1" w:styleId="WW8Num61z0">
    <w:name w:val="WW8Num61z0"/>
    <w:rsid w:val="00700CF0"/>
    <w:rPr>
      <w:rFonts w:ascii="Symbol" w:hAnsi="Symbol" w:cs="Symbol"/>
      <w:szCs w:val="22"/>
    </w:rPr>
  </w:style>
  <w:style w:type="character" w:customStyle="1" w:styleId="WW8Num61z1">
    <w:name w:val="WW8Num61z1"/>
    <w:rsid w:val="00700CF0"/>
    <w:rPr>
      <w:rFonts w:ascii="Courier New" w:hAnsi="Courier New" w:cs="Courier New"/>
    </w:rPr>
  </w:style>
  <w:style w:type="character" w:customStyle="1" w:styleId="WW8Num61z2">
    <w:name w:val="WW8Num61z2"/>
    <w:rsid w:val="00700CF0"/>
    <w:rPr>
      <w:rFonts w:ascii="Wingdings" w:hAnsi="Wingdings" w:cs="Wingdings"/>
    </w:rPr>
  </w:style>
  <w:style w:type="character" w:customStyle="1" w:styleId="WW8Num61z3">
    <w:name w:val="WW8Num61z3"/>
    <w:rsid w:val="00700CF0"/>
    <w:rPr>
      <w:rFonts w:ascii="Symbol" w:hAnsi="Symbol" w:cs="Symbol"/>
      <w:b/>
    </w:rPr>
  </w:style>
  <w:style w:type="character" w:customStyle="1" w:styleId="WW8Num61z4">
    <w:name w:val="WW8Num61z4"/>
    <w:rsid w:val="00700CF0"/>
  </w:style>
  <w:style w:type="character" w:customStyle="1" w:styleId="WW8Num61z5">
    <w:name w:val="WW8Num61z5"/>
    <w:rsid w:val="00700CF0"/>
  </w:style>
  <w:style w:type="character" w:customStyle="1" w:styleId="WW8Num61z6">
    <w:name w:val="WW8Num61z6"/>
    <w:rsid w:val="00700CF0"/>
  </w:style>
  <w:style w:type="character" w:customStyle="1" w:styleId="WW8Num61z7">
    <w:name w:val="WW8Num61z7"/>
    <w:rsid w:val="00700CF0"/>
  </w:style>
  <w:style w:type="character" w:customStyle="1" w:styleId="WW8Num61z8">
    <w:name w:val="WW8Num61z8"/>
    <w:rsid w:val="00700CF0"/>
  </w:style>
  <w:style w:type="character" w:customStyle="1" w:styleId="WW8Num62z0">
    <w:name w:val="WW8Num62z0"/>
    <w:rsid w:val="00700CF0"/>
    <w:rPr>
      <w:rFonts w:ascii="Symbol" w:hAnsi="Symbol" w:cs="Symbol"/>
      <w:b/>
    </w:rPr>
  </w:style>
  <w:style w:type="character" w:customStyle="1" w:styleId="WW8Num62z1">
    <w:name w:val="WW8Num62z1"/>
    <w:rsid w:val="00700CF0"/>
    <w:rPr>
      <w:rFonts w:ascii="Courier New" w:hAnsi="Courier New" w:cs="Courier New"/>
    </w:rPr>
  </w:style>
  <w:style w:type="character" w:customStyle="1" w:styleId="WW8Num62z3">
    <w:name w:val="WW8Num62z3"/>
    <w:rsid w:val="00700CF0"/>
    <w:rPr>
      <w:rFonts w:ascii="Symbol" w:hAnsi="Symbol" w:cs="Symbol"/>
      <w:b/>
    </w:rPr>
  </w:style>
  <w:style w:type="character" w:customStyle="1" w:styleId="WW8Num63z0">
    <w:name w:val="WW8Num63z0"/>
    <w:rsid w:val="00700CF0"/>
    <w:rPr>
      <w:rFonts w:ascii="Wingdings" w:hAnsi="Wingdings" w:cs="Wingdings"/>
      <w:sz w:val="18"/>
      <w:szCs w:val="18"/>
    </w:rPr>
  </w:style>
  <w:style w:type="character" w:customStyle="1" w:styleId="WW8Num63z1">
    <w:name w:val="WW8Num63z1"/>
    <w:rsid w:val="00700CF0"/>
    <w:rPr>
      <w:rFonts w:ascii="Courier New" w:hAnsi="Courier New" w:cs="Courier New"/>
    </w:rPr>
  </w:style>
  <w:style w:type="character" w:customStyle="1" w:styleId="WW8Num63z2">
    <w:name w:val="WW8Num63z2"/>
    <w:rsid w:val="00700CF0"/>
    <w:rPr>
      <w:rFonts w:ascii="Wingdings" w:hAnsi="Wingdings" w:cs="Wingdings"/>
    </w:rPr>
  </w:style>
  <w:style w:type="character" w:customStyle="1" w:styleId="WW8Num4z3">
    <w:name w:val="WW8Num4z3"/>
    <w:rsid w:val="00700CF0"/>
  </w:style>
  <w:style w:type="character" w:customStyle="1" w:styleId="WW8Num4z4">
    <w:name w:val="WW8Num4z4"/>
    <w:rsid w:val="00700CF0"/>
  </w:style>
  <w:style w:type="character" w:customStyle="1" w:styleId="WW8Num4z5">
    <w:name w:val="WW8Num4z5"/>
    <w:rsid w:val="00700CF0"/>
  </w:style>
  <w:style w:type="character" w:customStyle="1" w:styleId="WW8Num4z6">
    <w:name w:val="WW8Num4z6"/>
    <w:rsid w:val="00700CF0"/>
  </w:style>
  <w:style w:type="character" w:customStyle="1" w:styleId="WW8Num4z7">
    <w:name w:val="WW8Num4z7"/>
    <w:rsid w:val="00700CF0"/>
  </w:style>
  <w:style w:type="character" w:customStyle="1" w:styleId="WW8Num4z8">
    <w:name w:val="WW8Num4z8"/>
    <w:rsid w:val="00700CF0"/>
  </w:style>
  <w:style w:type="character" w:customStyle="1" w:styleId="WW8Num7z3">
    <w:name w:val="WW8Num7z3"/>
    <w:rsid w:val="00700CF0"/>
  </w:style>
  <w:style w:type="character" w:customStyle="1" w:styleId="WW8Num7z4">
    <w:name w:val="WW8Num7z4"/>
    <w:rsid w:val="00700CF0"/>
  </w:style>
  <w:style w:type="character" w:customStyle="1" w:styleId="WW8Num7z5">
    <w:name w:val="WW8Num7z5"/>
    <w:rsid w:val="00700CF0"/>
  </w:style>
  <w:style w:type="character" w:customStyle="1" w:styleId="WW8Num7z6">
    <w:name w:val="WW8Num7z6"/>
    <w:rsid w:val="00700CF0"/>
  </w:style>
  <w:style w:type="character" w:customStyle="1" w:styleId="WW8Num7z7">
    <w:name w:val="WW8Num7z7"/>
    <w:rsid w:val="00700CF0"/>
  </w:style>
  <w:style w:type="character" w:customStyle="1" w:styleId="WW8Num7z8">
    <w:name w:val="WW8Num7z8"/>
    <w:rsid w:val="00700CF0"/>
  </w:style>
  <w:style w:type="character" w:customStyle="1" w:styleId="WW8Num10z1">
    <w:name w:val="WW8Num10z1"/>
    <w:rsid w:val="00700CF0"/>
    <w:rPr>
      <w:rFonts w:ascii="Courier New" w:hAnsi="Courier New" w:cs="Courier New"/>
    </w:rPr>
  </w:style>
  <w:style w:type="character" w:customStyle="1" w:styleId="WW8Num10z2">
    <w:name w:val="WW8Num10z2"/>
    <w:rsid w:val="00700CF0"/>
  </w:style>
  <w:style w:type="character" w:customStyle="1" w:styleId="WW8Num10z3">
    <w:name w:val="WW8Num10z3"/>
    <w:rsid w:val="00700CF0"/>
    <w:rPr>
      <w:rFonts w:ascii="Symbol" w:hAnsi="Symbol" w:cs="Symbol"/>
    </w:rPr>
  </w:style>
  <w:style w:type="character" w:customStyle="1" w:styleId="WW8Num10z4">
    <w:name w:val="WW8Num10z4"/>
    <w:rsid w:val="00700CF0"/>
  </w:style>
  <w:style w:type="character" w:customStyle="1" w:styleId="WW8Num10z5">
    <w:name w:val="WW8Num10z5"/>
    <w:rsid w:val="00700CF0"/>
  </w:style>
  <w:style w:type="character" w:customStyle="1" w:styleId="WW8Num10z6">
    <w:name w:val="WW8Num10z6"/>
    <w:rsid w:val="00700CF0"/>
  </w:style>
  <w:style w:type="character" w:customStyle="1" w:styleId="WW8Num10z7">
    <w:name w:val="WW8Num10z7"/>
    <w:rsid w:val="00700CF0"/>
  </w:style>
  <w:style w:type="character" w:customStyle="1" w:styleId="WW8Num10z8">
    <w:name w:val="WW8Num10z8"/>
    <w:rsid w:val="00700CF0"/>
  </w:style>
  <w:style w:type="character" w:customStyle="1" w:styleId="WW8Num12z2">
    <w:name w:val="WW8Num12z2"/>
    <w:rsid w:val="00700CF0"/>
  </w:style>
  <w:style w:type="character" w:customStyle="1" w:styleId="WW8Num12z4">
    <w:name w:val="WW8Num12z4"/>
    <w:rsid w:val="00700CF0"/>
  </w:style>
  <w:style w:type="character" w:customStyle="1" w:styleId="WW8Num12z5">
    <w:name w:val="WW8Num12z5"/>
    <w:rsid w:val="00700CF0"/>
  </w:style>
  <w:style w:type="character" w:customStyle="1" w:styleId="WW8Num12z6">
    <w:name w:val="WW8Num12z6"/>
    <w:rsid w:val="00700CF0"/>
  </w:style>
  <w:style w:type="character" w:customStyle="1" w:styleId="WW8Num12z7">
    <w:name w:val="WW8Num12z7"/>
    <w:rsid w:val="00700CF0"/>
  </w:style>
  <w:style w:type="character" w:customStyle="1" w:styleId="WW8Num12z8">
    <w:name w:val="WW8Num12z8"/>
    <w:rsid w:val="00700CF0"/>
  </w:style>
  <w:style w:type="character" w:customStyle="1" w:styleId="WW8Num16z3">
    <w:name w:val="WW8Num16z3"/>
    <w:rsid w:val="00700CF0"/>
  </w:style>
  <w:style w:type="character" w:customStyle="1" w:styleId="WW8Num16z4">
    <w:name w:val="WW8Num16z4"/>
    <w:rsid w:val="00700CF0"/>
  </w:style>
  <w:style w:type="character" w:customStyle="1" w:styleId="WW8Num16z5">
    <w:name w:val="WW8Num16z5"/>
    <w:rsid w:val="00700CF0"/>
  </w:style>
  <w:style w:type="character" w:customStyle="1" w:styleId="WW8Num16z6">
    <w:name w:val="WW8Num16z6"/>
    <w:rsid w:val="00700CF0"/>
  </w:style>
  <w:style w:type="character" w:customStyle="1" w:styleId="WW8Num16z7">
    <w:name w:val="WW8Num16z7"/>
    <w:rsid w:val="00700CF0"/>
  </w:style>
  <w:style w:type="character" w:customStyle="1" w:styleId="WW8Num16z8">
    <w:name w:val="WW8Num16z8"/>
    <w:rsid w:val="00700CF0"/>
  </w:style>
  <w:style w:type="character" w:customStyle="1" w:styleId="WW8Num18z3">
    <w:name w:val="WW8Num18z3"/>
    <w:rsid w:val="00700CF0"/>
  </w:style>
  <w:style w:type="character" w:customStyle="1" w:styleId="WW8Num18z4">
    <w:name w:val="WW8Num18z4"/>
    <w:rsid w:val="00700CF0"/>
  </w:style>
  <w:style w:type="character" w:customStyle="1" w:styleId="WW8Num18z5">
    <w:name w:val="WW8Num18z5"/>
    <w:rsid w:val="00700CF0"/>
  </w:style>
  <w:style w:type="character" w:customStyle="1" w:styleId="WW8Num18z6">
    <w:name w:val="WW8Num18z6"/>
    <w:rsid w:val="00700CF0"/>
  </w:style>
  <w:style w:type="character" w:customStyle="1" w:styleId="WW8Num18z7">
    <w:name w:val="WW8Num18z7"/>
    <w:rsid w:val="00700CF0"/>
  </w:style>
  <w:style w:type="character" w:customStyle="1" w:styleId="WW8Num18z8">
    <w:name w:val="WW8Num18z8"/>
    <w:rsid w:val="00700CF0"/>
  </w:style>
  <w:style w:type="character" w:customStyle="1" w:styleId="WW8Num21z1">
    <w:name w:val="WW8Num21z1"/>
    <w:rsid w:val="00700CF0"/>
  </w:style>
  <w:style w:type="character" w:customStyle="1" w:styleId="WW8Num21z2">
    <w:name w:val="WW8Num21z2"/>
    <w:rsid w:val="00700CF0"/>
  </w:style>
  <w:style w:type="character" w:customStyle="1" w:styleId="WW8Num24z3">
    <w:name w:val="WW8Num24z3"/>
    <w:rsid w:val="00700CF0"/>
  </w:style>
  <w:style w:type="character" w:customStyle="1" w:styleId="WW8Num24z4">
    <w:name w:val="WW8Num24z4"/>
    <w:rsid w:val="00700CF0"/>
  </w:style>
  <w:style w:type="character" w:customStyle="1" w:styleId="WW8Num24z5">
    <w:name w:val="WW8Num24z5"/>
    <w:rsid w:val="00700CF0"/>
  </w:style>
  <w:style w:type="character" w:customStyle="1" w:styleId="WW8Num24z6">
    <w:name w:val="WW8Num24z6"/>
    <w:rsid w:val="00700CF0"/>
  </w:style>
  <w:style w:type="character" w:customStyle="1" w:styleId="WW8Num24z7">
    <w:name w:val="WW8Num24z7"/>
    <w:rsid w:val="00700CF0"/>
  </w:style>
  <w:style w:type="character" w:customStyle="1" w:styleId="WW8Num24z8">
    <w:name w:val="WW8Num24z8"/>
    <w:rsid w:val="00700CF0"/>
  </w:style>
  <w:style w:type="character" w:customStyle="1" w:styleId="WW8Num28z1">
    <w:name w:val="WW8Num28z1"/>
    <w:rsid w:val="00700CF0"/>
  </w:style>
  <w:style w:type="character" w:customStyle="1" w:styleId="WW8Num28z2">
    <w:name w:val="WW8Num28z2"/>
    <w:rsid w:val="00700CF0"/>
  </w:style>
  <w:style w:type="character" w:customStyle="1" w:styleId="WW8Num28z3">
    <w:name w:val="WW8Num28z3"/>
    <w:rsid w:val="00700CF0"/>
  </w:style>
  <w:style w:type="character" w:customStyle="1" w:styleId="WW8Num28z4">
    <w:name w:val="WW8Num28z4"/>
    <w:rsid w:val="00700CF0"/>
  </w:style>
  <w:style w:type="character" w:customStyle="1" w:styleId="WW8Num28z5">
    <w:name w:val="WW8Num28z5"/>
    <w:rsid w:val="00700CF0"/>
  </w:style>
  <w:style w:type="character" w:customStyle="1" w:styleId="WW8Num28z6">
    <w:name w:val="WW8Num28z6"/>
    <w:rsid w:val="00700CF0"/>
  </w:style>
  <w:style w:type="character" w:customStyle="1" w:styleId="WW8Num28z7">
    <w:name w:val="WW8Num28z7"/>
    <w:rsid w:val="00700CF0"/>
  </w:style>
  <w:style w:type="character" w:customStyle="1" w:styleId="WW8Num28z8">
    <w:name w:val="WW8Num28z8"/>
    <w:rsid w:val="00700CF0"/>
  </w:style>
  <w:style w:type="character" w:customStyle="1" w:styleId="WW8Num32z3">
    <w:name w:val="WW8Num32z3"/>
    <w:rsid w:val="00700CF0"/>
  </w:style>
  <w:style w:type="character" w:customStyle="1" w:styleId="WW8Num32z4">
    <w:name w:val="WW8Num32z4"/>
    <w:rsid w:val="00700CF0"/>
  </w:style>
  <w:style w:type="character" w:customStyle="1" w:styleId="WW8Num32z5">
    <w:name w:val="WW8Num32z5"/>
    <w:rsid w:val="00700CF0"/>
  </w:style>
  <w:style w:type="character" w:customStyle="1" w:styleId="WW8Num32z6">
    <w:name w:val="WW8Num32z6"/>
    <w:rsid w:val="00700CF0"/>
  </w:style>
  <w:style w:type="character" w:customStyle="1" w:styleId="WW8Num32z7">
    <w:name w:val="WW8Num32z7"/>
    <w:rsid w:val="00700CF0"/>
  </w:style>
  <w:style w:type="character" w:customStyle="1" w:styleId="WW8Num32z8">
    <w:name w:val="WW8Num32z8"/>
    <w:rsid w:val="00700CF0"/>
  </w:style>
  <w:style w:type="character" w:customStyle="1" w:styleId="WW8Num38z3">
    <w:name w:val="WW8Num38z3"/>
    <w:rsid w:val="00700CF0"/>
  </w:style>
  <w:style w:type="character" w:customStyle="1" w:styleId="WW8Num38z4">
    <w:name w:val="WW8Num38z4"/>
    <w:rsid w:val="00700CF0"/>
  </w:style>
  <w:style w:type="character" w:customStyle="1" w:styleId="WW8Num38z5">
    <w:name w:val="WW8Num38z5"/>
    <w:rsid w:val="00700CF0"/>
  </w:style>
  <w:style w:type="character" w:customStyle="1" w:styleId="WW8Num38z6">
    <w:name w:val="WW8Num38z6"/>
    <w:rsid w:val="00700CF0"/>
  </w:style>
  <w:style w:type="character" w:customStyle="1" w:styleId="WW8Num38z7">
    <w:name w:val="WW8Num38z7"/>
    <w:rsid w:val="00700CF0"/>
  </w:style>
  <w:style w:type="character" w:customStyle="1" w:styleId="WW8Num38z8">
    <w:name w:val="WW8Num38z8"/>
    <w:rsid w:val="00700CF0"/>
  </w:style>
  <w:style w:type="character" w:customStyle="1" w:styleId="WW8Num41z3">
    <w:name w:val="WW8Num41z3"/>
    <w:rsid w:val="00700CF0"/>
  </w:style>
  <w:style w:type="character" w:customStyle="1" w:styleId="WW8Num42z2">
    <w:name w:val="WW8Num42z2"/>
    <w:rsid w:val="00700CF0"/>
  </w:style>
  <w:style w:type="character" w:customStyle="1" w:styleId="WW8Num42z4">
    <w:name w:val="WW8Num42z4"/>
    <w:rsid w:val="00700CF0"/>
  </w:style>
  <w:style w:type="character" w:customStyle="1" w:styleId="WW8Num42z5">
    <w:name w:val="WW8Num42z5"/>
    <w:rsid w:val="00700CF0"/>
  </w:style>
  <w:style w:type="character" w:customStyle="1" w:styleId="WW8Num42z6">
    <w:name w:val="WW8Num42z6"/>
    <w:rsid w:val="00700CF0"/>
  </w:style>
  <w:style w:type="character" w:customStyle="1" w:styleId="WW8Num42z7">
    <w:name w:val="WW8Num42z7"/>
    <w:rsid w:val="00700CF0"/>
  </w:style>
  <w:style w:type="character" w:customStyle="1" w:styleId="WW8Num42z8">
    <w:name w:val="WW8Num42z8"/>
    <w:rsid w:val="00700CF0"/>
  </w:style>
  <w:style w:type="character" w:customStyle="1" w:styleId="WW8Num44z1">
    <w:name w:val="WW8Num44z1"/>
    <w:rsid w:val="00700CF0"/>
  </w:style>
  <w:style w:type="character" w:customStyle="1" w:styleId="WW8Num44z2">
    <w:name w:val="WW8Num44z2"/>
    <w:rsid w:val="00700CF0"/>
  </w:style>
  <w:style w:type="character" w:customStyle="1" w:styleId="WW8Num44z3">
    <w:name w:val="WW8Num44z3"/>
    <w:rsid w:val="00700CF0"/>
  </w:style>
  <w:style w:type="character" w:customStyle="1" w:styleId="WW8Num44z4">
    <w:name w:val="WW8Num44z4"/>
    <w:rsid w:val="00700CF0"/>
  </w:style>
  <w:style w:type="character" w:customStyle="1" w:styleId="WW8Num44z5">
    <w:name w:val="WW8Num44z5"/>
    <w:rsid w:val="00700CF0"/>
  </w:style>
  <w:style w:type="character" w:customStyle="1" w:styleId="WW8Num44z6">
    <w:name w:val="WW8Num44z6"/>
    <w:rsid w:val="00700CF0"/>
  </w:style>
  <w:style w:type="character" w:customStyle="1" w:styleId="WW8Num44z7">
    <w:name w:val="WW8Num44z7"/>
    <w:rsid w:val="00700CF0"/>
  </w:style>
  <w:style w:type="character" w:customStyle="1" w:styleId="WW8Num44z8">
    <w:name w:val="WW8Num44z8"/>
    <w:rsid w:val="00700CF0"/>
  </w:style>
  <w:style w:type="character" w:customStyle="1" w:styleId="WW8Num48z3">
    <w:name w:val="WW8Num48z3"/>
    <w:rsid w:val="00700CF0"/>
    <w:rPr>
      <w:rFonts w:ascii="Symbol" w:hAnsi="Symbol" w:cs="Symbol"/>
      <w:b/>
    </w:rPr>
  </w:style>
  <w:style w:type="character" w:customStyle="1" w:styleId="WW8Num49z2">
    <w:name w:val="WW8Num49z2"/>
    <w:rsid w:val="00700CF0"/>
  </w:style>
  <w:style w:type="character" w:customStyle="1" w:styleId="WW8Num49z4">
    <w:name w:val="WW8Num49z4"/>
    <w:rsid w:val="00700CF0"/>
  </w:style>
  <w:style w:type="character" w:customStyle="1" w:styleId="WW8Num49z5">
    <w:name w:val="WW8Num49z5"/>
    <w:rsid w:val="00700CF0"/>
  </w:style>
  <w:style w:type="character" w:customStyle="1" w:styleId="WW8Num49z6">
    <w:name w:val="WW8Num49z6"/>
    <w:rsid w:val="00700CF0"/>
  </w:style>
  <w:style w:type="character" w:customStyle="1" w:styleId="WW8Num49z7">
    <w:name w:val="WW8Num49z7"/>
    <w:rsid w:val="00700CF0"/>
  </w:style>
  <w:style w:type="character" w:customStyle="1" w:styleId="WW8Num49z8">
    <w:name w:val="WW8Num49z8"/>
    <w:rsid w:val="00700CF0"/>
  </w:style>
  <w:style w:type="character" w:customStyle="1" w:styleId="WW8Num52z1">
    <w:name w:val="WW8Num52z1"/>
    <w:rsid w:val="00700CF0"/>
    <w:rPr>
      <w:rFonts w:ascii="Courier New" w:hAnsi="Courier New" w:cs="Courier New"/>
    </w:rPr>
  </w:style>
  <w:style w:type="character" w:customStyle="1" w:styleId="WW8Num52z2">
    <w:name w:val="WW8Num52z2"/>
    <w:rsid w:val="00700CF0"/>
    <w:rPr>
      <w:rFonts w:ascii="Wingdings" w:hAnsi="Wingdings" w:cs="Wingdings"/>
    </w:rPr>
  </w:style>
  <w:style w:type="character" w:customStyle="1" w:styleId="WW8Num53z3">
    <w:name w:val="WW8Num53z3"/>
    <w:rsid w:val="00700CF0"/>
    <w:rPr>
      <w:rFonts w:ascii="Symbol" w:hAnsi="Symbol" w:cs="Symbol"/>
      <w:b/>
    </w:rPr>
  </w:style>
  <w:style w:type="character" w:customStyle="1" w:styleId="WW8Num54z2">
    <w:name w:val="WW8Num54z2"/>
    <w:rsid w:val="00700CF0"/>
    <w:rPr>
      <w:rFonts w:ascii="Wingdings" w:hAnsi="Wingdings" w:cs="Wingdings"/>
    </w:rPr>
  </w:style>
  <w:style w:type="character" w:customStyle="1" w:styleId="WW8Num54z4">
    <w:name w:val="WW8Num54z4"/>
    <w:rsid w:val="00700CF0"/>
  </w:style>
  <w:style w:type="character" w:customStyle="1" w:styleId="WW8Num54z5">
    <w:name w:val="WW8Num54z5"/>
    <w:rsid w:val="00700CF0"/>
  </w:style>
  <w:style w:type="character" w:customStyle="1" w:styleId="WW8Num54z6">
    <w:name w:val="WW8Num54z6"/>
    <w:rsid w:val="00700CF0"/>
  </w:style>
  <w:style w:type="character" w:customStyle="1" w:styleId="WW8Num54z7">
    <w:name w:val="WW8Num54z7"/>
    <w:rsid w:val="00700CF0"/>
  </w:style>
  <w:style w:type="character" w:customStyle="1" w:styleId="WW8Num54z8">
    <w:name w:val="WW8Num54z8"/>
    <w:rsid w:val="00700CF0"/>
  </w:style>
  <w:style w:type="character" w:customStyle="1" w:styleId="WW8Num58z3">
    <w:name w:val="WW8Num58z3"/>
    <w:rsid w:val="00700CF0"/>
  </w:style>
  <w:style w:type="character" w:customStyle="1" w:styleId="WW8Num58z4">
    <w:name w:val="WW8Num58z4"/>
    <w:rsid w:val="00700CF0"/>
  </w:style>
  <w:style w:type="character" w:customStyle="1" w:styleId="WW8Num58z5">
    <w:name w:val="WW8Num58z5"/>
    <w:rsid w:val="00700CF0"/>
  </w:style>
  <w:style w:type="character" w:customStyle="1" w:styleId="WW8Num58z6">
    <w:name w:val="WW8Num58z6"/>
    <w:rsid w:val="00700CF0"/>
  </w:style>
  <w:style w:type="character" w:customStyle="1" w:styleId="WW8Num58z7">
    <w:name w:val="WW8Num58z7"/>
    <w:rsid w:val="00700CF0"/>
  </w:style>
  <w:style w:type="character" w:customStyle="1" w:styleId="WW8Num58z8">
    <w:name w:val="WW8Num58z8"/>
    <w:rsid w:val="00700CF0"/>
  </w:style>
  <w:style w:type="character" w:customStyle="1" w:styleId="WW8Num62z2">
    <w:name w:val="WW8Num62z2"/>
    <w:rsid w:val="00700CF0"/>
    <w:rPr>
      <w:rFonts w:ascii="Wingdings" w:hAnsi="Wingdings" w:cs="Wingdings"/>
    </w:rPr>
  </w:style>
  <w:style w:type="character" w:customStyle="1" w:styleId="WW8Num3z3">
    <w:name w:val="WW8Num3z3"/>
    <w:rsid w:val="00700CF0"/>
  </w:style>
  <w:style w:type="character" w:customStyle="1" w:styleId="WW8Num3z4">
    <w:name w:val="WW8Num3z4"/>
    <w:rsid w:val="00700CF0"/>
  </w:style>
  <w:style w:type="character" w:customStyle="1" w:styleId="WW8Num3z5">
    <w:name w:val="WW8Num3z5"/>
    <w:rsid w:val="00700CF0"/>
  </w:style>
  <w:style w:type="character" w:customStyle="1" w:styleId="WW8Num3z6">
    <w:name w:val="WW8Num3z6"/>
    <w:rsid w:val="00700CF0"/>
  </w:style>
  <w:style w:type="character" w:customStyle="1" w:styleId="WW8Num3z7">
    <w:name w:val="WW8Num3z7"/>
    <w:rsid w:val="00700CF0"/>
  </w:style>
  <w:style w:type="character" w:customStyle="1" w:styleId="WW8Num3z8">
    <w:name w:val="WW8Num3z8"/>
    <w:rsid w:val="00700CF0"/>
  </w:style>
  <w:style w:type="character" w:customStyle="1" w:styleId="WW8Num21z3">
    <w:name w:val="WW8Num21z3"/>
    <w:rsid w:val="00700CF0"/>
  </w:style>
  <w:style w:type="character" w:customStyle="1" w:styleId="WW8Num21z4">
    <w:name w:val="WW8Num21z4"/>
    <w:rsid w:val="00700CF0"/>
  </w:style>
  <w:style w:type="character" w:customStyle="1" w:styleId="WW8Num21z5">
    <w:name w:val="WW8Num21z5"/>
    <w:rsid w:val="00700CF0"/>
  </w:style>
  <w:style w:type="character" w:customStyle="1" w:styleId="WW8Num21z6">
    <w:name w:val="WW8Num21z6"/>
    <w:rsid w:val="00700CF0"/>
  </w:style>
  <w:style w:type="character" w:customStyle="1" w:styleId="WW8Num21z7">
    <w:name w:val="WW8Num21z7"/>
    <w:rsid w:val="00700CF0"/>
  </w:style>
  <w:style w:type="character" w:customStyle="1" w:styleId="WW8Num21z8">
    <w:name w:val="WW8Num21z8"/>
    <w:rsid w:val="00700CF0"/>
  </w:style>
  <w:style w:type="character" w:customStyle="1" w:styleId="WW8Num23z3">
    <w:name w:val="WW8Num23z3"/>
    <w:rsid w:val="00700CF0"/>
  </w:style>
  <w:style w:type="character" w:customStyle="1" w:styleId="WW8Num23z4">
    <w:name w:val="WW8Num23z4"/>
    <w:rsid w:val="00700CF0"/>
  </w:style>
  <w:style w:type="character" w:customStyle="1" w:styleId="WW8Num23z5">
    <w:name w:val="WW8Num23z5"/>
    <w:rsid w:val="00700CF0"/>
  </w:style>
  <w:style w:type="character" w:customStyle="1" w:styleId="WW8Num23z6">
    <w:name w:val="WW8Num23z6"/>
    <w:rsid w:val="00700CF0"/>
  </w:style>
  <w:style w:type="character" w:customStyle="1" w:styleId="WW8Num23z7">
    <w:name w:val="WW8Num23z7"/>
    <w:rsid w:val="00700CF0"/>
  </w:style>
  <w:style w:type="character" w:customStyle="1" w:styleId="WW8Num23z8">
    <w:name w:val="WW8Num23z8"/>
    <w:rsid w:val="00700CF0"/>
  </w:style>
  <w:style w:type="character" w:customStyle="1" w:styleId="WW8Num30z3">
    <w:name w:val="WW8Num30z3"/>
    <w:rsid w:val="00700CF0"/>
  </w:style>
  <w:style w:type="character" w:customStyle="1" w:styleId="WW8Num30z4">
    <w:name w:val="WW8Num30z4"/>
    <w:rsid w:val="00700CF0"/>
  </w:style>
  <w:style w:type="character" w:customStyle="1" w:styleId="WW8Num30z5">
    <w:name w:val="WW8Num30z5"/>
    <w:rsid w:val="00700CF0"/>
  </w:style>
  <w:style w:type="character" w:customStyle="1" w:styleId="WW8Num30z6">
    <w:name w:val="WW8Num30z6"/>
    <w:rsid w:val="00700CF0"/>
  </w:style>
  <w:style w:type="character" w:customStyle="1" w:styleId="WW8Num30z7">
    <w:name w:val="WW8Num30z7"/>
    <w:rsid w:val="00700CF0"/>
  </w:style>
  <w:style w:type="character" w:customStyle="1" w:styleId="WW8Num30z8">
    <w:name w:val="WW8Num30z8"/>
    <w:rsid w:val="00700CF0"/>
  </w:style>
  <w:style w:type="character" w:customStyle="1" w:styleId="WW8Num40z3">
    <w:name w:val="WW8Num40z3"/>
    <w:rsid w:val="00700CF0"/>
  </w:style>
  <w:style w:type="character" w:customStyle="1" w:styleId="WW8Num40z4">
    <w:name w:val="WW8Num40z4"/>
    <w:rsid w:val="00700CF0"/>
  </w:style>
  <w:style w:type="character" w:customStyle="1" w:styleId="WW8Num40z5">
    <w:name w:val="WW8Num40z5"/>
    <w:rsid w:val="00700CF0"/>
  </w:style>
  <w:style w:type="character" w:customStyle="1" w:styleId="WW8Num40z6">
    <w:name w:val="WW8Num40z6"/>
    <w:rsid w:val="00700CF0"/>
  </w:style>
  <w:style w:type="character" w:customStyle="1" w:styleId="WW8Num40z7">
    <w:name w:val="WW8Num40z7"/>
    <w:rsid w:val="00700CF0"/>
  </w:style>
  <w:style w:type="character" w:customStyle="1" w:styleId="WW8Num40z8">
    <w:name w:val="WW8Num40z8"/>
    <w:rsid w:val="00700CF0"/>
  </w:style>
  <w:style w:type="character" w:customStyle="1" w:styleId="WW8Num41z4">
    <w:name w:val="WW8Num41z4"/>
    <w:rsid w:val="00700CF0"/>
  </w:style>
  <w:style w:type="character" w:customStyle="1" w:styleId="WW8Num41z5">
    <w:name w:val="WW8Num41z5"/>
    <w:rsid w:val="00700CF0"/>
  </w:style>
  <w:style w:type="character" w:customStyle="1" w:styleId="WW8Num41z6">
    <w:name w:val="WW8Num41z6"/>
    <w:rsid w:val="00700CF0"/>
  </w:style>
  <w:style w:type="character" w:customStyle="1" w:styleId="WW8Num41z7">
    <w:name w:val="WW8Num41z7"/>
    <w:rsid w:val="00700CF0"/>
  </w:style>
  <w:style w:type="character" w:customStyle="1" w:styleId="WW8Num41z8">
    <w:name w:val="WW8Num41z8"/>
    <w:rsid w:val="00700CF0"/>
  </w:style>
  <w:style w:type="character" w:customStyle="1" w:styleId="WW8Num57z3">
    <w:name w:val="WW8Num57z3"/>
    <w:rsid w:val="00700CF0"/>
    <w:rPr>
      <w:rFonts w:ascii="Symbol" w:hAnsi="Symbol" w:cs="Symbol"/>
      <w:b/>
    </w:rPr>
  </w:style>
  <w:style w:type="character" w:customStyle="1" w:styleId="WW8Num63z3">
    <w:name w:val="WW8Num63z3"/>
    <w:rsid w:val="00700CF0"/>
    <w:rPr>
      <w:rFonts w:ascii="Symbol" w:hAnsi="Symbol" w:cs="Symbol"/>
      <w:b/>
    </w:rPr>
  </w:style>
  <w:style w:type="character" w:customStyle="1" w:styleId="WW8Num64z0">
    <w:name w:val="WW8Num64z0"/>
    <w:rsid w:val="00700CF0"/>
  </w:style>
  <w:style w:type="character" w:customStyle="1" w:styleId="WW8Num64z1">
    <w:name w:val="WW8Num64z1"/>
    <w:rsid w:val="00700CF0"/>
  </w:style>
  <w:style w:type="character" w:customStyle="1" w:styleId="WW8Num64z2">
    <w:name w:val="WW8Num64z2"/>
    <w:rsid w:val="00700CF0"/>
  </w:style>
  <w:style w:type="character" w:customStyle="1" w:styleId="WW8Num64z3">
    <w:name w:val="WW8Num64z3"/>
    <w:rsid w:val="00700CF0"/>
  </w:style>
  <w:style w:type="character" w:customStyle="1" w:styleId="WW8Num64z4">
    <w:name w:val="WW8Num64z4"/>
    <w:rsid w:val="00700CF0"/>
  </w:style>
  <w:style w:type="character" w:customStyle="1" w:styleId="WW8Num64z5">
    <w:name w:val="WW8Num64z5"/>
    <w:rsid w:val="00700CF0"/>
  </w:style>
  <w:style w:type="character" w:customStyle="1" w:styleId="WW8Num64z6">
    <w:name w:val="WW8Num64z6"/>
    <w:rsid w:val="00700CF0"/>
  </w:style>
  <w:style w:type="character" w:customStyle="1" w:styleId="WW8Num64z7">
    <w:name w:val="WW8Num64z7"/>
    <w:rsid w:val="00700CF0"/>
  </w:style>
  <w:style w:type="character" w:customStyle="1" w:styleId="WW8Num64z8">
    <w:name w:val="WW8Num64z8"/>
    <w:rsid w:val="00700CF0"/>
  </w:style>
  <w:style w:type="character" w:customStyle="1" w:styleId="WW8Num65z0">
    <w:name w:val="WW8Num65z0"/>
    <w:rsid w:val="00700CF0"/>
  </w:style>
  <w:style w:type="character" w:customStyle="1" w:styleId="WW8Num65z1">
    <w:name w:val="WW8Num65z1"/>
    <w:rsid w:val="00700CF0"/>
  </w:style>
  <w:style w:type="character" w:customStyle="1" w:styleId="WW8Num65z2">
    <w:name w:val="WW8Num65z2"/>
    <w:rsid w:val="00700CF0"/>
  </w:style>
  <w:style w:type="character" w:customStyle="1" w:styleId="WW8Num65z3">
    <w:name w:val="WW8Num65z3"/>
    <w:rsid w:val="00700CF0"/>
  </w:style>
  <w:style w:type="character" w:customStyle="1" w:styleId="WW8Num65z4">
    <w:name w:val="WW8Num65z4"/>
    <w:rsid w:val="00700CF0"/>
  </w:style>
  <w:style w:type="character" w:customStyle="1" w:styleId="WW8Num65z5">
    <w:name w:val="WW8Num65z5"/>
    <w:rsid w:val="00700CF0"/>
  </w:style>
  <w:style w:type="character" w:customStyle="1" w:styleId="WW8Num65z6">
    <w:name w:val="WW8Num65z6"/>
    <w:rsid w:val="00700CF0"/>
  </w:style>
  <w:style w:type="character" w:customStyle="1" w:styleId="WW8Num65z7">
    <w:name w:val="WW8Num65z7"/>
    <w:rsid w:val="00700CF0"/>
  </w:style>
  <w:style w:type="character" w:customStyle="1" w:styleId="WW8Num65z8">
    <w:name w:val="WW8Num65z8"/>
    <w:rsid w:val="00700CF0"/>
  </w:style>
  <w:style w:type="character" w:customStyle="1" w:styleId="WW8Num66z0">
    <w:name w:val="WW8Num66z0"/>
    <w:rsid w:val="00700CF0"/>
    <w:rPr>
      <w:rFonts w:ascii="Arial" w:hAnsi="Arial" w:cs="Arial"/>
    </w:rPr>
  </w:style>
  <w:style w:type="character" w:customStyle="1" w:styleId="WW8Num67z0">
    <w:name w:val="WW8Num67z0"/>
    <w:rsid w:val="00700CF0"/>
    <w:rPr>
      <w:rFonts w:ascii="Symbol" w:hAnsi="Symbol" w:cs="Symbol"/>
      <w:b/>
    </w:rPr>
  </w:style>
  <w:style w:type="character" w:customStyle="1" w:styleId="WW8Num67z1">
    <w:name w:val="WW8Num67z1"/>
    <w:rsid w:val="00700CF0"/>
    <w:rPr>
      <w:rFonts w:ascii="Courier New" w:hAnsi="Courier New" w:cs="Courier New"/>
    </w:rPr>
  </w:style>
  <w:style w:type="character" w:customStyle="1" w:styleId="WW8Num67z2">
    <w:name w:val="WW8Num67z2"/>
    <w:rsid w:val="00700CF0"/>
    <w:rPr>
      <w:rFonts w:ascii="Wingdings" w:hAnsi="Wingdings" w:cs="Wingdings"/>
    </w:rPr>
  </w:style>
  <w:style w:type="character" w:customStyle="1" w:styleId="WW8Num68z0">
    <w:name w:val="WW8Num68z0"/>
    <w:rsid w:val="00700CF0"/>
    <w:rPr>
      <w:rFonts w:ascii="Symbol" w:hAnsi="Symbol" w:cs="Symbol"/>
      <w:b/>
    </w:rPr>
  </w:style>
  <w:style w:type="character" w:customStyle="1" w:styleId="WW8Num68z1">
    <w:name w:val="WW8Num68z1"/>
    <w:rsid w:val="00700CF0"/>
    <w:rPr>
      <w:rFonts w:ascii="Courier New" w:hAnsi="Courier New" w:cs="Courier New"/>
    </w:rPr>
  </w:style>
  <w:style w:type="character" w:customStyle="1" w:styleId="WW8Num68z2">
    <w:name w:val="WW8Num68z2"/>
    <w:rsid w:val="00700CF0"/>
    <w:rPr>
      <w:rFonts w:ascii="Wingdings" w:hAnsi="Wingdings" w:cs="Wingdings"/>
    </w:rPr>
  </w:style>
  <w:style w:type="character" w:customStyle="1" w:styleId="WW8Num69z0">
    <w:name w:val="WW8Num69z0"/>
    <w:rsid w:val="00700CF0"/>
    <w:rPr>
      <w:rFonts w:ascii="Wingdings" w:hAnsi="Wingdings" w:cs="Wingdings"/>
    </w:rPr>
  </w:style>
  <w:style w:type="character" w:customStyle="1" w:styleId="WW8Num69z1">
    <w:name w:val="WW8Num69z1"/>
    <w:rsid w:val="00700CF0"/>
    <w:rPr>
      <w:rFonts w:ascii="Courier New" w:hAnsi="Courier New" w:cs="Courier New"/>
    </w:rPr>
  </w:style>
  <w:style w:type="character" w:customStyle="1" w:styleId="WW8Num69z3">
    <w:name w:val="WW8Num69z3"/>
    <w:rsid w:val="00700CF0"/>
    <w:rPr>
      <w:rFonts w:ascii="Symbol" w:hAnsi="Symbol" w:cs="Symbol"/>
    </w:rPr>
  </w:style>
  <w:style w:type="character" w:customStyle="1" w:styleId="WW8Num70z0">
    <w:name w:val="WW8Num70z0"/>
    <w:rsid w:val="00700CF0"/>
    <w:rPr>
      <w:rFonts w:ascii="Calibri" w:eastAsia="Georgia" w:hAnsi="Calibri" w:cs="Calibri"/>
    </w:rPr>
  </w:style>
  <w:style w:type="character" w:customStyle="1" w:styleId="WW8Num70z1">
    <w:name w:val="WW8Num70z1"/>
    <w:rsid w:val="00700CF0"/>
  </w:style>
  <w:style w:type="character" w:customStyle="1" w:styleId="WW8Num70z2">
    <w:name w:val="WW8Num70z2"/>
    <w:rsid w:val="00700CF0"/>
  </w:style>
  <w:style w:type="character" w:customStyle="1" w:styleId="WW8Num70z3">
    <w:name w:val="WW8Num70z3"/>
    <w:rsid w:val="00700CF0"/>
  </w:style>
  <w:style w:type="character" w:customStyle="1" w:styleId="WW8Num70z4">
    <w:name w:val="WW8Num70z4"/>
    <w:rsid w:val="00700CF0"/>
  </w:style>
  <w:style w:type="character" w:customStyle="1" w:styleId="WW8Num70z5">
    <w:name w:val="WW8Num70z5"/>
    <w:rsid w:val="00700CF0"/>
  </w:style>
  <w:style w:type="character" w:customStyle="1" w:styleId="WW8Num70z6">
    <w:name w:val="WW8Num70z6"/>
    <w:rsid w:val="00700CF0"/>
  </w:style>
  <w:style w:type="character" w:customStyle="1" w:styleId="WW8Num70z7">
    <w:name w:val="WW8Num70z7"/>
    <w:rsid w:val="00700CF0"/>
  </w:style>
  <w:style w:type="character" w:customStyle="1" w:styleId="WW8Num70z8">
    <w:name w:val="WW8Num70z8"/>
    <w:rsid w:val="00700CF0"/>
  </w:style>
  <w:style w:type="character" w:customStyle="1" w:styleId="WW8Num71z0">
    <w:name w:val="WW8Num71z0"/>
    <w:rsid w:val="00700CF0"/>
  </w:style>
  <w:style w:type="character" w:customStyle="1" w:styleId="WW8Num71z1">
    <w:name w:val="WW8Num71z1"/>
    <w:rsid w:val="00700CF0"/>
  </w:style>
  <w:style w:type="character" w:customStyle="1" w:styleId="WW8Num71z2">
    <w:name w:val="WW8Num71z2"/>
    <w:rsid w:val="00700CF0"/>
  </w:style>
  <w:style w:type="character" w:customStyle="1" w:styleId="WW8Num71z3">
    <w:name w:val="WW8Num71z3"/>
    <w:rsid w:val="00700CF0"/>
  </w:style>
  <w:style w:type="character" w:customStyle="1" w:styleId="WW8Num71z4">
    <w:name w:val="WW8Num71z4"/>
    <w:rsid w:val="00700CF0"/>
  </w:style>
  <w:style w:type="character" w:customStyle="1" w:styleId="WW8Num71z5">
    <w:name w:val="WW8Num71z5"/>
    <w:rsid w:val="00700CF0"/>
  </w:style>
  <w:style w:type="character" w:customStyle="1" w:styleId="WW8Num71z6">
    <w:name w:val="WW8Num71z6"/>
    <w:rsid w:val="00700CF0"/>
  </w:style>
  <w:style w:type="character" w:customStyle="1" w:styleId="WW8Num71z7">
    <w:name w:val="WW8Num71z7"/>
    <w:rsid w:val="00700CF0"/>
  </w:style>
  <w:style w:type="character" w:customStyle="1" w:styleId="WW8Num71z8">
    <w:name w:val="WW8Num71z8"/>
    <w:rsid w:val="00700CF0"/>
  </w:style>
  <w:style w:type="character" w:customStyle="1" w:styleId="WW8Num72z0">
    <w:name w:val="WW8Num72z0"/>
    <w:rsid w:val="00700CF0"/>
  </w:style>
  <w:style w:type="character" w:customStyle="1" w:styleId="WW8Num72z1">
    <w:name w:val="WW8Num72z1"/>
    <w:rsid w:val="00700CF0"/>
  </w:style>
  <w:style w:type="character" w:customStyle="1" w:styleId="WW8Num72z2">
    <w:name w:val="WW8Num72z2"/>
    <w:rsid w:val="00700CF0"/>
  </w:style>
  <w:style w:type="character" w:customStyle="1" w:styleId="WW8Num72z3">
    <w:name w:val="WW8Num72z3"/>
    <w:rsid w:val="00700CF0"/>
  </w:style>
  <w:style w:type="character" w:customStyle="1" w:styleId="WW8Num72z4">
    <w:name w:val="WW8Num72z4"/>
    <w:rsid w:val="00700CF0"/>
  </w:style>
  <w:style w:type="character" w:customStyle="1" w:styleId="WW8Num72z5">
    <w:name w:val="WW8Num72z5"/>
    <w:rsid w:val="00700CF0"/>
  </w:style>
  <w:style w:type="character" w:customStyle="1" w:styleId="WW8Num72z6">
    <w:name w:val="WW8Num72z6"/>
    <w:rsid w:val="00700CF0"/>
  </w:style>
  <w:style w:type="character" w:customStyle="1" w:styleId="WW8Num72z7">
    <w:name w:val="WW8Num72z7"/>
    <w:rsid w:val="00700CF0"/>
  </w:style>
  <w:style w:type="character" w:customStyle="1" w:styleId="WW8Num72z8">
    <w:name w:val="WW8Num72z8"/>
    <w:rsid w:val="00700CF0"/>
  </w:style>
  <w:style w:type="character" w:customStyle="1" w:styleId="WW8Num73z0">
    <w:name w:val="WW8Num73z0"/>
    <w:rsid w:val="00700CF0"/>
    <w:rPr>
      <w:rFonts w:ascii="Wingdings" w:hAnsi="Wingdings" w:cs="Wingdings"/>
    </w:rPr>
  </w:style>
  <w:style w:type="character" w:customStyle="1" w:styleId="WW8Num73z1">
    <w:name w:val="WW8Num73z1"/>
    <w:rsid w:val="00700CF0"/>
    <w:rPr>
      <w:rFonts w:ascii="Courier New" w:hAnsi="Courier New" w:cs="Courier New"/>
    </w:rPr>
  </w:style>
  <w:style w:type="character" w:customStyle="1" w:styleId="WW8Num73z3">
    <w:name w:val="WW8Num73z3"/>
    <w:rsid w:val="00700CF0"/>
    <w:rPr>
      <w:rFonts w:ascii="Symbol" w:hAnsi="Symbol" w:cs="Symbol"/>
      <w:b/>
    </w:rPr>
  </w:style>
  <w:style w:type="character" w:customStyle="1" w:styleId="WW8Num74z0">
    <w:name w:val="WW8Num74z0"/>
    <w:rsid w:val="00700CF0"/>
    <w:rPr>
      <w:rFonts w:ascii="Symbol" w:hAnsi="Symbol" w:cs="Symbol"/>
      <w:b/>
    </w:rPr>
  </w:style>
  <w:style w:type="character" w:customStyle="1" w:styleId="WW8Num74z1">
    <w:name w:val="WW8Num74z1"/>
    <w:rsid w:val="00700CF0"/>
    <w:rPr>
      <w:rFonts w:ascii="Courier New" w:hAnsi="Courier New" w:cs="Courier New"/>
    </w:rPr>
  </w:style>
  <w:style w:type="character" w:customStyle="1" w:styleId="WW8Num74z2">
    <w:name w:val="WW8Num74z2"/>
    <w:rsid w:val="00700CF0"/>
    <w:rPr>
      <w:rFonts w:ascii="Wingdings" w:hAnsi="Wingdings" w:cs="Wingdings"/>
    </w:rPr>
  </w:style>
  <w:style w:type="character" w:customStyle="1" w:styleId="Fontepargpadro1">
    <w:name w:val="Fonte parág. padrão1"/>
    <w:rsid w:val="00700CF0"/>
  </w:style>
  <w:style w:type="character" w:customStyle="1" w:styleId="Ttulo2Char">
    <w:name w:val="Título 2 Char"/>
    <w:rsid w:val="00700CF0"/>
    <w:rPr>
      <w:rFonts w:ascii="Calibri" w:hAnsi="Calibri" w:cs="Arial"/>
      <w:b/>
      <w:color w:val="00000A"/>
      <w:sz w:val="32"/>
      <w:szCs w:val="36"/>
      <w:lang w:val="pt-BR"/>
    </w:rPr>
  </w:style>
  <w:style w:type="character" w:customStyle="1" w:styleId="Refdecomentrio1">
    <w:name w:val="Ref. de comentário1"/>
    <w:rsid w:val="00700CF0"/>
    <w:rPr>
      <w:sz w:val="16"/>
      <w:szCs w:val="16"/>
    </w:rPr>
  </w:style>
  <w:style w:type="character" w:customStyle="1" w:styleId="TextodecomentrioChar">
    <w:name w:val="Texto de comentário Char"/>
    <w:rsid w:val="00700CF0"/>
    <w:rPr>
      <w:rFonts w:ascii="Cambria" w:hAnsi="Cambria" w:cs="Cambria"/>
      <w:lang w:val="pt-BR"/>
    </w:rPr>
  </w:style>
  <w:style w:type="character" w:customStyle="1" w:styleId="TextodebaloChar">
    <w:name w:val="Texto de balão Char"/>
    <w:rsid w:val="00700CF0"/>
    <w:rPr>
      <w:rFonts w:ascii="Lucida Grande" w:hAnsi="Lucida Grande" w:cs="Lucida Grande"/>
      <w:sz w:val="18"/>
      <w:szCs w:val="18"/>
      <w:lang w:val="pt-BR"/>
    </w:rPr>
  </w:style>
  <w:style w:type="character" w:customStyle="1" w:styleId="Ttulo3Char">
    <w:name w:val="Título 3 Char"/>
    <w:rsid w:val="00700CF0"/>
    <w:rPr>
      <w:rFonts w:ascii="Calibri" w:hAnsi="Calibri" w:cs="Calibri"/>
      <w:b/>
      <w:bCs/>
      <w:sz w:val="24"/>
      <w:szCs w:val="24"/>
      <w:lang w:val="pt-BR"/>
    </w:rPr>
  </w:style>
  <w:style w:type="character" w:customStyle="1" w:styleId="Ttulo4Char">
    <w:name w:val="Título 4 Char"/>
    <w:rsid w:val="00700CF0"/>
    <w:rPr>
      <w:rFonts w:ascii="Calibri" w:hAnsi="Calibri" w:cs="Calibri"/>
      <w:b/>
      <w:bCs/>
      <w:i/>
      <w:iCs/>
      <w:sz w:val="24"/>
      <w:szCs w:val="24"/>
      <w:lang w:val="pt-BR"/>
    </w:rPr>
  </w:style>
  <w:style w:type="character" w:customStyle="1" w:styleId="TextodenotaderodapChar">
    <w:name w:val="Texto de nota de rodapé Char"/>
    <w:rsid w:val="00700CF0"/>
    <w:rPr>
      <w:rFonts w:ascii="Cambria" w:hAnsi="Cambria" w:cs="Cambria"/>
      <w:lang w:val="pt-BR"/>
    </w:rPr>
  </w:style>
  <w:style w:type="character" w:customStyle="1" w:styleId="Caracteresdenotaderodap">
    <w:name w:val="Caracteres de nota de rodapé"/>
    <w:rsid w:val="00700CF0"/>
    <w:rPr>
      <w:vertAlign w:val="superscript"/>
    </w:rPr>
  </w:style>
  <w:style w:type="character" w:customStyle="1" w:styleId="RodapChar">
    <w:name w:val="Rodapé Char"/>
    <w:uiPriority w:val="99"/>
    <w:rsid w:val="00700CF0"/>
    <w:rPr>
      <w:rFonts w:ascii="Cambria" w:hAnsi="Cambria" w:cs="Cambria"/>
      <w:sz w:val="24"/>
      <w:szCs w:val="24"/>
      <w:lang w:val="pt-BR"/>
    </w:rPr>
  </w:style>
  <w:style w:type="character" w:styleId="Nmerodepgina">
    <w:name w:val="page number"/>
    <w:basedOn w:val="Fontepargpadro1"/>
    <w:rsid w:val="00700CF0"/>
  </w:style>
  <w:style w:type="character" w:customStyle="1" w:styleId="normal0020tablechar">
    <w:name w:val="normal_0020table__char"/>
    <w:basedOn w:val="Fontepargpadro1"/>
    <w:rsid w:val="00700CF0"/>
  </w:style>
  <w:style w:type="character" w:customStyle="1" w:styleId="CabealhoChar">
    <w:name w:val="Cabeçalho Char"/>
    <w:rsid w:val="00700CF0"/>
    <w:rPr>
      <w:rFonts w:ascii="Georgia" w:hAnsi="Georgia" w:cs="Arial"/>
      <w:sz w:val="22"/>
      <w:szCs w:val="22"/>
      <w:lang w:val="pt-BR"/>
    </w:rPr>
  </w:style>
  <w:style w:type="character" w:customStyle="1" w:styleId="AssuntodocomentrioChar">
    <w:name w:val="Assunto do comentário Char"/>
    <w:rsid w:val="00700CF0"/>
    <w:rPr>
      <w:rFonts w:ascii="Georgia" w:hAnsi="Georgia" w:cs="Arial"/>
      <w:b/>
      <w:bCs/>
      <w:lang w:val="pt-BR"/>
    </w:rPr>
  </w:style>
  <w:style w:type="character" w:customStyle="1" w:styleId="SubttuloChar">
    <w:name w:val="Subtítulo Char"/>
    <w:rsid w:val="00700CF0"/>
    <w:rPr>
      <w:rFonts w:ascii="Georgia" w:eastAsia="Georgia" w:hAnsi="Georgia" w:cs="Georgia"/>
      <w:i/>
      <w:color w:val="666666"/>
      <w:sz w:val="48"/>
      <w:szCs w:val="22"/>
      <w:lang w:val="pt-BR"/>
    </w:rPr>
  </w:style>
  <w:style w:type="character" w:customStyle="1" w:styleId="Ttulo5Char">
    <w:name w:val="Título 5 Char"/>
    <w:rsid w:val="00700CF0"/>
    <w:rPr>
      <w:rFonts w:eastAsia="Times New Roman"/>
      <w:b/>
      <w:color w:val="000000"/>
      <w:sz w:val="22"/>
      <w:szCs w:val="22"/>
      <w:lang w:val="pt-BR"/>
    </w:rPr>
  </w:style>
  <w:style w:type="character" w:customStyle="1" w:styleId="Ttulo6Char">
    <w:name w:val="Título 6 Char"/>
    <w:rsid w:val="00700CF0"/>
    <w:rPr>
      <w:rFonts w:eastAsia="Times New Roman"/>
      <w:b/>
      <w:color w:val="000000"/>
      <w:szCs w:val="22"/>
      <w:lang w:val="pt-BR"/>
    </w:rPr>
  </w:style>
  <w:style w:type="character" w:customStyle="1" w:styleId="normalchar">
    <w:name w:val="normal__char"/>
    <w:basedOn w:val="Fontepargpadro1"/>
    <w:rsid w:val="00700CF0"/>
  </w:style>
  <w:style w:type="character" w:customStyle="1" w:styleId="st">
    <w:name w:val="st"/>
    <w:basedOn w:val="Fontepargpadro1"/>
    <w:rsid w:val="00700CF0"/>
  </w:style>
  <w:style w:type="character" w:customStyle="1" w:styleId="TtuloChar">
    <w:name w:val="Título Char"/>
    <w:rsid w:val="00700CF0"/>
    <w:rPr>
      <w:rFonts w:eastAsia="Times New Roman"/>
      <w:b/>
      <w:color w:val="000000"/>
      <w:sz w:val="72"/>
      <w:szCs w:val="22"/>
      <w:lang w:val="pt-BR"/>
    </w:rPr>
  </w:style>
  <w:style w:type="character" w:customStyle="1" w:styleId="apple-converted-space">
    <w:name w:val="apple-converted-space"/>
    <w:rsid w:val="00700CF0"/>
  </w:style>
  <w:style w:type="character" w:styleId="Forte">
    <w:name w:val="Strong"/>
    <w:qFormat/>
    <w:rsid w:val="00700CF0"/>
    <w:rPr>
      <w:b/>
      <w:bCs/>
    </w:rPr>
  </w:style>
  <w:style w:type="character" w:customStyle="1" w:styleId="nfase1">
    <w:name w:val="Ênfase1"/>
    <w:rsid w:val="00700CF0"/>
    <w:rPr>
      <w:i/>
      <w:iCs/>
    </w:rPr>
  </w:style>
  <w:style w:type="character" w:styleId="Hyperlink">
    <w:name w:val="Hyperlink"/>
    <w:rsid w:val="00700CF0"/>
    <w:rPr>
      <w:color w:val="0000FF"/>
      <w:u w:val="single"/>
      <w:lang w:val="uz-Cyrl-UZ" w:bidi="uz-Cyrl-UZ"/>
    </w:rPr>
  </w:style>
  <w:style w:type="character" w:customStyle="1" w:styleId="ListLabel1">
    <w:name w:val="ListLabel 1"/>
    <w:rsid w:val="00700CF0"/>
    <w:rPr>
      <w:rFonts w:cs="Courier New"/>
    </w:rPr>
  </w:style>
  <w:style w:type="character" w:customStyle="1" w:styleId="ListLabel2">
    <w:name w:val="ListLabel 2"/>
    <w:rsid w:val="00700CF0"/>
    <w:rPr>
      <w:b/>
    </w:rPr>
  </w:style>
  <w:style w:type="character" w:customStyle="1" w:styleId="ListLabel3">
    <w:name w:val="ListLabel 3"/>
    <w:rsid w:val="00700CF0"/>
    <w:rPr>
      <w:rFonts w:eastAsia="Arial" w:cs="Arial"/>
    </w:rPr>
  </w:style>
  <w:style w:type="character" w:customStyle="1" w:styleId="ListLabel4">
    <w:name w:val="ListLabel 4"/>
    <w:rsid w:val="00700CF0"/>
    <w:rPr>
      <w:u w:val="none"/>
    </w:rPr>
  </w:style>
  <w:style w:type="character" w:customStyle="1" w:styleId="ListLabel5">
    <w:name w:val="ListLabel 5"/>
    <w:rsid w:val="00700CF0"/>
    <w:rPr>
      <w:rFonts w:eastAsia="Cambria" w:cs="Times New Roman"/>
    </w:rPr>
  </w:style>
  <w:style w:type="character" w:customStyle="1" w:styleId="ListLabel6">
    <w:name w:val="ListLabel 6"/>
    <w:rsid w:val="00700CF0"/>
    <w:rPr>
      <w:rFonts w:eastAsia="Calibri" w:cs="Arial"/>
    </w:rPr>
  </w:style>
  <w:style w:type="character" w:customStyle="1" w:styleId="ListLabel7">
    <w:name w:val="ListLabel 7"/>
    <w:rsid w:val="00700CF0"/>
    <w:rPr>
      <w:rFonts w:eastAsia="Georgia"/>
    </w:rPr>
  </w:style>
  <w:style w:type="character" w:customStyle="1" w:styleId="ListLabel8">
    <w:name w:val="ListLabel 8"/>
    <w:rsid w:val="00700CF0"/>
    <w:rPr>
      <w:rFonts w:eastAsia="Georgia"/>
      <w:sz w:val="22"/>
    </w:rPr>
  </w:style>
  <w:style w:type="character" w:styleId="Refdenotaderodap">
    <w:name w:val="footnote reference"/>
    <w:uiPriority w:val="99"/>
    <w:rsid w:val="00700CF0"/>
    <w:rPr>
      <w:vertAlign w:val="superscript"/>
    </w:rPr>
  </w:style>
  <w:style w:type="character" w:customStyle="1" w:styleId="Caracteresdenotadefim">
    <w:name w:val="Caracteres de nota de fim"/>
    <w:rsid w:val="00700CF0"/>
    <w:rPr>
      <w:vertAlign w:val="superscript"/>
    </w:rPr>
  </w:style>
  <w:style w:type="character" w:customStyle="1" w:styleId="ListLabel9">
    <w:name w:val="ListLabel 9"/>
    <w:rsid w:val="00700CF0"/>
    <w:rPr>
      <w:rFonts w:cs="Symbol"/>
      <w:b/>
    </w:rPr>
  </w:style>
  <w:style w:type="character" w:customStyle="1" w:styleId="ListLabel10">
    <w:name w:val="ListLabel 10"/>
    <w:rsid w:val="00700CF0"/>
    <w:rPr>
      <w:rFonts w:cs="Courier New"/>
    </w:rPr>
  </w:style>
  <w:style w:type="character" w:customStyle="1" w:styleId="ListLabel11">
    <w:name w:val="ListLabel 11"/>
    <w:rsid w:val="00700CF0"/>
    <w:rPr>
      <w:rFonts w:cs="Wingdings"/>
    </w:rPr>
  </w:style>
  <w:style w:type="character" w:customStyle="1" w:styleId="ListLabel12">
    <w:name w:val="ListLabel 12"/>
    <w:rsid w:val="00700CF0"/>
    <w:rPr>
      <w:b/>
    </w:rPr>
  </w:style>
  <w:style w:type="character" w:customStyle="1" w:styleId="ListLabel13">
    <w:name w:val="ListLabel 13"/>
    <w:rsid w:val="00700CF0"/>
    <w:rPr>
      <w:rFonts w:cs="Arial"/>
    </w:rPr>
  </w:style>
  <w:style w:type="character" w:customStyle="1" w:styleId="ListLabel14">
    <w:name w:val="ListLabel 14"/>
    <w:rsid w:val="00700CF0"/>
    <w:rPr>
      <w:rFonts w:cs="Wingdings"/>
      <w:u w:val="none"/>
    </w:rPr>
  </w:style>
  <w:style w:type="character" w:customStyle="1" w:styleId="ListLabel15">
    <w:name w:val="ListLabel 15"/>
    <w:rsid w:val="00700CF0"/>
    <w:rPr>
      <w:rFonts w:cs="Wingdings 2"/>
      <w:u w:val="none"/>
    </w:rPr>
  </w:style>
  <w:style w:type="character" w:customStyle="1" w:styleId="ListLabel16">
    <w:name w:val="ListLabel 16"/>
    <w:rsid w:val="00700CF0"/>
    <w:rPr>
      <w:rFonts w:cs="OpenSymbol"/>
      <w:u w:val="none"/>
    </w:rPr>
  </w:style>
  <w:style w:type="character" w:customStyle="1" w:styleId="ListLabel17">
    <w:name w:val="ListLabel 17"/>
    <w:rsid w:val="00700CF0"/>
    <w:rPr>
      <w:sz w:val="22"/>
    </w:rPr>
  </w:style>
  <w:style w:type="character" w:customStyle="1" w:styleId="Vnculodendice">
    <w:name w:val="Vínculo de índice"/>
    <w:rsid w:val="00700CF0"/>
  </w:style>
  <w:style w:type="character" w:customStyle="1" w:styleId="WW-Caracteresdenotaderodap">
    <w:name w:val="WW-Caracteres de nota de rodapé"/>
    <w:rsid w:val="00700CF0"/>
  </w:style>
  <w:style w:type="character" w:customStyle="1" w:styleId="WW-Caracteresdenotadefim">
    <w:name w:val="WW-Caracteres de nota de fim"/>
    <w:rsid w:val="00700CF0"/>
  </w:style>
  <w:style w:type="character" w:customStyle="1" w:styleId="Ttulo1Char1">
    <w:name w:val="Título 1 Char1"/>
    <w:rsid w:val="00700CF0"/>
    <w:rPr>
      <w:rFonts w:ascii="Calibri" w:eastAsia="MS Gothic" w:hAnsi="Calibri" w:cs="Times New Roman"/>
      <w:b/>
      <w:bCs/>
      <w:color w:val="345A8A"/>
      <w:sz w:val="32"/>
      <w:szCs w:val="32"/>
      <w:lang w:val="pt-BR"/>
    </w:rPr>
  </w:style>
  <w:style w:type="character" w:customStyle="1" w:styleId="Hyperlink1">
    <w:name w:val="Hyperlink1"/>
    <w:rsid w:val="00700CF0"/>
    <w:rPr>
      <w:color w:val="0000FF"/>
      <w:u w:val="single"/>
    </w:rPr>
  </w:style>
  <w:style w:type="character" w:styleId="Refdenotadefim">
    <w:name w:val="endnote reference"/>
    <w:rsid w:val="00700CF0"/>
    <w:rPr>
      <w:vertAlign w:val="superscript"/>
    </w:rPr>
  </w:style>
  <w:style w:type="character" w:customStyle="1" w:styleId="Smbolosdenumerao">
    <w:name w:val="Símbolos de numeração"/>
    <w:rsid w:val="00700CF0"/>
  </w:style>
  <w:style w:type="character" w:customStyle="1" w:styleId="Marcas">
    <w:name w:val="Marcas"/>
    <w:rsid w:val="00700CF0"/>
    <w:rPr>
      <w:rFonts w:ascii="OpenSymbol" w:eastAsia="OpenSymbol" w:hAnsi="OpenSymbol" w:cs="OpenSymbol"/>
    </w:rPr>
  </w:style>
  <w:style w:type="paragraph" w:customStyle="1" w:styleId="Ttulo2">
    <w:name w:val="Título2"/>
    <w:basedOn w:val="Normal"/>
    <w:next w:val="Corpodetexto"/>
    <w:rsid w:val="00700CF0"/>
    <w:pPr>
      <w:keepNext/>
      <w:spacing w:before="240"/>
    </w:pPr>
    <w:rPr>
      <w:rFonts w:ascii="Arial" w:eastAsia="Microsoft YaHei" w:hAnsi="Arial" w:cs="Mangal"/>
      <w:sz w:val="28"/>
      <w:szCs w:val="28"/>
    </w:rPr>
  </w:style>
  <w:style w:type="paragraph" w:styleId="Corpodetexto">
    <w:name w:val="Body Text"/>
    <w:basedOn w:val="Normal"/>
    <w:link w:val="CorpodetextoChar"/>
    <w:rsid w:val="00700CF0"/>
    <w:pPr>
      <w:spacing w:before="0" w:after="140" w:line="288" w:lineRule="auto"/>
    </w:pPr>
  </w:style>
  <w:style w:type="character" w:customStyle="1" w:styleId="CorpodetextoChar">
    <w:name w:val="Corpo de texto Char"/>
    <w:basedOn w:val="Fontepargpadro"/>
    <w:link w:val="Corpodetexto"/>
    <w:rsid w:val="00700CF0"/>
    <w:rPr>
      <w:rFonts w:ascii="Georgia" w:eastAsia="SimSun" w:hAnsi="Georgia" w:cs="Arial"/>
      <w:color w:val="00000A"/>
      <w:lang w:eastAsia="ja-JP"/>
    </w:rPr>
  </w:style>
  <w:style w:type="paragraph" w:styleId="Lista">
    <w:name w:val="List"/>
    <w:basedOn w:val="Corpodetexto"/>
    <w:rsid w:val="00700CF0"/>
    <w:rPr>
      <w:rFonts w:cs="Mangal"/>
    </w:rPr>
  </w:style>
  <w:style w:type="paragraph" w:styleId="Legenda">
    <w:name w:val="caption"/>
    <w:basedOn w:val="Normal"/>
    <w:qFormat/>
    <w:rsid w:val="00700CF0"/>
    <w:pPr>
      <w:suppressLineNumbers/>
    </w:pPr>
    <w:rPr>
      <w:rFonts w:cs="Mangal"/>
      <w:i/>
      <w:iCs/>
      <w:sz w:val="24"/>
      <w:szCs w:val="24"/>
    </w:rPr>
  </w:style>
  <w:style w:type="paragraph" w:customStyle="1" w:styleId="ndice">
    <w:name w:val="Índice"/>
    <w:basedOn w:val="Normal"/>
    <w:rsid w:val="00700CF0"/>
    <w:pPr>
      <w:suppressLineNumbers/>
    </w:pPr>
    <w:rPr>
      <w:rFonts w:cs="Mangal"/>
    </w:rPr>
  </w:style>
  <w:style w:type="paragraph" w:customStyle="1" w:styleId="Ttulo11">
    <w:name w:val="Título 11"/>
    <w:basedOn w:val="Normal"/>
    <w:next w:val="Normal"/>
    <w:rsid w:val="00700CF0"/>
    <w:pPr>
      <w:keepNext/>
      <w:spacing w:before="240" w:after="60"/>
    </w:pPr>
    <w:rPr>
      <w:rFonts w:ascii="Arial" w:hAnsi="Arial"/>
      <w:b/>
      <w:sz w:val="36"/>
      <w:szCs w:val="32"/>
    </w:rPr>
  </w:style>
  <w:style w:type="paragraph" w:customStyle="1" w:styleId="Ttulo21">
    <w:name w:val="Título 21"/>
    <w:basedOn w:val="Normal"/>
    <w:next w:val="Normal"/>
    <w:rsid w:val="00700CF0"/>
    <w:pPr>
      <w:keepNext/>
      <w:keepLines/>
      <w:spacing w:after="0"/>
    </w:pPr>
    <w:rPr>
      <w:rFonts w:ascii="Calibri" w:hAnsi="Calibri" w:cs="Calibri"/>
      <w:b/>
      <w:sz w:val="32"/>
      <w:szCs w:val="36"/>
    </w:rPr>
  </w:style>
  <w:style w:type="paragraph" w:customStyle="1" w:styleId="Ttulo31">
    <w:name w:val="Título 31"/>
    <w:basedOn w:val="Normal"/>
    <w:next w:val="Normal"/>
    <w:rsid w:val="00700CF0"/>
    <w:pPr>
      <w:keepNext/>
      <w:keepLines/>
      <w:spacing w:before="200" w:after="0"/>
    </w:pPr>
    <w:rPr>
      <w:rFonts w:ascii="Calibri" w:hAnsi="Calibri" w:cs="Calibri"/>
      <w:b/>
      <w:bCs/>
    </w:rPr>
  </w:style>
  <w:style w:type="paragraph" w:customStyle="1" w:styleId="Ttulo41">
    <w:name w:val="Título 41"/>
    <w:basedOn w:val="Normal"/>
    <w:next w:val="Normal"/>
    <w:rsid w:val="00700CF0"/>
    <w:pPr>
      <w:keepNext/>
      <w:keepLines/>
      <w:spacing w:before="200" w:after="0"/>
    </w:pPr>
    <w:rPr>
      <w:rFonts w:ascii="Calibri" w:hAnsi="Calibri" w:cs="Calibri"/>
      <w:b/>
      <w:bCs/>
      <w:i/>
      <w:iCs/>
    </w:rPr>
  </w:style>
  <w:style w:type="paragraph" w:customStyle="1" w:styleId="Ttulo51">
    <w:name w:val="Título 51"/>
    <w:basedOn w:val="Normal"/>
    <w:next w:val="Normal"/>
    <w:rsid w:val="00700CF0"/>
    <w:pPr>
      <w:widowControl/>
      <w:spacing w:before="220" w:after="40" w:line="240" w:lineRule="auto"/>
      <w:contextualSpacing/>
      <w:jc w:val="left"/>
    </w:pPr>
    <w:rPr>
      <w:rFonts w:ascii="Times New Roman" w:eastAsia="Times New Roman" w:hAnsi="Times New Roman" w:cs="Times New Roman"/>
      <w:b/>
      <w:color w:val="000000"/>
    </w:rPr>
  </w:style>
  <w:style w:type="paragraph" w:customStyle="1" w:styleId="Ttulo61">
    <w:name w:val="Título 61"/>
    <w:basedOn w:val="Normal"/>
    <w:next w:val="Normal"/>
    <w:rsid w:val="00700CF0"/>
    <w:pPr>
      <w:widowControl/>
      <w:spacing w:before="200" w:after="40" w:line="240" w:lineRule="auto"/>
      <w:contextualSpacing/>
      <w:jc w:val="left"/>
    </w:pPr>
    <w:rPr>
      <w:rFonts w:ascii="Times New Roman" w:eastAsia="Times New Roman" w:hAnsi="Times New Roman" w:cs="Times New Roman"/>
      <w:b/>
      <w:color w:val="000000"/>
      <w:sz w:val="20"/>
    </w:rPr>
  </w:style>
  <w:style w:type="paragraph" w:customStyle="1" w:styleId="Ttulo10">
    <w:name w:val="Título1"/>
    <w:basedOn w:val="Normal"/>
    <w:next w:val="Corpodetexto"/>
    <w:rsid w:val="00700CF0"/>
    <w:pPr>
      <w:keepNext/>
      <w:spacing w:before="240"/>
    </w:pPr>
    <w:rPr>
      <w:rFonts w:ascii="Arial" w:eastAsia="Microsoft YaHei" w:hAnsi="Arial" w:cs="Mangal"/>
      <w:sz w:val="28"/>
      <w:szCs w:val="28"/>
    </w:rPr>
  </w:style>
  <w:style w:type="paragraph" w:customStyle="1" w:styleId="Lista1">
    <w:name w:val="Lista1"/>
    <w:basedOn w:val="Corpodetexto"/>
    <w:rsid w:val="00700CF0"/>
    <w:rPr>
      <w:rFonts w:cs="Mangal"/>
    </w:rPr>
  </w:style>
  <w:style w:type="paragraph" w:customStyle="1" w:styleId="Legenda1">
    <w:name w:val="Legenda1"/>
    <w:basedOn w:val="Normal"/>
    <w:rsid w:val="00700CF0"/>
    <w:pPr>
      <w:suppressLineNumbers/>
    </w:pPr>
    <w:rPr>
      <w:rFonts w:cs="Mangal"/>
      <w:i/>
      <w:iCs/>
      <w:sz w:val="24"/>
      <w:szCs w:val="24"/>
    </w:rPr>
  </w:style>
  <w:style w:type="paragraph" w:customStyle="1" w:styleId="Examples">
    <w:name w:val="Examples"/>
    <w:basedOn w:val="Normal"/>
    <w:next w:val="Normal"/>
    <w:rsid w:val="00700CF0"/>
    <w:pPr>
      <w:spacing w:line="312" w:lineRule="auto"/>
    </w:pPr>
    <w:rPr>
      <w:rFonts w:ascii="Doulos SIL" w:hAnsi="Doulos SIL" w:cs="Doulos SIL"/>
      <w:i/>
    </w:rPr>
  </w:style>
  <w:style w:type="paragraph" w:customStyle="1" w:styleId="ChapterHeading">
    <w:name w:val="Chapter Heading"/>
    <w:basedOn w:val="Normal"/>
    <w:next w:val="Normal"/>
    <w:rsid w:val="00700CF0"/>
    <w:pPr>
      <w:spacing w:before="360" w:after="180" w:line="480" w:lineRule="auto"/>
      <w:jc w:val="center"/>
    </w:pPr>
    <w:rPr>
      <w:b/>
      <w:sz w:val="32"/>
      <w:u w:val="single"/>
    </w:rPr>
  </w:style>
  <w:style w:type="paragraph" w:customStyle="1" w:styleId="MainSectionHeading">
    <w:name w:val="Main Section Heading"/>
    <w:basedOn w:val="Normal"/>
    <w:next w:val="Normal"/>
    <w:rsid w:val="00700CF0"/>
    <w:rPr>
      <w:b/>
      <w:sz w:val="28"/>
    </w:rPr>
  </w:style>
  <w:style w:type="paragraph" w:customStyle="1" w:styleId="Subsectionnumbered">
    <w:name w:val="Subsection numbered"/>
    <w:basedOn w:val="MainSectionHeading"/>
    <w:next w:val="Normal"/>
    <w:rsid w:val="00700CF0"/>
  </w:style>
  <w:style w:type="paragraph" w:customStyle="1" w:styleId="Subsectionnonumber">
    <w:name w:val="Subsection no number"/>
    <w:basedOn w:val="Normal"/>
    <w:next w:val="Normal"/>
    <w:rsid w:val="00700CF0"/>
    <w:rPr>
      <w:b/>
      <w:i/>
    </w:rPr>
  </w:style>
  <w:style w:type="paragraph" w:customStyle="1" w:styleId="Sumrio11">
    <w:name w:val="Sumário 11"/>
    <w:basedOn w:val="Normal"/>
    <w:next w:val="Normal"/>
    <w:rsid w:val="00700CF0"/>
    <w:pPr>
      <w:spacing w:after="0"/>
      <w:jc w:val="left"/>
    </w:pPr>
    <w:rPr>
      <w:rFonts w:ascii="Cambria" w:hAnsi="Cambria" w:cs="Cambria"/>
      <w:b/>
      <w:sz w:val="24"/>
      <w:szCs w:val="24"/>
    </w:rPr>
  </w:style>
  <w:style w:type="paragraph" w:customStyle="1" w:styleId="Sumrio21">
    <w:name w:val="Sumário 21"/>
    <w:basedOn w:val="Normal"/>
    <w:next w:val="Normal"/>
    <w:rsid w:val="00700CF0"/>
    <w:pPr>
      <w:spacing w:before="0" w:after="0"/>
      <w:ind w:left="220"/>
      <w:jc w:val="left"/>
    </w:pPr>
    <w:rPr>
      <w:rFonts w:ascii="Cambria" w:hAnsi="Cambria" w:cs="Cambria"/>
      <w:b/>
    </w:rPr>
  </w:style>
  <w:style w:type="paragraph" w:customStyle="1" w:styleId="Sumrio31">
    <w:name w:val="Sumário 31"/>
    <w:basedOn w:val="Normal"/>
    <w:next w:val="Normal"/>
    <w:rsid w:val="00700CF0"/>
    <w:pPr>
      <w:spacing w:before="0" w:after="0"/>
      <w:ind w:left="440"/>
      <w:jc w:val="left"/>
    </w:pPr>
    <w:rPr>
      <w:rFonts w:ascii="Cambria" w:hAnsi="Cambria" w:cs="Cambria"/>
    </w:rPr>
  </w:style>
  <w:style w:type="paragraph" w:customStyle="1" w:styleId="Textodecomentrio1">
    <w:name w:val="Texto de comentário1"/>
    <w:basedOn w:val="Normal"/>
    <w:rsid w:val="00700CF0"/>
    <w:pPr>
      <w:spacing w:line="240" w:lineRule="auto"/>
    </w:pPr>
    <w:rPr>
      <w:sz w:val="20"/>
      <w:szCs w:val="20"/>
    </w:rPr>
  </w:style>
  <w:style w:type="paragraph" w:styleId="Textodebalo">
    <w:name w:val="Balloon Text"/>
    <w:basedOn w:val="Normal"/>
    <w:link w:val="TextodebaloChar1"/>
    <w:rsid w:val="00700CF0"/>
    <w:pPr>
      <w:spacing w:after="0" w:line="240" w:lineRule="auto"/>
    </w:pPr>
    <w:rPr>
      <w:rFonts w:ascii="Lucida Grande" w:hAnsi="Lucida Grande" w:cs="Lucida Grande"/>
      <w:sz w:val="18"/>
      <w:szCs w:val="18"/>
    </w:rPr>
  </w:style>
  <w:style w:type="character" w:customStyle="1" w:styleId="TextodebaloChar1">
    <w:name w:val="Texto de balão Char1"/>
    <w:basedOn w:val="Fontepargpadro"/>
    <w:link w:val="Textodebalo"/>
    <w:rsid w:val="00700CF0"/>
    <w:rPr>
      <w:rFonts w:ascii="Lucida Grande" w:eastAsia="SimSun" w:hAnsi="Lucida Grande" w:cs="Lucida Grande"/>
      <w:color w:val="00000A"/>
      <w:sz w:val="18"/>
      <w:szCs w:val="18"/>
      <w:lang w:eastAsia="ja-JP"/>
    </w:rPr>
  </w:style>
  <w:style w:type="paragraph" w:customStyle="1" w:styleId="ecxmsonormal">
    <w:name w:val="ecxmsonormal"/>
    <w:basedOn w:val="Normal"/>
    <w:rsid w:val="00700CF0"/>
    <w:pPr>
      <w:spacing w:after="280"/>
    </w:pPr>
    <w:rPr>
      <w:rFonts w:ascii="Times" w:hAnsi="Times" w:cs="Times New Roman"/>
      <w:sz w:val="20"/>
      <w:szCs w:val="20"/>
      <w:lang w:val="en-US"/>
    </w:rPr>
  </w:style>
  <w:style w:type="paragraph" w:styleId="Textodenotaderodap">
    <w:name w:val="footnote text"/>
    <w:basedOn w:val="Normal"/>
    <w:link w:val="TextodenotaderodapChar1"/>
    <w:rsid w:val="00700CF0"/>
    <w:pPr>
      <w:spacing w:after="0" w:line="240" w:lineRule="auto"/>
    </w:pPr>
    <w:rPr>
      <w:sz w:val="20"/>
      <w:szCs w:val="20"/>
    </w:rPr>
  </w:style>
  <w:style w:type="character" w:customStyle="1" w:styleId="TextodenotaderodapChar1">
    <w:name w:val="Texto de nota de rodapé Char1"/>
    <w:basedOn w:val="Fontepargpadro"/>
    <w:link w:val="Textodenotaderodap"/>
    <w:rsid w:val="00700CF0"/>
    <w:rPr>
      <w:rFonts w:ascii="Georgia" w:eastAsia="SimSun" w:hAnsi="Georgia" w:cs="Arial"/>
      <w:color w:val="00000A"/>
      <w:sz w:val="20"/>
      <w:szCs w:val="20"/>
      <w:lang w:eastAsia="ja-JP"/>
    </w:rPr>
  </w:style>
  <w:style w:type="paragraph" w:customStyle="1" w:styleId="Sumrio41">
    <w:name w:val="Sumário 41"/>
    <w:basedOn w:val="Normal"/>
    <w:next w:val="Normal"/>
    <w:rsid w:val="00700CF0"/>
    <w:pPr>
      <w:spacing w:before="0" w:after="0"/>
      <w:ind w:left="660"/>
      <w:jc w:val="left"/>
    </w:pPr>
    <w:rPr>
      <w:rFonts w:ascii="Cambria" w:hAnsi="Cambria" w:cs="Cambria"/>
      <w:sz w:val="20"/>
      <w:szCs w:val="20"/>
    </w:rPr>
  </w:style>
  <w:style w:type="paragraph" w:customStyle="1" w:styleId="Sumrio51">
    <w:name w:val="Sumário 51"/>
    <w:basedOn w:val="Normal"/>
    <w:next w:val="Normal"/>
    <w:rsid w:val="00700CF0"/>
    <w:pPr>
      <w:spacing w:before="0" w:after="0"/>
      <w:ind w:left="880"/>
      <w:jc w:val="left"/>
    </w:pPr>
    <w:rPr>
      <w:rFonts w:ascii="Cambria" w:hAnsi="Cambria" w:cs="Cambria"/>
      <w:sz w:val="20"/>
      <w:szCs w:val="20"/>
    </w:rPr>
  </w:style>
  <w:style w:type="paragraph" w:customStyle="1" w:styleId="Sumrio61">
    <w:name w:val="Sumário 61"/>
    <w:basedOn w:val="Normal"/>
    <w:next w:val="Normal"/>
    <w:rsid w:val="00700CF0"/>
    <w:pPr>
      <w:spacing w:before="0" w:after="0"/>
      <w:ind w:left="1100"/>
      <w:jc w:val="left"/>
    </w:pPr>
    <w:rPr>
      <w:rFonts w:ascii="Cambria" w:hAnsi="Cambria" w:cs="Cambria"/>
      <w:sz w:val="20"/>
      <w:szCs w:val="20"/>
    </w:rPr>
  </w:style>
  <w:style w:type="paragraph" w:customStyle="1" w:styleId="Sumrio71">
    <w:name w:val="Sumário 71"/>
    <w:basedOn w:val="Normal"/>
    <w:next w:val="Normal"/>
    <w:rsid w:val="00700CF0"/>
    <w:pPr>
      <w:spacing w:before="0" w:after="0"/>
      <w:ind w:left="1320"/>
      <w:jc w:val="left"/>
    </w:pPr>
    <w:rPr>
      <w:rFonts w:ascii="Cambria" w:hAnsi="Cambria" w:cs="Cambria"/>
      <w:sz w:val="20"/>
      <w:szCs w:val="20"/>
    </w:rPr>
  </w:style>
  <w:style w:type="paragraph" w:customStyle="1" w:styleId="Sumrio81">
    <w:name w:val="Sumário 81"/>
    <w:basedOn w:val="Normal"/>
    <w:next w:val="Normal"/>
    <w:rsid w:val="00700CF0"/>
    <w:pPr>
      <w:spacing w:before="0" w:after="0"/>
      <w:ind w:left="1540"/>
      <w:jc w:val="left"/>
    </w:pPr>
    <w:rPr>
      <w:rFonts w:ascii="Cambria" w:hAnsi="Cambria" w:cs="Cambria"/>
      <w:sz w:val="20"/>
      <w:szCs w:val="20"/>
    </w:rPr>
  </w:style>
  <w:style w:type="paragraph" w:customStyle="1" w:styleId="Sumrio91">
    <w:name w:val="Sumário 91"/>
    <w:basedOn w:val="Normal"/>
    <w:next w:val="Normal"/>
    <w:rsid w:val="00700CF0"/>
    <w:pPr>
      <w:spacing w:before="0" w:after="0"/>
      <w:ind w:left="1760"/>
      <w:jc w:val="left"/>
    </w:pPr>
    <w:rPr>
      <w:rFonts w:ascii="Cambria" w:hAnsi="Cambria" w:cs="Cambria"/>
      <w:sz w:val="20"/>
      <w:szCs w:val="20"/>
    </w:rPr>
  </w:style>
  <w:style w:type="paragraph" w:customStyle="1" w:styleId="Rodap1">
    <w:name w:val="Rodapé1"/>
    <w:basedOn w:val="Normal"/>
    <w:rsid w:val="00700CF0"/>
    <w:pPr>
      <w:spacing w:after="0" w:line="240" w:lineRule="auto"/>
    </w:pPr>
  </w:style>
  <w:style w:type="paragraph" w:customStyle="1" w:styleId="Default">
    <w:name w:val="Default"/>
    <w:rsid w:val="00700CF0"/>
    <w:pPr>
      <w:suppressAutoHyphens/>
      <w:spacing w:after="0" w:line="240" w:lineRule="auto"/>
    </w:pPr>
    <w:rPr>
      <w:rFonts w:ascii="Cambria" w:eastAsia="Cambria" w:hAnsi="Cambria" w:cs="Cambria"/>
      <w:color w:val="000000"/>
      <w:sz w:val="24"/>
      <w:szCs w:val="24"/>
      <w:lang w:eastAsia="zh-CN"/>
    </w:rPr>
  </w:style>
  <w:style w:type="paragraph" w:styleId="Ttulodendicedeautoridades">
    <w:name w:val="toa heading"/>
    <w:basedOn w:val="Ttulo11"/>
    <w:next w:val="Normal"/>
    <w:rsid w:val="00700CF0"/>
    <w:pPr>
      <w:keepLines/>
      <w:widowControl/>
      <w:spacing w:before="480" w:after="0" w:line="276" w:lineRule="auto"/>
      <w:jc w:val="left"/>
    </w:pPr>
    <w:rPr>
      <w:rFonts w:ascii="Calibri" w:hAnsi="Calibri" w:cs="Calibri"/>
      <w:bCs/>
      <w:color w:val="365F91"/>
      <w:sz w:val="28"/>
      <w:szCs w:val="28"/>
      <w:lang w:val="en-US"/>
    </w:rPr>
  </w:style>
  <w:style w:type="paragraph" w:customStyle="1" w:styleId="Cabealho1">
    <w:name w:val="Cabeçalho1"/>
    <w:basedOn w:val="Normal"/>
    <w:rsid w:val="00700CF0"/>
    <w:pPr>
      <w:spacing w:before="0" w:after="0" w:line="240" w:lineRule="auto"/>
    </w:pPr>
  </w:style>
  <w:style w:type="paragraph" w:styleId="Textodecomentrio">
    <w:name w:val="annotation text"/>
    <w:basedOn w:val="Normal"/>
    <w:link w:val="TextodecomentrioChar1"/>
    <w:uiPriority w:val="99"/>
    <w:semiHidden/>
    <w:unhideWhenUsed/>
    <w:rsid w:val="00700CF0"/>
    <w:pPr>
      <w:spacing w:line="240" w:lineRule="auto"/>
    </w:pPr>
    <w:rPr>
      <w:sz w:val="20"/>
      <w:szCs w:val="20"/>
    </w:rPr>
  </w:style>
  <w:style w:type="character" w:customStyle="1" w:styleId="TextodecomentrioChar1">
    <w:name w:val="Texto de comentário Char1"/>
    <w:basedOn w:val="Fontepargpadro"/>
    <w:link w:val="Textodecomentrio"/>
    <w:uiPriority w:val="99"/>
    <w:semiHidden/>
    <w:rsid w:val="00700CF0"/>
    <w:rPr>
      <w:rFonts w:ascii="Georgia" w:eastAsia="SimSun" w:hAnsi="Georgia" w:cs="Arial"/>
      <w:color w:val="00000A"/>
      <w:sz w:val="20"/>
      <w:szCs w:val="20"/>
      <w:lang w:eastAsia="ja-JP"/>
    </w:rPr>
  </w:style>
  <w:style w:type="paragraph" w:styleId="Assuntodocomentrio">
    <w:name w:val="annotation subject"/>
    <w:basedOn w:val="Textodecomentrio1"/>
    <w:link w:val="AssuntodocomentrioChar1"/>
    <w:rsid w:val="00700CF0"/>
    <w:rPr>
      <w:b/>
      <w:bCs/>
    </w:rPr>
  </w:style>
  <w:style w:type="character" w:customStyle="1" w:styleId="AssuntodocomentrioChar1">
    <w:name w:val="Assunto do comentário Char1"/>
    <w:basedOn w:val="TextodecomentrioChar1"/>
    <w:link w:val="Assuntodocomentrio"/>
    <w:rsid w:val="00700CF0"/>
    <w:rPr>
      <w:rFonts w:ascii="Georgia" w:eastAsia="SimSun" w:hAnsi="Georgia" w:cs="Arial"/>
      <w:b/>
      <w:bCs/>
      <w:color w:val="00000A"/>
      <w:sz w:val="20"/>
      <w:szCs w:val="20"/>
      <w:lang w:eastAsia="ja-JP"/>
    </w:rPr>
  </w:style>
  <w:style w:type="paragraph" w:customStyle="1" w:styleId="Subttulo1">
    <w:name w:val="Subtítulo1"/>
    <w:basedOn w:val="Normal"/>
    <w:next w:val="Normal"/>
    <w:rsid w:val="00700CF0"/>
    <w:pPr>
      <w:widowControl/>
      <w:spacing w:before="360" w:after="80" w:line="240" w:lineRule="auto"/>
      <w:contextualSpacing/>
      <w:jc w:val="left"/>
    </w:pPr>
    <w:rPr>
      <w:rFonts w:eastAsia="Georgia" w:cs="Georgia"/>
      <w:i/>
      <w:color w:val="666666"/>
      <w:sz w:val="48"/>
    </w:rPr>
  </w:style>
  <w:style w:type="paragraph" w:styleId="Ttulo">
    <w:name w:val="Title"/>
    <w:basedOn w:val="Normal"/>
    <w:next w:val="Normal"/>
    <w:link w:val="TtuloChar1"/>
    <w:qFormat/>
    <w:rsid w:val="00700CF0"/>
    <w:pPr>
      <w:widowControl/>
      <w:spacing w:before="480" w:line="240" w:lineRule="auto"/>
      <w:contextualSpacing/>
      <w:jc w:val="left"/>
    </w:pPr>
    <w:rPr>
      <w:rFonts w:ascii="Arial" w:eastAsia="Times New Roman" w:hAnsi="Arial" w:cs="Times New Roman"/>
      <w:b/>
      <w:color w:val="000000"/>
      <w:sz w:val="36"/>
    </w:rPr>
  </w:style>
  <w:style w:type="character" w:customStyle="1" w:styleId="TtuloChar1">
    <w:name w:val="Título Char1"/>
    <w:basedOn w:val="Fontepargpadro"/>
    <w:link w:val="Ttulo"/>
    <w:rsid w:val="00700CF0"/>
    <w:rPr>
      <w:rFonts w:ascii="Arial" w:eastAsia="Times New Roman" w:hAnsi="Arial" w:cs="Times New Roman"/>
      <w:b/>
      <w:color w:val="000000"/>
      <w:sz w:val="36"/>
      <w:lang w:eastAsia="ja-JP"/>
    </w:rPr>
  </w:style>
  <w:style w:type="paragraph" w:styleId="NormalWeb">
    <w:name w:val="Normal (Web)"/>
    <w:basedOn w:val="Normal"/>
    <w:rsid w:val="00700CF0"/>
    <w:pPr>
      <w:spacing w:after="280"/>
      <w:jc w:val="left"/>
    </w:pPr>
    <w:rPr>
      <w:rFonts w:ascii="Times New Roman" w:eastAsia="Times New Roman" w:hAnsi="Times New Roman" w:cs="Times New Roman"/>
      <w:sz w:val="24"/>
      <w:szCs w:val="24"/>
    </w:rPr>
  </w:style>
  <w:style w:type="paragraph" w:customStyle="1" w:styleId="WW-Notaderodap">
    <w:name w:val="WW-Nota de rodapé"/>
    <w:basedOn w:val="Normal"/>
    <w:rsid w:val="00700CF0"/>
  </w:style>
  <w:style w:type="paragraph" w:customStyle="1" w:styleId="Contedodoquadro">
    <w:name w:val="Conteúdo do quadro"/>
    <w:basedOn w:val="Normal"/>
    <w:rsid w:val="00700CF0"/>
  </w:style>
  <w:style w:type="paragraph" w:styleId="Sumrio1">
    <w:name w:val="toc 1"/>
    <w:basedOn w:val="Normal"/>
    <w:next w:val="Normal"/>
    <w:uiPriority w:val="39"/>
    <w:rsid w:val="00700CF0"/>
    <w:pPr>
      <w:spacing w:after="100"/>
    </w:pPr>
    <w:rPr>
      <w:rFonts w:cs="Calibri"/>
      <w:lang w:eastAsia="pt-BR"/>
    </w:rPr>
  </w:style>
  <w:style w:type="paragraph" w:styleId="Sumrio2">
    <w:name w:val="toc 2"/>
    <w:basedOn w:val="Normal"/>
    <w:next w:val="Normal"/>
    <w:uiPriority w:val="39"/>
    <w:rsid w:val="00700CF0"/>
    <w:pPr>
      <w:spacing w:after="100"/>
      <w:ind w:left="220"/>
    </w:pPr>
  </w:style>
  <w:style w:type="paragraph" w:styleId="Sumrio3">
    <w:name w:val="toc 3"/>
    <w:basedOn w:val="Normal"/>
    <w:next w:val="Normal"/>
    <w:rsid w:val="00700CF0"/>
    <w:pPr>
      <w:spacing w:after="100"/>
      <w:ind w:left="440"/>
    </w:pPr>
  </w:style>
  <w:style w:type="paragraph" w:styleId="Sumrio4">
    <w:name w:val="toc 4"/>
    <w:basedOn w:val="ndice"/>
    <w:rsid w:val="00700CF0"/>
    <w:pPr>
      <w:tabs>
        <w:tab w:val="right" w:leader="dot" w:pos="8789"/>
      </w:tabs>
      <w:ind w:left="849"/>
    </w:pPr>
  </w:style>
  <w:style w:type="paragraph" w:styleId="Sumrio5">
    <w:name w:val="toc 5"/>
    <w:basedOn w:val="ndice"/>
    <w:rsid w:val="00700CF0"/>
    <w:pPr>
      <w:tabs>
        <w:tab w:val="right" w:leader="dot" w:pos="8506"/>
      </w:tabs>
      <w:ind w:left="1132"/>
    </w:pPr>
  </w:style>
  <w:style w:type="paragraph" w:styleId="Sumrio6">
    <w:name w:val="toc 6"/>
    <w:basedOn w:val="ndice"/>
    <w:rsid w:val="00700CF0"/>
    <w:pPr>
      <w:tabs>
        <w:tab w:val="right" w:leader="dot" w:pos="8223"/>
      </w:tabs>
      <w:ind w:left="1415"/>
    </w:pPr>
  </w:style>
  <w:style w:type="paragraph" w:styleId="Sumrio7">
    <w:name w:val="toc 7"/>
    <w:basedOn w:val="ndice"/>
    <w:rsid w:val="00700CF0"/>
    <w:pPr>
      <w:tabs>
        <w:tab w:val="right" w:leader="dot" w:pos="7940"/>
      </w:tabs>
      <w:ind w:left="1698"/>
    </w:pPr>
  </w:style>
  <w:style w:type="paragraph" w:styleId="Sumrio8">
    <w:name w:val="toc 8"/>
    <w:basedOn w:val="ndice"/>
    <w:rsid w:val="00700CF0"/>
    <w:pPr>
      <w:tabs>
        <w:tab w:val="right" w:leader="dot" w:pos="7657"/>
      </w:tabs>
      <w:ind w:left="1981"/>
    </w:pPr>
  </w:style>
  <w:style w:type="paragraph" w:styleId="Sumrio9">
    <w:name w:val="toc 9"/>
    <w:basedOn w:val="ndice"/>
    <w:rsid w:val="00700CF0"/>
    <w:pPr>
      <w:tabs>
        <w:tab w:val="right" w:leader="dot" w:pos="7374"/>
      </w:tabs>
      <w:ind w:left="2264"/>
    </w:pPr>
  </w:style>
  <w:style w:type="paragraph" w:customStyle="1" w:styleId="Sumrio10">
    <w:name w:val="Sumário 10"/>
    <w:basedOn w:val="ndice"/>
    <w:rsid w:val="00700CF0"/>
    <w:pPr>
      <w:tabs>
        <w:tab w:val="right" w:leader="dot" w:pos="7091"/>
      </w:tabs>
      <w:ind w:left="2547"/>
    </w:pPr>
  </w:style>
  <w:style w:type="paragraph" w:customStyle="1" w:styleId="Contedodatabela">
    <w:name w:val="Conteúdo da tabela"/>
    <w:basedOn w:val="Normal"/>
    <w:rsid w:val="00700CF0"/>
    <w:pPr>
      <w:suppressLineNumbers/>
    </w:pPr>
  </w:style>
  <w:style w:type="paragraph" w:customStyle="1" w:styleId="Ttulodetabela">
    <w:name w:val="Título de tabela"/>
    <w:basedOn w:val="Contedodatabela"/>
    <w:rsid w:val="00700CF0"/>
    <w:pPr>
      <w:jc w:val="center"/>
    </w:pPr>
    <w:rPr>
      <w:b/>
      <w:bCs/>
    </w:rPr>
  </w:style>
  <w:style w:type="paragraph" w:styleId="Rodap">
    <w:name w:val="footer"/>
    <w:basedOn w:val="Normal"/>
    <w:link w:val="RodapChar1"/>
    <w:uiPriority w:val="99"/>
    <w:rsid w:val="00700CF0"/>
    <w:pPr>
      <w:suppressLineNumbers/>
      <w:tabs>
        <w:tab w:val="center" w:pos="4819"/>
        <w:tab w:val="right" w:pos="9638"/>
      </w:tabs>
    </w:pPr>
  </w:style>
  <w:style w:type="character" w:customStyle="1" w:styleId="RodapChar1">
    <w:name w:val="Rodapé Char1"/>
    <w:basedOn w:val="Fontepargpadro"/>
    <w:link w:val="Rodap"/>
    <w:uiPriority w:val="99"/>
    <w:rsid w:val="00700CF0"/>
    <w:rPr>
      <w:rFonts w:ascii="Georgia" w:eastAsia="SimSun" w:hAnsi="Georgia" w:cs="Arial"/>
      <w:color w:val="00000A"/>
      <w:lang w:eastAsia="ja-JP"/>
    </w:rPr>
  </w:style>
  <w:style w:type="character" w:styleId="Refdecomentrio">
    <w:name w:val="annotation reference"/>
    <w:uiPriority w:val="99"/>
    <w:semiHidden/>
    <w:unhideWhenUsed/>
    <w:rsid w:val="00700CF0"/>
    <w:rPr>
      <w:sz w:val="16"/>
      <w:szCs w:val="16"/>
    </w:rPr>
  </w:style>
  <w:style w:type="paragraph" w:styleId="Subttulo">
    <w:name w:val="Subtitle"/>
    <w:basedOn w:val="Normal"/>
    <w:next w:val="Normal"/>
    <w:link w:val="SubttuloChar1"/>
    <w:uiPriority w:val="11"/>
    <w:qFormat/>
    <w:rsid w:val="00700CF0"/>
    <w:pPr>
      <w:spacing w:after="60"/>
      <w:jc w:val="left"/>
      <w:outlineLvl w:val="1"/>
    </w:pPr>
    <w:rPr>
      <w:rFonts w:ascii="Calibri" w:eastAsia="Times New Roman" w:hAnsi="Calibri" w:cs="Times New Roman"/>
      <w:b/>
      <w:sz w:val="32"/>
      <w:szCs w:val="24"/>
    </w:rPr>
  </w:style>
  <w:style w:type="character" w:customStyle="1" w:styleId="SubttuloChar1">
    <w:name w:val="Subtítulo Char1"/>
    <w:basedOn w:val="Fontepargpadro"/>
    <w:link w:val="Subttulo"/>
    <w:uiPriority w:val="11"/>
    <w:rsid w:val="00700CF0"/>
    <w:rPr>
      <w:rFonts w:ascii="Calibri" w:eastAsia="Times New Roman" w:hAnsi="Calibri" w:cs="Times New Roman"/>
      <w:b/>
      <w:color w:val="00000A"/>
      <w:sz w:val="32"/>
      <w:szCs w:val="24"/>
      <w:lang w:eastAsia="ja-JP"/>
    </w:rPr>
  </w:style>
  <w:style w:type="paragraph" w:styleId="Reviso">
    <w:name w:val="Revision"/>
    <w:hidden/>
    <w:uiPriority w:val="99"/>
    <w:semiHidden/>
    <w:rsid w:val="00700CF0"/>
    <w:pPr>
      <w:spacing w:after="0" w:line="240" w:lineRule="auto"/>
    </w:pPr>
    <w:rPr>
      <w:rFonts w:ascii="Georgia" w:eastAsia="SimSun" w:hAnsi="Georgia" w:cs="Arial"/>
      <w:color w:val="00000A"/>
      <w:lang w:eastAsia="ja-JP"/>
    </w:rPr>
  </w:style>
  <w:style w:type="paragraph" w:styleId="PargrafodaLista">
    <w:name w:val="List Paragraph"/>
    <w:basedOn w:val="Normal"/>
    <w:uiPriority w:val="34"/>
    <w:unhideWhenUsed/>
    <w:qFormat/>
    <w:rsid w:val="005F647D"/>
    <w:pPr>
      <w:suppressAutoHyphens w:val="0"/>
      <w:autoSpaceDE w:val="0"/>
      <w:autoSpaceDN w:val="0"/>
      <w:adjustRightInd w:val="0"/>
      <w:spacing w:line="240" w:lineRule="auto"/>
      <w:ind w:left="720"/>
      <w:contextualSpacing/>
    </w:pPr>
    <w:rPr>
      <w:rFonts w:ascii="Times New Roman" w:eastAsiaTheme="minorEastAsia" w:hAnsi="Times New Roman" w:cs="Times New Roman"/>
      <w:color w:val="auto"/>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18" Type="http://schemas.openxmlformats.org/officeDocument/2006/relationships/footer" Target="footer12.xml"/><Relationship Id="rId3" Type="http://schemas.openxmlformats.org/officeDocument/2006/relationships/settings" Target="settings.xml"/><Relationship Id="rId21" Type="http://schemas.openxmlformats.org/officeDocument/2006/relationships/footer" Target="footer15.xm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footer" Target="footer11.xml"/><Relationship Id="rId2" Type="http://schemas.openxmlformats.org/officeDocument/2006/relationships/styles" Target="styles.xml"/><Relationship Id="rId16" Type="http://schemas.openxmlformats.org/officeDocument/2006/relationships/footer" Target="footer10.xml"/><Relationship Id="rId20" Type="http://schemas.openxmlformats.org/officeDocument/2006/relationships/footer" Target="footer1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footer" Target="footer9.xml"/><Relationship Id="rId23" Type="http://schemas.openxmlformats.org/officeDocument/2006/relationships/theme" Target="theme/theme1.xml"/><Relationship Id="rId10" Type="http://schemas.openxmlformats.org/officeDocument/2006/relationships/footer" Target="footer4.xml"/><Relationship Id="rId19"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8.xml"/><Relationship Id="rId22"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38</Pages>
  <Words>9944</Words>
  <Characters>53698</Characters>
  <Application>Microsoft Office Word</Application>
  <DocSecurity>0</DocSecurity>
  <Lines>447</Lines>
  <Paragraphs>127</Paragraphs>
  <ScaleCrop>false</ScaleCrop>
  <HeadingPairs>
    <vt:vector size="2" baseType="variant">
      <vt:variant>
        <vt:lpstr>Título</vt:lpstr>
      </vt:variant>
      <vt:variant>
        <vt:i4>1</vt:i4>
      </vt:variant>
    </vt:vector>
  </HeadingPairs>
  <TitlesOfParts>
    <vt:vector size="1" baseType="lpstr">
      <vt:lpstr/>
    </vt:vector>
  </TitlesOfParts>
  <Company>IPHAN</Company>
  <LinksUpToDate>false</LinksUpToDate>
  <CharactersWithSpaces>63515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Giovana Ribeiro Pereira</dc:creator>
  <cp:lastModifiedBy>Ana Carolina Rezende Leão</cp:lastModifiedBy>
  <cp:revision>2</cp:revision>
  <dcterms:created xsi:type="dcterms:W3CDTF">2017-08-23T14:23:00Z</dcterms:created>
  <dcterms:modified xsi:type="dcterms:W3CDTF">2017-08-23T14:23:00Z</dcterms:modified>
</cp:coreProperties>
</file>